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49F" w:rsidRPr="00CA4013" w:rsidRDefault="009D292C" w:rsidP="009D292C">
      <w:pPr>
        <w:jc w:val="center"/>
        <w:rPr>
          <w:rFonts w:ascii="Times New Roman" w:hAnsi="Times New Roman" w:cs="Times New Roman"/>
          <w:sz w:val="28"/>
          <w:szCs w:val="24"/>
        </w:rPr>
      </w:pPr>
      <w:r>
        <w:rPr>
          <w:rFonts w:ascii="Times New Roman" w:hAnsi="Times New Roman" w:cs="Times New Roman"/>
          <w:sz w:val="28"/>
        </w:rPr>
        <w:t xml:space="preserve">                                                                     </w:t>
      </w:r>
      <w:r w:rsidR="00874F74">
        <w:rPr>
          <w:rFonts w:ascii="Times New Roman" w:hAnsi="Times New Roman" w:cs="Times New Roman"/>
          <w:sz w:val="28"/>
        </w:rPr>
        <w:t>ПРИНЯТ</w:t>
      </w:r>
    </w:p>
    <w:p w:rsidR="00B7649F" w:rsidRPr="00CA4013" w:rsidRDefault="00303616" w:rsidP="009D292C">
      <w:pPr>
        <w:widowControl w:val="0"/>
        <w:tabs>
          <w:tab w:val="left" w:pos="6450"/>
        </w:tabs>
        <w:spacing w:line="240" w:lineRule="auto"/>
        <w:ind w:left="5040" w:right="-5"/>
        <w:jc w:val="center"/>
        <w:rPr>
          <w:rFonts w:ascii="Times New Roman" w:eastAsia="Times New Roman" w:hAnsi="Times New Roman" w:cs="Times New Roman"/>
          <w:sz w:val="28"/>
          <w:szCs w:val="28"/>
        </w:rPr>
      </w:pPr>
      <w:r>
        <w:rPr>
          <w:rFonts w:ascii="Times New Roman" w:hAnsi="Times New Roman" w:cs="Times New Roman"/>
          <w:sz w:val="28"/>
          <w:szCs w:val="28"/>
        </w:rPr>
        <w:t>р</w:t>
      </w:r>
      <w:r w:rsidR="00B7649F" w:rsidRPr="00CA4013">
        <w:rPr>
          <w:rFonts w:ascii="Times New Roman" w:hAnsi="Times New Roman" w:cs="Times New Roman"/>
          <w:sz w:val="28"/>
          <w:szCs w:val="28"/>
        </w:rPr>
        <w:t>ешени</w:t>
      </w:r>
      <w:r w:rsidR="00874F74">
        <w:rPr>
          <w:rFonts w:ascii="Times New Roman" w:hAnsi="Times New Roman" w:cs="Times New Roman"/>
          <w:sz w:val="28"/>
          <w:szCs w:val="28"/>
        </w:rPr>
        <w:t xml:space="preserve">ем </w:t>
      </w:r>
      <w:r w:rsidR="00B7649F" w:rsidRPr="00CA4013">
        <w:rPr>
          <w:rFonts w:ascii="Times New Roman" w:hAnsi="Times New Roman" w:cs="Times New Roman"/>
          <w:sz w:val="28"/>
          <w:szCs w:val="28"/>
        </w:rPr>
        <w:t xml:space="preserve">Совета </w:t>
      </w:r>
      <w:r w:rsidR="007C2848" w:rsidRPr="00CA4013">
        <w:rPr>
          <w:rFonts w:ascii="Times New Roman" w:hAnsi="Times New Roman" w:cs="Times New Roman"/>
          <w:sz w:val="28"/>
          <w:szCs w:val="28"/>
        </w:rPr>
        <w:t xml:space="preserve">Старотитаровского </w:t>
      </w:r>
      <w:r w:rsidR="00B7649F" w:rsidRPr="00CA4013">
        <w:rPr>
          <w:rFonts w:ascii="Times New Roman" w:hAnsi="Times New Roman" w:cs="Times New Roman"/>
          <w:sz w:val="28"/>
          <w:szCs w:val="28"/>
        </w:rPr>
        <w:t>сельского поселения</w:t>
      </w:r>
      <w:r w:rsidR="007C2848" w:rsidRPr="00CA4013">
        <w:rPr>
          <w:rFonts w:ascii="Times New Roman" w:hAnsi="Times New Roman" w:cs="Times New Roman"/>
          <w:sz w:val="28"/>
          <w:szCs w:val="28"/>
        </w:rPr>
        <w:t xml:space="preserve"> </w:t>
      </w:r>
      <w:r w:rsidR="00B7649F" w:rsidRPr="00CA4013">
        <w:rPr>
          <w:rFonts w:ascii="Times New Roman" w:hAnsi="Times New Roman" w:cs="Times New Roman"/>
          <w:sz w:val="28"/>
          <w:szCs w:val="28"/>
        </w:rPr>
        <w:t xml:space="preserve">Темрюкского района  </w:t>
      </w:r>
      <w:r w:rsidR="00B7649F" w:rsidRPr="00CA4013">
        <w:rPr>
          <w:rFonts w:ascii="Times New Roman" w:eastAsia="Times New Roman" w:hAnsi="Times New Roman" w:cs="Times New Roman"/>
          <w:sz w:val="28"/>
          <w:szCs w:val="28"/>
        </w:rPr>
        <w:t xml:space="preserve">       от </w:t>
      </w:r>
      <w:r w:rsidR="00874F74">
        <w:rPr>
          <w:rFonts w:ascii="Times New Roman" w:eastAsia="Times New Roman" w:hAnsi="Times New Roman" w:cs="Times New Roman"/>
          <w:sz w:val="28"/>
          <w:szCs w:val="28"/>
        </w:rPr>
        <w:t>6 июля</w:t>
      </w:r>
      <w:r w:rsidR="007C2848" w:rsidRPr="00CA4013">
        <w:rPr>
          <w:rFonts w:ascii="Times New Roman" w:eastAsia="Times New Roman" w:hAnsi="Times New Roman" w:cs="Times New Roman"/>
          <w:sz w:val="28"/>
          <w:szCs w:val="28"/>
        </w:rPr>
        <w:t xml:space="preserve"> </w:t>
      </w:r>
      <w:r w:rsidR="00B7649F" w:rsidRPr="00CA4013">
        <w:rPr>
          <w:rFonts w:ascii="Times New Roman" w:eastAsia="Times New Roman" w:hAnsi="Times New Roman" w:cs="Times New Roman"/>
          <w:sz w:val="28"/>
          <w:szCs w:val="28"/>
        </w:rPr>
        <w:t xml:space="preserve">2015 года № </w:t>
      </w:r>
      <w:r w:rsidR="00874F74">
        <w:rPr>
          <w:rFonts w:ascii="Times New Roman" w:eastAsia="Times New Roman" w:hAnsi="Times New Roman" w:cs="Times New Roman"/>
          <w:sz w:val="28"/>
          <w:szCs w:val="28"/>
        </w:rPr>
        <w:t>111</w:t>
      </w:r>
    </w:p>
    <w:p w:rsidR="00B7649F" w:rsidRPr="00CA4013" w:rsidRDefault="00B7649F" w:rsidP="00B7649F">
      <w:pPr>
        <w:tabs>
          <w:tab w:val="left" w:pos="6450"/>
        </w:tabs>
        <w:spacing w:line="240" w:lineRule="auto"/>
        <w:ind w:left="5040" w:right="-5"/>
        <w:rPr>
          <w:rFonts w:ascii="Times New Roman" w:eastAsia="Times New Roman" w:hAnsi="Times New Roman" w:cs="Times New Roman"/>
          <w:color w:val="FF0000"/>
          <w:sz w:val="28"/>
          <w:szCs w:val="28"/>
        </w:rPr>
      </w:pPr>
    </w:p>
    <w:p w:rsidR="00B7649F" w:rsidRPr="00CA4013" w:rsidRDefault="00B7649F" w:rsidP="00B7649F">
      <w:pPr>
        <w:widowControl w:val="0"/>
        <w:tabs>
          <w:tab w:val="left" w:pos="6450"/>
        </w:tabs>
        <w:spacing w:line="240" w:lineRule="auto"/>
        <w:ind w:left="5040" w:right="-5"/>
        <w:rPr>
          <w:rFonts w:ascii="Times New Roman" w:eastAsia="Andale Sans UI" w:hAnsi="Times New Roman" w:cs="Times New Roman"/>
          <w:kern w:val="2"/>
          <w:sz w:val="24"/>
          <w:szCs w:val="24"/>
          <w:lang w:eastAsia="ar-SA"/>
        </w:rPr>
      </w:pPr>
    </w:p>
    <w:p w:rsidR="00B7649F" w:rsidRPr="00CA4013" w:rsidRDefault="00B7649F" w:rsidP="00B7649F">
      <w:pPr>
        <w:pStyle w:val="18"/>
        <w:widowControl w:val="0"/>
        <w:suppressAutoHyphens w:val="0"/>
        <w:spacing w:line="240" w:lineRule="auto"/>
        <w:ind w:right="-23" w:firstLine="5103"/>
      </w:pPr>
    </w:p>
    <w:p w:rsidR="00B7649F" w:rsidRPr="00CA4013" w:rsidRDefault="00B7649F" w:rsidP="00B7649F">
      <w:pPr>
        <w:widowControl w:val="0"/>
        <w:tabs>
          <w:tab w:val="left" w:pos="-1276"/>
          <w:tab w:val="left" w:pos="14652"/>
        </w:tabs>
        <w:spacing w:line="240" w:lineRule="auto"/>
        <w:ind w:right="-22"/>
        <w:jc w:val="both"/>
        <w:rPr>
          <w:rFonts w:ascii="Times New Roman" w:hAnsi="Times New Roman" w:cs="Times New Roman"/>
          <w:sz w:val="28"/>
        </w:rPr>
      </w:pPr>
    </w:p>
    <w:p w:rsidR="00B7649F" w:rsidRPr="00CA4013" w:rsidRDefault="00B7649F" w:rsidP="00B7649F">
      <w:pPr>
        <w:pStyle w:val="18"/>
        <w:widowControl w:val="0"/>
        <w:suppressAutoHyphens w:val="0"/>
        <w:spacing w:line="240" w:lineRule="auto"/>
      </w:pPr>
    </w:p>
    <w:p w:rsidR="00B7649F" w:rsidRPr="00CA4013" w:rsidRDefault="00B7649F" w:rsidP="00B7649F">
      <w:pPr>
        <w:widowControl w:val="0"/>
        <w:tabs>
          <w:tab w:val="left" w:pos="-1276"/>
          <w:tab w:val="left" w:pos="14652"/>
        </w:tabs>
        <w:spacing w:line="240" w:lineRule="auto"/>
        <w:ind w:right="-22"/>
        <w:jc w:val="both"/>
        <w:rPr>
          <w:rFonts w:ascii="Times New Roman" w:hAnsi="Times New Roman" w:cs="Times New Roman"/>
          <w:sz w:val="28"/>
        </w:rPr>
      </w:pPr>
    </w:p>
    <w:p w:rsidR="00B7649F" w:rsidRPr="00CA4013" w:rsidRDefault="00B7649F" w:rsidP="00B7649F">
      <w:pPr>
        <w:widowControl w:val="0"/>
        <w:tabs>
          <w:tab w:val="left" w:pos="-1276"/>
          <w:tab w:val="left" w:pos="24716"/>
        </w:tabs>
        <w:spacing w:line="240" w:lineRule="auto"/>
        <w:rPr>
          <w:rFonts w:ascii="Times New Roman" w:hAnsi="Times New Roman" w:cs="Times New Roman"/>
          <w:sz w:val="28"/>
        </w:rPr>
      </w:pPr>
    </w:p>
    <w:p w:rsidR="00B7649F" w:rsidRPr="00CA4013" w:rsidRDefault="00B7649F" w:rsidP="00B7649F">
      <w:pPr>
        <w:pStyle w:val="ab"/>
        <w:widowControl w:val="0"/>
        <w:tabs>
          <w:tab w:val="left" w:pos="-1276"/>
        </w:tabs>
        <w:suppressAutoHyphens w:val="0"/>
        <w:spacing w:after="0" w:line="240" w:lineRule="auto"/>
        <w:rPr>
          <w:rFonts w:ascii="Times New Roman" w:hAnsi="Times New Roman" w:cs="Times New Roman"/>
        </w:rPr>
      </w:pPr>
    </w:p>
    <w:p w:rsidR="00B7649F" w:rsidRPr="00CA4013" w:rsidRDefault="00B7649F" w:rsidP="00B7649F">
      <w:pPr>
        <w:pStyle w:val="31"/>
        <w:widowControl w:val="0"/>
        <w:tabs>
          <w:tab w:val="left" w:pos="-1276"/>
        </w:tabs>
        <w:suppressAutoHyphens w:val="0"/>
        <w:spacing w:line="240" w:lineRule="auto"/>
        <w:rPr>
          <w:sz w:val="28"/>
        </w:rPr>
      </w:pPr>
    </w:p>
    <w:p w:rsidR="00B7649F" w:rsidRPr="00CA4013" w:rsidRDefault="00B7649F" w:rsidP="00B7649F">
      <w:pPr>
        <w:widowControl w:val="0"/>
        <w:tabs>
          <w:tab w:val="left" w:pos="-1276"/>
        </w:tabs>
        <w:spacing w:line="240" w:lineRule="auto"/>
        <w:rPr>
          <w:rFonts w:ascii="Times New Roman" w:hAnsi="Times New Roman" w:cs="Times New Roman"/>
          <w:sz w:val="28"/>
        </w:rPr>
      </w:pPr>
    </w:p>
    <w:p w:rsidR="00B7649F" w:rsidRPr="00CA4013" w:rsidRDefault="00B7649F" w:rsidP="00B7649F">
      <w:pPr>
        <w:widowControl w:val="0"/>
        <w:tabs>
          <w:tab w:val="left" w:pos="-1276"/>
        </w:tabs>
        <w:spacing w:line="240" w:lineRule="auto"/>
        <w:rPr>
          <w:rFonts w:ascii="Times New Roman" w:hAnsi="Times New Roman" w:cs="Times New Roman"/>
          <w:sz w:val="28"/>
        </w:rPr>
      </w:pPr>
    </w:p>
    <w:p w:rsidR="009D292C" w:rsidRDefault="00B7649F" w:rsidP="00B7649F">
      <w:pPr>
        <w:widowControl w:val="0"/>
        <w:tabs>
          <w:tab w:val="left" w:pos="-1276"/>
        </w:tabs>
        <w:spacing w:line="240" w:lineRule="auto"/>
        <w:jc w:val="center"/>
        <w:rPr>
          <w:rFonts w:ascii="Times New Roman" w:hAnsi="Times New Roman" w:cs="Times New Roman"/>
          <w:b/>
          <w:sz w:val="28"/>
        </w:rPr>
      </w:pPr>
      <w:r w:rsidRPr="00CA4013">
        <w:rPr>
          <w:rFonts w:ascii="Times New Roman" w:hAnsi="Times New Roman" w:cs="Times New Roman"/>
          <w:b/>
          <w:sz w:val="28"/>
        </w:rPr>
        <w:t xml:space="preserve">  У С Т А В </w:t>
      </w:r>
    </w:p>
    <w:p w:rsidR="00B7649F" w:rsidRPr="00CA4013" w:rsidRDefault="00F1393B" w:rsidP="00B7649F">
      <w:pPr>
        <w:widowControl w:val="0"/>
        <w:tabs>
          <w:tab w:val="left" w:pos="-1276"/>
        </w:tabs>
        <w:spacing w:line="240" w:lineRule="auto"/>
        <w:jc w:val="center"/>
        <w:rPr>
          <w:rFonts w:ascii="Times New Roman" w:hAnsi="Times New Roman" w:cs="Times New Roman"/>
          <w:b/>
          <w:sz w:val="28"/>
        </w:rPr>
      </w:pPr>
      <w:r w:rsidRPr="00CA4013">
        <w:rPr>
          <w:rFonts w:ascii="Times New Roman" w:hAnsi="Times New Roman" w:cs="Times New Roman"/>
          <w:b/>
          <w:sz w:val="28"/>
        </w:rPr>
        <w:t>Старотитаровского</w:t>
      </w:r>
      <w:r w:rsidR="00B7649F" w:rsidRPr="00CA4013">
        <w:rPr>
          <w:rFonts w:ascii="Times New Roman" w:hAnsi="Times New Roman" w:cs="Times New Roman"/>
          <w:b/>
          <w:sz w:val="28"/>
        </w:rPr>
        <w:t xml:space="preserve"> сельского поселения</w:t>
      </w:r>
    </w:p>
    <w:p w:rsidR="00B7649F" w:rsidRPr="00CA4013" w:rsidRDefault="00F1393B" w:rsidP="00B7649F">
      <w:pPr>
        <w:widowControl w:val="0"/>
        <w:tabs>
          <w:tab w:val="left" w:pos="-1276"/>
        </w:tabs>
        <w:spacing w:line="240" w:lineRule="auto"/>
        <w:jc w:val="center"/>
        <w:rPr>
          <w:rFonts w:ascii="Times New Roman" w:hAnsi="Times New Roman" w:cs="Times New Roman"/>
          <w:b/>
          <w:sz w:val="28"/>
        </w:rPr>
      </w:pPr>
      <w:r w:rsidRPr="00CA4013">
        <w:rPr>
          <w:rFonts w:ascii="Times New Roman" w:hAnsi="Times New Roman" w:cs="Times New Roman"/>
          <w:b/>
          <w:sz w:val="28"/>
        </w:rPr>
        <w:t>Темрюкского</w:t>
      </w:r>
      <w:r w:rsidR="00B7649F" w:rsidRPr="00CA4013">
        <w:rPr>
          <w:rFonts w:ascii="Times New Roman" w:hAnsi="Times New Roman" w:cs="Times New Roman"/>
          <w:b/>
          <w:sz w:val="28"/>
        </w:rPr>
        <w:t xml:space="preserve"> района </w:t>
      </w:r>
    </w:p>
    <w:p w:rsidR="00B7649F" w:rsidRPr="00CA4013" w:rsidRDefault="00B7649F" w:rsidP="00B7649F">
      <w:pPr>
        <w:widowControl w:val="0"/>
        <w:tabs>
          <w:tab w:val="left" w:pos="-1276"/>
        </w:tabs>
        <w:spacing w:line="240" w:lineRule="auto"/>
        <w:ind w:firstLine="560"/>
        <w:jc w:val="center"/>
        <w:rPr>
          <w:rFonts w:ascii="Times New Roman" w:hAnsi="Times New Roman" w:cs="Times New Roman"/>
          <w:b/>
          <w:sz w:val="28"/>
        </w:rPr>
      </w:pPr>
    </w:p>
    <w:p w:rsidR="00B7649F" w:rsidRPr="00CA4013" w:rsidRDefault="00B7649F" w:rsidP="00B7649F">
      <w:pPr>
        <w:widowControl w:val="0"/>
        <w:tabs>
          <w:tab w:val="left" w:pos="-1276"/>
        </w:tabs>
        <w:spacing w:line="240" w:lineRule="auto"/>
        <w:ind w:firstLine="560"/>
        <w:jc w:val="center"/>
        <w:rPr>
          <w:rFonts w:ascii="Times New Roman" w:hAnsi="Times New Roman" w:cs="Times New Roman"/>
          <w:b/>
          <w:sz w:val="28"/>
        </w:rPr>
      </w:pPr>
    </w:p>
    <w:p w:rsidR="00B7649F" w:rsidRPr="00CA4013" w:rsidRDefault="00B7649F" w:rsidP="00B7649F">
      <w:pPr>
        <w:widowControl w:val="0"/>
        <w:tabs>
          <w:tab w:val="left" w:pos="-1276"/>
        </w:tabs>
        <w:spacing w:line="240" w:lineRule="auto"/>
        <w:ind w:firstLine="560"/>
        <w:jc w:val="center"/>
        <w:rPr>
          <w:rFonts w:ascii="Times New Roman" w:hAnsi="Times New Roman" w:cs="Times New Roman"/>
          <w:b/>
          <w:sz w:val="28"/>
        </w:rPr>
      </w:pPr>
    </w:p>
    <w:p w:rsidR="00B7649F" w:rsidRPr="00CA4013" w:rsidRDefault="00B7649F" w:rsidP="00B7649F">
      <w:pPr>
        <w:widowControl w:val="0"/>
        <w:tabs>
          <w:tab w:val="left" w:pos="-1276"/>
        </w:tabs>
        <w:spacing w:line="240" w:lineRule="auto"/>
        <w:ind w:firstLine="560"/>
        <w:jc w:val="center"/>
        <w:rPr>
          <w:rFonts w:ascii="Times New Roman" w:hAnsi="Times New Roman" w:cs="Times New Roman"/>
          <w:b/>
          <w:sz w:val="28"/>
        </w:rPr>
      </w:pPr>
    </w:p>
    <w:p w:rsidR="00B7649F" w:rsidRPr="00CA4013" w:rsidRDefault="00B7649F" w:rsidP="00B7649F">
      <w:pPr>
        <w:widowControl w:val="0"/>
        <w:tabs>
          <w:tab w:val="left" w:pos="-1276"/>
        </w:tabs>
        <w:spacing w:line="240" w:lineRule="auto"/>
        <w:ind w:firstLine="560"/>
        <w:jc w:val="center"/>
        <w:rPr>
          <w:rFonts w:ascii="Times New Roman" w:hAnsi="Times New Roman" w:cs="Times New Roman"/>
          <w:b/>
          <w:sz w:val="28"/>
        </w:rPr>
      </w:pPr>
    </w:p>
    <w:p w:rsidR="00B7649F" w:rsidRDefault="00B7649F" w:rsidP="00B7649F">
      <w:pPr>
        <w:widowControl w:val="0"/>
        <w:tabs>
          <w:tab w:val="left" w:pos="-1276"/>
        </w:tabs>
        <w:spacing w:line="240" w:lineRule="auto"/>
        <w:ind w:firstLine="560"/>
        <w:jc w:val="center"/>
        <w:rPr>
          <w:rFonts w:ascii="Times New Roman" w:hAnsi="Times New Roman" w:cs="Times New Roman"/>
          <w:b/>
          <w:sz w:val="28"/>
        </w:rPr>
      </w:pPr>
    </w:p>
    <w:p w:rsidR="00902BA4" w:rsidRDefault="00902BA4" w:rsidP="00B7649F">
      <w:pPr>
        <w:widowControl w:val="0"/>
        <w:tabs>
          <w:tab w:val="left" w:pos="-1276"/>
        </w:tabs>
        <w:spacing w:line="240" w:lineRule="auto"/>
        <w:ind w:firstLine="560"/>
        <w:jc w:val="center"/>
        <w:rPr>
          <w:rFonts w:ascii="Times New Roman" w:hAnsi="Times New Roman" w:cs="Times New Roman"/>
          <w:b/>
          <w:sz w:val="28"/>
        </w:rPr>
      </w:pPr>
    </w:p>
    <w:p w:rsidR="00902BA4" w:rsidRPr="00CA4013" w:rsidRDefault="00902BA4" w:rsidP="00B7649F">
      <w:pPr>
        <w:widowControl w:val="0"/>
        <w:tabs>
          <w:tab w:val="left" w:pos="-1276"/>
        </w:tabs>
        <w:spacing w:line="240" w:lineRule="auto"/>
        <w:ind w:firstLine="560"/>
        <w:jc w:val="center"/>
        <w:rPr>
          <w:rFonts w:ascii="Times New Roman" w:hAnsi="Times New Roman" w:cs="Times New Roman"/>
          <w:b/>
          <w:sz w:val="28"/>
        </w:rPr>
      </w:pPr>
    </w:p>
    <w:p w:rsidR="00B7649F" w:rsidRPr="00CA4013" w:rsidRDefault="00B7649F" w:rsidP="00B7649F">
      <w:pPr>
        <w:widowControl w:val="0"/>
        <w:tabs>
          <w:tab w:val="left" w:pos="-1276"/>
        </w:tabs>
        <w:spacing w:line="240" w:lineRule="auto"/>
        <w:ind w:firstLine="560"/>
        <w:jc w:val="center"/>
        <w:rPr>
          <w:rFonts w:ascii="Times New Roman" w:hAnsi="Times New Roman" w:cs="Times New Roman"/>
          <w:b/>
          <w:sz w:val="28"/>
        </w:rPr>
      </w:pPr>
    </w:p>
    <w:p w:rsidR="00B7649F" w:rsidRPr="00CA4013" w:rsidRDefault="00441F96" w:rsidP="00B7649F">
      <w:pPr>
        <w:widowControl w:val="0"/>
        <w:tabs>
          <w:tab w:val="left" w:pos="-1276"/>
        </w:tabs>
        <w:spacing w:line="240" w:lineRule="auto"/>
        <w:jc w:val="center"/>
        <w:rPr>
          <w:rFonts w:ascii="Times New Roman" w:hAnsi="Times New Roman" w:cs="Times New Roman"/>
          <w:b/>
          <w:sz w:val="28"/>
        </w:rPr>
      </w:pPr>
      <w:r w:rsidRPr="00CA4013">
        <w:rPr>
          <w:rFonts w:ascii="Times New Roman" w:hAnsi="Times New Roman" w:cs="Times New Roman"/>
          <w:b/>
          <w:sz w:val="28"/>
        </w:rPr>
        <w:t>станица Старотитаровская</w:t>
      </w:r>
    </w:p>
    <w:p w:rsidR="00B7649F" w:rsidRPr="00CA4013" w:rsidRDefault="00B7649F" w:rsidP="00B7649F">
      <w:pPr>
        <w:widowControl w:val="0"/>
        <w:tabs>
          <w:tab w:val="left" w:pos="-1276"/>
        </w:tabs>
        <w:spacing w:line="240" w:lineRule="auto"/>
        <w:ind w:firstLine="560"/>
        <w:jc w:val="center"/>
        <w:rPr>
          <w:rFonts w:ascii="Times New Roman" w:hAnsi="Times New Roman" w:cs="Times New Roman"/>
          <w:b/>
          <w:sz w:val="28"/>
        </w:rPr>
      </w:pPr>
      <w:r w:rsidRPr="00CA4013">
        <w:rPr>
          <w:rFonts w:ascii="Times New Roman" w:hAnsi="Times New Roman" w:cs="Times New Roman"/>
          <w:b/>
          <w:sz w:val="28"/>
        </w:rPr>
        <w:t>201</w:t>
      </w:r>
      <w:r w:rsidR="00441F96" w:rsidRPr="00CA4013">
        <w:rPr>
          <w:rFonts w:ascii="Times New Roman" w:hAnsi="Times New Roman" w:cs="Times New Roman"/>
          <w:b/>
          <w:sz w:val="28"/>
        </w:rPr>
        <w:t>5</w:t>
      </w:r>
      <w:r w:rsidRPr="00CA4013">
        <w:rPr>
          <w:rFonts w:ascii="Times New Roman" w:hAnsi="Times New Roman" w:cs="Times New Roman"/>
          <w:b/>
          <w:sz w:val="28"/>
        </w:rPr>
        <w:t xml:space="preserve"> год</w:t>
      </w:r>
    </w:p>
    <w:p w:rsidR="00B7649F" w:rsidRPr="00CA4013" w:rsidRDefault="00B7649F" w:rsidP="00B7649F">
      <w:pPr>
        <w:widowControl w:val="0"/>
        <w:tabs>
          <w:tab w:val="left" w:pos="-1276"/>
        </w:tabs>
        <w:spacing w:line="240" w:lineRule="auto"/>
        <w:jc w:val="center"/>
        <w:rPr>
          <w:rFonts w:ascii="Times New Roman" w:hAnsi="Times New Roman" w:cs="Times New Roman"/>
          <w:b/>
          <w:sz w:val="28"/>
        </w:rPr>
      </w:pPr>
    </w:p>
    <w:p w:rsidR="00B7649F" w:rsidRPr="00CA4013" w:rsidRDefault="00B7649F" w:rsidP="00B7649F">
      <w:pPr>
        <w:widowControl w:val="0"/>
        <w:tabs>
          <w:tab w:val="left" w:pos="-1276"/>
        </w:tabs>
        <w:spacing w:line="240" w:lineRule="auto"/>
        <w:jc w:val="center"/>
        <w:rPr>
          <w:rFonts w:ascii="Times New Roman" w:hAnsi="Times New Roman" w:cs="Times New Roman"/>
          <w:b/>
          <w:sz w:val="28"/>
        </w:rPr>
      </w:pPr>
      <w:r w:rsidRPr="00CA4013">
        <w:rPr>
          <w:rFonts w:ascii="Times New Roman" w:hAnsi="Times New Roman" w:cs="Times New Roman"/>
          <w:b/>
          <w:sz w:val="28"/>
        </w:rPr>
        <w:t>СОДЕРЖАНИЕ</w:t>
      </w:r>
    </w:p>
    <w:tbl>
      <w:tblPr>
        <w:tblW w:w="0" w:type="auto"/>
        <w:tblLayout w:type="fixed"/>
        <w:tblCellMar>
          <w:left w:w="0" w:type="dxa"/>
          <w:right w:w="0" w:type="dxa"/>
        </w:tblCellMar>
        <w:tblLook w:val="04A0"/>
      </w:tblPr>
      <w:tblGrid>
        <w:gridCol w:w="9199"/>
      </w:tblGrid>
      <w:tr w:rsidR="00B7649F" w:rsidRPr="00CA4013" w:rsidTr="00B7649F">
        <w:tc>
          <w:tcPr>
            <w:tcW w:w="9199" w:type="dxa"/>
            <w:hideMark/>
          </w:tcPr>
          <w:tbl>
            <w:tblPr>
              <w:tblW w:w="9495" w:type="dxa"/>
              <w:tblLayout w:type="fixed"/>
              <w:tblCellMar>
                <w:top w:w="55" w:type="dxa"/>
                <w:left w:w="55" w:type="dxa"/>
                <w:bottom w:w="55" w:type="dxa"/>
                <w:right w:w="55" w:type="dxa"/>
              </w:tblCellMar>
              <w:tblLook w:val="04A0"/>
            </w:tblPr>
            <w:tblGrid>
              <w:gridCol w:w="7835"/>
              <w:gridCol w:w="1660"/>
            </w:tblGrid>
            <w:tr w:rsidR="00B7649F" w:rsidRPr="00CA4013">
              <w:tc>
                <w:tcPr>
                  <w:tcW w:w="7841" w:type="dxa"/>
                  <w:hideMark/>
                </w:tcPr>
                <w:p w:rsidR="00231F14" w:rsidRPr="00CA4013" w:rsidRDefault="00B7649F">
                  <w:pPr>
                    <w:pStyle w:val="a7"/>
                    <w:widowControl w:val="0"/>
                    <w:suppressLineNumbers w:val="0"/>
                    <w:suppressAutoHyphens w:val="0"/>
                    <w:spacing w:line="240" w:lineRule="auto"/>
                    <w:jc w:val="both"/>
                    <w:rPr>
                      <w:sz w:val="28"/>
                      <w:szCs w:val="28"/>
                    </w:rPr>
                  </w:pPr>
                  <w:r w:rsidRPr="00CA4013">
                    <w:rPr>
                      <w:sz w:val="28"/>
                      <w:szCs w:val="28"/>
                    </w:rPr>
                    <w:t xml:space="preserve">Устав </w:t>
                  </w:r>
                  <w:r w:rsidR="007B3941" w:rsidRPr="00CA4013">
                    <w:rPr>
                      <w:sz w:val="28"/>
                      <w:szCs w:val="28"/>
                    </w:rPr>
                    <w:t>Старотитаровского с</w:t>
                  </w:r>
                  <w:r w:rsidRPr="00CA4013">
                    <w:rPr>
                      <w:sz w:val="28"/>
                      <w:szCs w:val="28"/>
                    </w:rPr>
                    <w:t xml:space="preserve">ельского поселения </w:t>
                  </w:r>
                </w:p>
                <w:p w:rsidR="00B7649F" w:rsidRPr="00CA4013" w:rsidRDefault="007B3941" w:rsidP="001E3895">
                  <w:pPr>
                    <w:pStyle w:val="a7"/>
                    <w:widowControl w:val="0"/>
                    <w:suppressLineNumbers w:val="0"/>
                    <w:suppressAutoHyphens w:val="0"/>
                    <w:spacing w:line="240" w:lineRule="auto"/>
                    <w:jc w:val="both"/>
                    <w:rPr>
                      <w:sz w:val="28"/>
                      <w:szCs w:val="28"/>
                    </w:rPr>
                  </w:pPr>
                  <w:r w:rsidRPr="00CA4013">
                    <w:rPr>
                      <w:sz w:val="28"/>
                      <w:szCs w:val="28"/>
                    </w:rPr>
                    <w:t xml:space="preserve">Темрюкского </w:t>
                  </w:r>
                  <w:r w:rsidR="00B7649F" w:rsidRPr="00CA4013">
                    <w:rPr>
                      <w:sz w:val="28"/>
                      <w:szCs w:val="28"/>
                    </w:rPr>
                    <w:t xml:space="preserve"> района (преамбула)</w:t>
                  </w:r>
                </w:p>
              </w:tc>
              <w:tc>
                <w:tcPr>
                  <w:tcW w:w="1661" w:type="dxa"/>
                  <w:vAlign w:val="bottom"/>
                  <w:hideMark/>
                </w:tcPr>
                <w:p w:rsidR="00B7649F" w:rsidRPr="00CA4013" w:rsidRDefault="008530B0" w:rsidP="0020633B">
                  <w:pPr>
                    <w:pStyle w:val="a7"/>
                    <w:widowControl w:val="0"/>
                    <w:suppressLineNumbers w:val="0"/>
                    <w:suppressAutoHyphens w:val="0"/>
                    <w:spacing w:line="240" w:lineRule="auto"/>
                    <w:rPr>
                      <w:sz w:val="28"/>
                      <w:szCs w:val="28"/>
                    </w:rPr>
                  </w:pPr>
                  <w:r>
                    <w:rPr>
                      <w:sz w:val="28"/>
                      <w:szCs w:val="28"/>
                    </w:rPr>
                    <w:t xml:space="preserve">  </w:t>
                  </w:r>
                  <w:r w:rsidR="00B7649F" w:rsidRPr="00CA4013">
                    <w:rPr>
                      <w:sz w:val="28"/>
                      <w:szCs w:val="28"/>
                    </w:rPr>
                    <w:t>стр.</w:t>
                  </w:r>
                  <w:r w:rsidR="005C7766">
                    <w:rPr>
                      <w:sz w:val="28"/>
                      <w:szCs w:val="28"/>
                    </w:rPr>
                    <w:t>8</w:t>
                  </w:r>
                  <w:r w:rsidR="0020633B">
                    <w:rPr>
                      <w:sz w:val="28"/>
                      <w:szCs w:val="28"/>
                    </w:rPr>
                    <w:t>2</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Глава 1. Общие положения</w:t>
                  </w:r>
                </w:p>
              </w:tc>
              <w:tc>
                <w:tcPr>
                  <w:tcW w:w="1661" w:type="dxa"/>
                  <w:vAlign w:val="bottom"/>
                  <w:hideMark/>
                </w:tcPr>
                <w:p w:rsidR="00B7649F" w:rsidRPr="00CA4013" w:rsidRDefault="00B7649F" w:rsidP="0046252A">
                  <w:pPr>
                    <w:pStyle w:val="a7"/>
                    <w:widowControl w:val="0"/>
                    <w:suppressLineNumbers w:val="0"/>
                    <w:suppressAutoHyphens w:val="0"/>
                    <w:spacing w:line="240" w:lineRule="auto"/>
                    <w:ind w:right="390"/>
                    <w:jc w:val="center"/>
                    <w:rPr>
                      <w:sz w:val="28"/>
                      <w:szCs w:val="28"/>
                    </w:rPr>
                  </w:pPr>
                  <w:r w:rsidRPr="00CA4013">
                    <w:rPr>
                      <w:sz w:val="28"/>
                      <w:szCs w:val="28"/>
                    </w:rPr>
                    <w:t>стр.</w:t>
                  </w:r>
                  <w:r w:rsidR="0046252A">
                    <w:rPr>
                      <w:sz w:val="28"/>
                      <w:szCs w:val="28"/>
                    </w:rPr>
                    <w:t>3-5</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Глава 2. Вопросы местного значения сельского поселения</w:t>
                  </w:r>
                </w:p>
              </w:tc>
              <w:tc>
                <w:tcPr>
                  <w:tcW w:w="1661" w:type="dxa"/>
                  <w:vAlign w:val="bottom"/>
                  <w:hideMark/>
                </w:tcPr>
                <w:p w:rsidR="00B7649F" w:rsidRPr="00CA4013" w:rsidRDefault="008530B0" w:rsidP="0020633B">
                  <w:pPr>
                    <w:pStyle w:val="a7"/>
                    <w:widowControl w:val="0"/>
                    <w:suppressLineNumbers w:val="0"/>
                    <w:suppressAutoHyphens w:val="0"/>
                    <w:spacing w:line="240" w:lineRule="auto"/>
                    <w:rPr>
                      <w:sz w:val="28"/>
                      <w:szCs w:val="28"/>
                    </w:rPr>
                  </w:pPr>
                  <w:r>
                    <w:rPr>
                      <w:sz w:val="28"/>
                      <w:szCs w:val="28"/>
                    </w:rPr>
                    <w:t xml:space="preserve">   </w:t>
                  </w:r>
                  <w:r w:rsidR="00B7649F" w:rsidRPr="00CA4013">
                    <w:rPr>
                      <w:sz w:val="28"/>
                      <w:szCs w:val="28"/>
                    </w:rPr>
                    <w:t>стр.</w:t>
                  </w:r>
                  <w:r w:rsidR="0046252A">
                    <w:rPr>
                      <w:sz w:val="28"/>
                      <w:szCs w:val="28"/>
                    </w:rPr>
                    <w:t>5-1</w:t>
                  </w:r>
                  <w:r w:rsidR="0020633B">
                    <w:rPr>
                      <w:sz w:val="28"/>
                      <w:szCs w:val="28"/>
                    </w:rPr>
                    <w:t>4</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rsidP="001E3895">
                  <w:pPr>
                    <w:pStyle w:val="a7"/>
                    <w:widowControl w:val="0"/>
                    <w:suppressLineNumbers w:val="0"/>
                    <w:suppressAutoHyphens w:val="0"/>
                    <w:spacing w:line="240" w:lineRule="auto"/>
                    <w:jc w:val="both"/>
                    <w:rPr>
                      <w:sz w:val="28"/>
                      <w:szCs w:val="28"/>
                    </w:rPr>
                  </w:pPr>
                  <w:r w:rsidRPr="00CA4013">
                    <w:rPr>
                      <w:sz w:val="28"/>
                      <w:szCs w:val="28"/>
                    </w:rPr>
                    <w:t>Глава 3. Фо</w:t>
                  </w:r>
                  <w:r w:rsidR="001E3895" w:rsidRPr="00CA4013">
                    <w:rPr>
                      <w:sz w:val="28"/>
                      <w:szCs w:val="28"/>
                    </w:rPr>
                    <w:t>р</w:t>
                  </w:r>
                  <w:r w:rsidRPr="00CA4013">
                    <w:rPr>
                      <w:sz w:val="28"/>
                      <w:szCs w:val="28"/>
                    </w:rPr>
                    <w:t>мы непосредственного осуществления населением  местного самоуправления и участия населения поселения в осуществлении местного самоуправления</w:t>
                  </w:r>
                </w:p>
              </w:tc>
              <w:tc>
                <w:tcPr>
                  <w:tcW w:w="1661" w:type="dxa"/>
                  <w:vAlign w:val="bottom"/>
                  <w:hideMark/>
                </w:tcPr>
                <w:p w:rsidR="00B7649F" w:rsidRPr="00CA4013" w:rsidRDefault="00B7649F" w:rsidP="0020633B">
                  <w:pPr>
                    <w:pStyle w:val="a7"/>
                    <w:widowControl w:val="0"/>
                    <w:suppressLineNumbers w:val="0"/>
                    <w:suppressAutoHyphens w:val="0"/>
                    <w:spacing w:line="240" w:lineRule="auto"/>
                    <w:rPr>
                      <w:sz w:val="28"/>
                      <w:szCs w:val="28"/>
                    </w:rPr>
                  </w:pPr>
                  <w:r w:rsidRPr="00CA4013">
                    <w:rPr>
                      <w:sz w:val="28"/>
                      <w:szCs w:val="28"/>
                    </w:rPr>
                    <w:t>стр.</w:t>
                  </w:r>
                  <w:r w:rsidR="0046252A">
                    <w:rPr>
                      <w:sz w:val="28"/>
                      <w:szCs w:val="28"/>
                    </w:rPr>
                    <w:t>14-</w:t>
                  </w:r>
                  <w:r w:rsidR="0020633B">
                    <w:rPr>
                      <w:sz w:val="28"/>
                      <w:szCs w:val="28"/>
                    </w:rPr>
                    <w:t>30</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Глава 4. Органы местного самоуправления и должностные лица местного самоуправления</w:t>
                  </w:r>
                </w:p>
              </w:tc>
              <w:tc>
                <w:tcPr>
                  <w:tcW w:w="1661" w:type="dxa"/>
                  <w:vAlign w:val="bottom"/>
                  <w:hideMark/>
                </w:tcPr>
                <w:p w:rsidR="00B7649F" w:rsidRPr="00CA4013" w:rsidRDefault="00B7649F" w:rsidP="0020633B">
                  <w:pPr>
                    <w:pStyle w:val="a7"/>
                    <w:widowControl w:val="0"/>
                    <w:suppressLineNumbers w:val="0"/>
                    <w:suppressAutoHyphens w:val="0"/>
                    <w:spacing w:line="240" w:lineRule="auto"/>
                    <w:rPr>
                      <w:sz w:val="28"/>
                      <w:szCs w:val="28"/>
                    </w:rPr>
                  </w:pPr>
                  <w:r w:rsidRPr="00CA4013">
                    <w:rPr>
                      <w:sz w:val="28"/>
                      <w:szCs w:val="28"/>
                    </w:rPr>
                    <w:t>стр.</w:t>
                  </w:r>
                  <w:r w:rsidR="0046252A">
                    <w:rPr>
                      <w:sz w:val="28"/>
                      <w:szCs w:val="28"/>
                    </w:rPr>
                    <w:t>30-5</w:t>
                  </w:r>
                  <w:r w:rsidR="0020633B">
                    <w:rPr>
                      <w:sz w:val="28"/>
                      <w:szCs w:val="28"/>
                    </w:rPr>
                    <w:t>7</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Глава 5</w:t>
                  </w: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 xml:space="preserve"> Муниципальная служба</w:t>
                  </w:r>
                </w:p>
              </w:tc>
              <w:tc>
                <w:tcPr>
                  <w:tcW w:w="1661" w:type="dxa"/>
                  <w:vAlign w:val="bottom"/>
                  <w:hideMark/>
                </w:tcPr>
                <w:p w:rsidR="00B7649F" w:rsidRPr="00CA4013" w:rsidRDefault="00B7649F" w:rsidP="008530B0">
                  <w:pPr>
                    <w:pStyle w:val="a7"/>
                    <w:widowControl w:val="0"/>
                    <w:suppressLineNumbers w:val="0"/>
                    <w:suppressAutoHyphens w:val="0"/>
                    <w:spacing w:line="240" w:lineRule="auto"/>
                    <w:rPr>
                      <w:sz w:val="28"/>
                      <w:szCs w:val="28"/>
                    </w:rPr>
                  </w:pPr>
                  <w:r w:rsidRPr="00CA4013">
                    <w:rPr>
                      <w:sz w:val="28"/>
                      <w:szCs w:val="28"/>
                    </w:rPr>
                    <w:t>стр.</w:t>
                  </w:r>
                  <w:r w:rsidR="0046252A">
                    <w:rPr>
                      <w:sz w:val="28"/>
                      <w:szCs w:val="28"/>
                    </w:rPr>
                    <w:t>57-60</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Глава 6. Муниципальные правовые акты</w:t>
                  </w:r>
                </w:p>
              </w:tc>
              <w:tc>
                <w:tcPr>
                  <w:tcW w:w="1661" w:type="dxa"/>
                  <w:vAlign w:val="bottom"/>
                  <w:hideMark/>
                </w:tcPr>
                <w:p w:rsidR="00B7649F" w:rsidRPr="00CA4013" w:rsidRDefault="00B7649F" w:rsidP="0020633B">
                  <w:pPr>
                    <w:pStyle w:val="a7"/>
                    <w:widowControl w:val="0"/>
                    <w:suppressLineNumbers w:val="0"/>
                    <w:suppressAutoHyphens w:val="0"/>
                    <w:spacing w:line="240" w:lineRule="auto"/>
                    <w:rPr>
                      <w:sz w:val="28"/>
                      <w:szCs w:val="28"/>
                    </w:rPr>
                  </w:pPr>
                  <w:r w:rsidRPr="00CA4013">
                    <w:rPr>
                      <w:sz w:val="28"/>
                      <w:szCs w:val="28"/>
                    </w:rPr>
                    <w:t>стр.</w:t>
                  </w:r>
                  <w:r w:rsidR="0046252A">
                    <w:rPr>
                      <w:sz w:val="28"/>
                      <w:szCs w:val="28"/>
                    </w:rPr>
                    <w:t>6</w:t>
                  </w:r>
                  <w:r w:rsidR="0020633B">
                    <w:rPr>
                      <w:sz w:val="28"/>
                      <w:szCs w:val="28"/>
                    </w:rPr>
                    <w:t>1</w:t>
                  </w:r>
                  <w:r w:rsidR="0046252A">
                    <w:rPr>
                      <w:sz w:val="28"/>
                      <w:szCs w:val="28"/>
                    </w:rPr>
                    <w:t>-6</w:t>
                  </w:r>
                  <w:r w:rsidR="0020633B">
                    <w:rPr>
                      <w:sz w:val="28"/>
                      <w:szCs w:val="28"/>
                    </w:rPr>
                    <w:t>7</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Глава 7. Экономическая основа местного самоуправления</w:t>
                  </w:r>
                </w:p>
              </w:tc>
              <w:tc>
                <w:tcPr>
                  <w:tcW w:w="1661" w:type="dxa"/>
                  <w:vAlign w:val="bottom"/>
                  <w:hideMark/>
                </w:tcPr>
                <w:p w:rsidR="00B7649F" w:rsidRPr="00CA4013" w:rsidRDefault="00B7649F" w:rsidP="0020633B">
                  <w:pPr>
                    <w:pStyle w:val="a7"/>
                    <w:widowControl w:val="0"/>
                    <w:suppressLineNumbers w:val="0"/>
                    <w:suppressAutoHyphens w:val="0"/>
                    <w:spacing w:line="240" w:lineRule="auto"/>
                    <w:rPr>
                      <w:sz w:val="28"/>
                      <w:szCs w:val="28"/>
                    </w:rPr>
                  </w:pPr>
                  <w:r w:rsidRPr="00CA4013">
                    <w:rPr>
                      <w:sz w:val="28"/>
                      <w:szCs w:val="28"/>
                    </w:rPr>
                    <w:t>стр.</w:t>
                  </w:r>
                  <w:r w:rsidR="0046252A">
                    <w:rPr>
                      <w:sz w:val="28"/>
                      <w:szCs w:val="28"/>
                    </w:rPr>
                    <w:t>6</w:t>
                  </w:r>
                  <w:r w:rsidR="0020633B">
                    <w:rPr>
                      <w:sz w:val="28"/>
                      <w:szCs w:val="28"/>
                    </w:rPr>
                    <w:t>7</w:t>
                  </w:r>
                  <w:r w:rsidR="0046252A">
                    <w:rPr>
                      <w:sz w:val="28"/>
                      <w:szCs w:val="28"/>
                    </w:rPr>
                    <w:t>-77</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 xml:space="preserve">Глава 8. Ответственность органов местного самоуправления и </w:t>
                  </w: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должностных лиц местного самоуправления поселения</w:t>
                  </w:r>
                </w:p>
              </w:tc>
              <w:tc>
                <w:tcPr>
                  <w:tcW w:w="1661" w:type="dxa"/>
                  <w:vAlign w:val="bottom"/>
                  <w:hideMark/>
                </w:tcPr>
                <w:p w:rsidR="00B7649F" w:rsidRPr="00CA4013" w:rsidRDefault="00B7649F" w:rsidP="0020633B">
                  <w:pPr>
                    <w:pStyle w:val="a7"/>
                    <w:widowControl w:val="0"/>
                    <w:suppressLineNumbers w:val="0"/>
                    <w:suppressAutoHyphens w:val="0"/>
                    <w:spacing w:line="240" w:lineRule="auto"/>
                    <w:rPr>
                      <w:sz w:val="28"/>
                      <w:szCs w:val="28"/>
                    </w:rPr>
                  </w:pPr>
                  <w:r w:rsidRPr="00CA4013">
                    <w:rPr>
                      <w:sz w:val="28"/>
                      <w:szCs w:val="28"/>
                    </w:rPr>
                    <w:t>стр.</w:t>
                  </w:r>
                  <w:r w:rsidR="0046252A">
                    <w:rPr>
                      <w:sz w:val="28"/>
                      <w:szCs w:val="28"/>
                    </w:rPr>
                    <w:t>7</w:t>
                  </w:r>
                  <w:r w:rsidR="0020633B">
                    <w:rPr>
                      <w:sz w:val="28"/>
                      <w:szCs w:val="28"/>
                    </w:rPr>
                    <w:t>8</w:t>
                  </w:r>
                  <w:r w:rsidR="0046252A">
                    <w:rPr>
                      <w:sz w:val="28"/>
                      <w:szCs w:val="28"/>
                    </w:rPr>
                    <w:t>-8</w:t>
                  </w:r>
                  <w:r w:rsidR="0020633B">
                    <w:rPr>
                      <w:sz w:val="28"/>
                      <w:szCs w:val="28"/>
                    </w:rPr>
                    <w:t>1</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Глава 9. Заключительные положения</w:t>
                  </w:r>
                </w:p>
              </w:tc>
              <w:tc>
                <w:tcPr>
                  <w:tcW w:w="1661" w:type="dxa"/>
                  <w:vAlign w:val="bottom"/>
                  <w:hideMark/>
                </w:tcPr>
                <w:p w:rsidR="00B7649F" w:rsidRPr="00CA4013" w:rsidRDefault="008530B0" w:rsidP="008530B0">
                  <w:pPr>
                    <w:pStyle w:val="a7"/>
                    <w:widowControl w:val="0"/>
                    <w:suppressLineNumbers w:val="0"/>
                    <w:suppressAutoHyphens w:val="0"/>
                    <w:spacing w:line="240" w:lineRule="auto"/>
                    <w:rPr>
                      <w:sz w:val="28"/>
                      <w:szCs w:val="28"/>
                    </w:rPr>
                  </w:pPr>
                  <w:r>
                    <w:rPr>
                      <w:sz w:val="28"/>
                      <w:szCs w:val="28"/>
                    </w:rPr>
                    <w:t xml:space="preserve"> </w:t>
                  </w:r>
                  <w:r w:rsidR="00B7649F" w:rsidRPr="00CA4013">
                    <w:rPr>
                      <w:sz w:val="28"/>
                      <w:szCs w:val="28"/>
                    </w:rPr>
                    <w:t>стр.</w:t>
                  </w:r>
                  <w:r w:rsidR="0046252A">
                    <w:rPr>
                      <w:sz w:val="28"/>
                      <w:szCs w:val="28"/>
                    </w:rPr>
                    <w:t>81</w:t>
                  </w:r>
                  <w:r w:rsidR="0020633B">
                    <w:rPr>
                      <w:sz w:val="28"/>
                      <w:szCs w:val="28"/>
                    </w:rPr>
                    <w:t>-82</w:t>
                  </w:r>
                </w:p>
              </w:tc>
            </w:tr>
          </w:tbl>
          <w:p w:rsidR="00B7649F" w:rsidRPr="00CA4013" w:rsidRDefault="00B7649F">
            <w:pPr>
              <w:widowControl w:val="0"/>
              <w:tabs>
                <w:tab w:val="left" w:pos="-1276"/>
                <w:tab w:val="center" w:pos="4677"/>
                <w:tab w:val="right" w:pos="9355"/>
              </w:tabs>
              <w:spacing w:line="240" w:lineRule="auto"/>
              <w:rPr>
                <w:rFonts w:ascii="Times New Roman" w:eastAsia="Andale Sans UI" w:hAnsi="Times New Roman" w:cs="Times New Roman"/>
                <w:kern w:val="2"/>
                <w:sz w:val="28"/>
                <w:szCs w:val="24"/>
                <w:lang w:eastAsia="ar-SA"/>
              </w:rPr>
            </w:pPr>
          </w:p>
        </w:tc>
      </w:tr>
    </w:tbl>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eastAsia="Andale Sans UI" w:hAnsi="Times New Roman" w:cs="Times New Roman"/>
          <w:b/>
          <w:kern w:val="2"/>
          <w:sz w:val="28"/>
          <w:lang w:eastAsia="ar-SA"/>
        </w:rPr>
      </w:pPr>
      <w:r w:rsidRPr="00CA4013">
        <w:rPr>
          <w:rFonts w:ascii="Times New Roman" w:hAnsi="Times New Roman" w:cs="Times New Roman"/>
          <w:b/>
          <w:sz w:val="28"/>
        </w:rPr>
        <w:t xml:space="preserve"> </w:t>
      </w: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b/>
          <w:sz w:val="28"/>
        </w:rPr>
      </w:pP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b/>
          <w:sz w:val="28"/>
        </w:rPr>
      </w:pP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b/>
          <w:sz w:val="28"/>
        </w:rPr>
      </w:pP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b/>
          <w:sz w:val="28"/>
        </w:rPr>
      </w:pP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b/>
          <w:sz w:val="28"/>
        </w:rPr>
      </w:pP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b/>
          <w:sz w:val="28"/>
        </w:rPr>
      </w:pP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b/>
          <w:sz w:val="28"/>
        </w:rPr>
      </w:pP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b/>
          <w:sz w:val="28"/>
        </w:rPr>
      </w:pPr>
    </w:p>
    <w:p w:rsidR="00B7649F" w:rsidRPr="00CA4013" w:rsidRDefault="00B7649F" w:rsidP="00B7649F">
      <w:pPr>
        <w:widowControl w:val="0"/>
        <w:tabs>
          <w:tab w:val="left" w:pos="-1276"/>
          <w:tab w:val="center" w:pos="4677"/>
          <w:tab w:val="right" w:pos="9355"/>
        </w:tabs>
        <w:spacing w:line="240" w:lineRule="auto"/>
        <w:ind w:right="279" w:firstLine="851"/>
        <w:jc w:val="center"/>
        <w:rPr>
          <w:rFonts w:ascii="Times New Roman" w:hAnsi="Times New Roman" w:cs="Times New Roman"/>
          <w:b/>
          <w:sz w:val="28"/>
        </w:rPr>
      </w:pPr>
      <w:r w:rsidRPr="00CA4013">
        <w:rPr>
          <w:rFonts w:ascii="Times New Roman" w:hAnsi="Times New Roman" w:cs="Times New Roman"/>
          <w:b/>
          <w:sz w:val="28"/>
        </w:rPr>
        <w:t>УСТАВ ПОСЕЛЕНИЯ</w:t>
      </w: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sz w:val="28"/>
        </w:rPr>
      </w:pPr>
    </w:p>
    <w:p w:rsidR="00B7649F" w:rsidRPr="00CA4013" w:rsidRDefault="00B7649F" w:rsidP="00B7649F">
      <w:pPr>
        <w:widowControl w:val="0"/>
        <w:tabs>
          <w:tab w:val="left" w:pos="-1276"/>
          <w:tab w:val="center" w:pos="4677"/>
          <w:tab w:val="right" w:pos="935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Настоящий устав </w:t>
      </w:r>
      <w:r w:rsidR="00776C2F" w:rsidRPr="00CA4013">
        <w:rPr>
          <w:rFonts w:ascii="Times New Roman" w:hAnsi="Times New Roman" w:cs="Times New Roman"/>
          <w:sz w:val="28"/>
          <w:szCs w:val="28"/>
        </w:rPr>
        <w:t>Старотитаровского</w:t>
      </w:r>
      <w:r w:rsidRPr="00CA4013">
        <w:rPr>
          <w:rFonts w:ascii="Times New Roman" w:hAnsi="Times New Roman" w:cs="Times New Roman"/>
          <w:sz w:val="28"/>
          <w:szCs w:val="28"/>
        </w:rPr>
        <w:t xml:space="preserve"> сельского поселения </w:t>
      </w:r>
      <w:r w:rsidR="00776C2F" w:rsidRPr="00CA4013">
        <w:rPr>
          <w:rFonts w:ascii="Times New Roman" w:hAnsi="Times New Roman" w:cs="Times New Roman"/>
          <w:sz w:val="28"/>
          <w:szCs w:val="28"/>
        </w:rPr>
        <w:t>Темрюкского</w:t>
      </w:r>
      <w:r w:rsidRPr="00CA4013">
        <w:rPr>
          <w:rFonts w:ascii="Times New Roman" w:hAnsi="Times New Roman" w:cs="Times New Roman"/>
          <w:sz w:val="28"/>
          <w:szCs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w:t>
      </w:r>
      <w:r w:rsidR="00BF2DD4" w:rsidRPr="00CA4013">
        <w:rPr>
          <w:rFonts w:ascii="Times New Roman" w:hAnsi="Times New Roman" w:cs="Times New Roman"/>
          <w:sz w:val="28"/>
          <w:szCs w:val="28"/>
        </w:rPr>
        <w:t xml:space="preserve">Старотитаровского </w:t>
      </w:r>
      <w:r w:rsidRPr="00CA4013">
        <w:rPr>
          <w:rFonts w:ascii="Times New Roman" w:hAnsi="Times New Roman" w:cs="Times New Roman"/>
          <w:sz w:val="28"/>
          <w:szCs w:val="28"/>
        </w:rPr>
        <w:t xml:space="preserve">сельского поселения </w:t>
      </w:r>
      <w:r w:rsidR="00BF2DD4" w:rsidRPr="00CA4013">
        <w:rPr>
          <w:rFonts w:ascii="Times New Roman" w:hAnsi="Times New Roman" w:cs="Times New Roman"/>
          <w:sz w:val="28"/>
          <w:szCs w:val="28"/>
        </w:rPr>
        <w:t xml:space="preserve">Темрюкского </w:t>
      </w:r>
      <w:r w:rsidRPr="00CA4013">
        <w:rPr>
          <w:rFonts w:ascii="Times New Roman" w:hAnsi="Times New Roman" w:cs="Times New Roman"/>
          <w:sz w:val="28"/>
          <w:szCs w:val="28"/>
        </w:rPr>
        <w:t>района</w:t>
      </w:r>
      <w:r w:rsidRPr="00CA4013">
        <w:rPr>
          <w:rFonts w:ascii="Times New Roman" w:hAnsi="Times New Roman" w:cs="Times New Roman"/>
          <w:b/>
          <w:i/>
          <w:sz w:val="28"/>
          <w:szCs w:val="28"/>
        </w:rPr>
        <w:t xml:space="preserve"> </w:t>
      </w:r>
      <w:r w:rsidRPr="00CA4013">
        <w:rPr>
          <w:rFonts w:ascii="Times New Roman" w:hAnsi="Times New Roman" w:cs="Times New Roman"/>
          <w:sz w:val="28"/>
          <w:szCs w:val="28"/>
        </w:rPr>
        <w:t>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w:t>
      </w:r>
      <w:r w:rsidRPr="00CA4013">
        <w:rPr>
          <w:rFonts w:ascii="Times New Roman" w:hAnsi="Times New Roman" w:cs="Times New Roman"/>
          <w:b/>
          <w:sz w:val="28"/>
          <w:szCs w:val="28"/>
        </w:rPr>
        <w:t xml:space="preserve"> </w:t>
      </w:r>
      <w:r w:rsidR="00BF2DD4" w:rsidRPr="00CA4013">
        <w:rPr>
          <w:rFonts w:ascii="Times New Roman" w:hAnsi="Times New Roman" w:cs="Times New Roman"/>
          <w:sz w:val="28"/>
          <w:szCs w:val="28"/>
        </w:rPr>
        <w:t xml:space="preserve">Старотитаровского </w:t>
      </w:r>
      <w:r w:rsidRPr="00CA4013">
        <w:rPr>
          <w:rFonts w:ascii="Times New Roman" w:hAnsi="Times New Roman" w:cs="Times New Roman"/>
          <w:sz w:val="28"/>
          <w:szCs w:val="28"/>
        </w:rPr>
        <w:t xml:space="preserve"> сельского поселения </w:t>
      </w:r>
      <w:r w:rsidR="00BF2DD4" w:rsidRPr="00CA4013">
        <w:rPr>
          <w:rFonts w:ascii="Times New Roman" w:hAnsi="Times New Roman" w:cs="Times New Roman"/>
          <w:sz w:val="28"/>
          <w:szCs w:val="28"/>
        </w:rPr>
        <w:t xml:space="preserve"> Темрюкского </w:t>
      </w:r>
      <w:r w:rsidRPr="00CA4013">
        <w:rPr>
          <w:rFonts w:ascii="Times New Roman" w:hAnsi="Times New Roman" w:cs="Times New Roman"/>
          <w:sz w:val="28"/>
          <w:szCs w:val="28"/>
        </w:rPr>
        <w:t xml:space="preserve"> района.</w:t>
      </w:r>
    </w:p>
    <w:p w:rsidR="00B7649F" w:rsidRPr="00CA4013" w:rsidRDefault="00B7649F" w:rsidP="00B7649F">
      <w:pPr>
        <w:widowControl w:val="0"/>
        <w:tabs>
          <w:tab w:val="left" w:pos="-1276"/>
          <w:tab w:val="center" w:pos="4677"/>
          <w:tab w:val="right" w:pos="935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Устав является основным нормативным правовым актом</w:t>
      </w:r>
      <w:r w:rsidRPr="00CA4013">
        <w:rPr>
          <w:rFonts w:ascii="Times New Roman" w:hAnsi="Times New Roman" w:cs="Times New Roman"/>
          <w:b/>
          <w:sz w:val="28"/>
          <w:szCs w:val="28"/>
        </w:rPr>
        <w:t xml:space="preserve"> </w:t>
      </w:r>
      <w:r w:rsidR="00BF2DD4" w:rsidRPr="00CA4013">
        <w:rPr>
          <w:rFonts w:ascii="Times New Roman" w:hAnsi="Times New Roman" w:cs="Times New Roman"/>
          <w:sz w:val="28"/>
          <w:szCs w:val="28"/>
        </w:rPr>
        <w:t xml:space="preserve">Старотитаровского </w:t>
      </w:r>
      <w:r w:rsidRPr="00CA4013">
        <w:rPr>
          <w:rFonts w:ascii="Times New Roman" w:hAnsi="Times New Roman" w:cs="Times New Roman"/>
          <w:sz w:val="28"/>
          <w:szCs w:val="28"/>
        </w:rPr>
        <w:t>сельского поселения</w:t>
      </w:r>
      <w:r w:rsidR="00BF2DD4" w:rsidRPr="00CA4013">
        <w:rPr>
          <w:rFonts w:ascii="Times New Roman" w:hAnsi="Times New Roman" w:cs="Times New Roman"/>
          <w:sz w:val="28"/>
          <w:szCs w:val="28"/>
        </w:rPr>
        <w:t xml:space="preserve"> Темрюкского</w:t>
      </w:r>
      <w:r w:rsidRPr="00CA4013">
        <w:rPr>
          <w:rFonts w:ascii="Times New Roman" w:hAnsi="Times New Roman" w:cs="Times New Roman"/>
          <w:sz w:val="28"/>
          <w:szCs w:val="28"/>
        </w:rPr>
        <w:t xml:space="preserve"> района, которому должны соответствовать все иные нормативные правовые акты органов и должностных лиц местного самоуправления </w:t>
      </w:r>
      <w:r w:rsidR="00BF2DD4" w:rsidRPr="00CA4013">
        <w:rPr>
          <w:rFonts w:ascii="Times New Roman" w:hAnsi="Times New Roman" w:cs="Times New Roman"/>
          <w:sz w:val="28"/>
          <w:szCs w:val="28"/>
        </w:rPr>
        <w:t>Старотитаровского</w:t>
      </w:r>
      <w:r w:rsidRPr="00CA4013">
        <w:rPr>
          <w:rFonts w:ascii="Times New Roman" w:hAnsi="Times New Roman" w:cs="Times New Roman"/>
          <w:sz w:val="28"/>
          <w:szCs w:val="28"/>
        </w:rPr>
        <w:t xml:space="preserve"> сельского поселения. </w:t>
      </w:r>
    </w:p>
    <w:p w:rsidR="00B7649F" w:rsidRPr="00CA4013" w:rsidRDefault="00B7649F" w:rsidP="00B7649F">
      <w:pPr>
        <w:pStyle w:val="8"/>
        <w:keepNext w:val="0"/>
        <w:widowControl w:val="0"/>
        <w:tabs>
          <w:tab w:val="clear" w:pos="1440"/>
          <w:tab w:val="left" w:pos="0"/>
        </w:tabs>
        <w:suppressAutoHyphens w:val="0"/>
        <w:spacing w:line="240" w:lineRule="auto"/>
        <w:ind w:left="0"/>
        <w:rPr>
          <w:szCs w:val="28"/>
        </w:rPr>
      </w:pPr>
      <w:r w:rsidRPr="00CA4013">
        <w:rPr>
          <w:szCs w:val="28"/>
        </w:rPr>
        <w:t>ГЛАВА 1. ОБЩИЕ ПОЛОЖЕНИЯ</w:t>
      </w:r>
    </w:p>
    <w:p w:rsidR="00B7649F" w:rsidRPr="00CA4013" w:rsidRDefault="00B7649F" w:rsidP="00B7649F">
      <w:pPr>
        <w:widowControl w:val="0"/>
        <w:tabs>
          <w:tab w:val="left" w:pos="-1276"/>
        </w:tabs>
        <w:spacing w:line="240" w:lineRule="auto"/>
        <w:ind w:firstLine="851"/>
        <w:rPr>
          <w:rFonts w:ascii="Times New Roman" w:hAnsi="Times New Roman" w:cs="Times New Roman"/>
          <w:sz w:val="28"/>
          <w:szCs w:val="28"/>
        </w:rPr>
      </w:pPr>
    </w:p>
    <w:p w:rsidR="00B7649F" w:rsidRPr="00CA4013" w:rsidRDefault="00B7649F" w:rsidP="00B7649F">
      <w:pPr>
        <w:pStyle w:val="5"/>
        <w:keepNext w:val="0"/>
        <w:widowControl w:val="0"/>
        <w:tabs>
          <w:tab w:val="clear" w:pos="1008"/>
          <w:tab w:val="left" w:pos="0"/>
        </w:tabs>
        <w:suppressAutoHyphens w:val="0"/>
        <w:spacing w:line="240" w:lineRule="auto"/>
        <w:ind w:left="0" w:firstLine="851"/>
        <w:rPr>
          <w:szCs w:val="28"/>
        </w:rPr>
      </w:pPr>
      <w:r w:rsidRPr="00CA4013">
        <w:rPr>
          <w:szCs w:val="28"/>
        </w:rPr>
        <w:t>Статья 1. Основные термины и понятия</w:t>
      </w:r>
    </w:p>
    <w:p w:rsidR="00B7649F" w:rsidRPr="00CA4013" w:rsidRDefault="00B7649F" w:rsidP="00FE2874">
      <w:pPr>
        <w:pStyle w:val="WW-3"/>
        <w:widowControl w:val="0"/>
        <w:suppressAutoHyphens w:val="0"/>
        <w:spacing w:line="240" w:lineRule="auto"/>
        <w:ind w:firstLine="851"/>
        <w:jc w:val="both"/>
        <w:rPr>
          <w:sz w:val="28"/>
          <w:szCs w:val="28"/>
        </w:rPr>
      </w:pPr>
      <w:r w:rsidRPr="00CA4013">
        <w:rPr>
          <w:sz w:val="28"/>
          <w:szCs w:val="28"/>
        </w:rPr>
        <w:t xml:space="preserve">Наименования «муниципальное образование </w:t>
      </w:r>
      <w:r w:rsidR="00BD04EA" w:rsidRPr="00CA4013">
        <w:rPr>
          <w:sz w:val="28"/>
          <w:szCs w:val="28"/>
        </w:rPr>
        <w:t>Старотитаровское</w:t>
      </w:r>
      <w:r w:rsidRPr="00CA4013">
        <w:rPr>
          <w:sz w:val="28"/>
          <w:szCs w:val="28"/>
        </w:rPr>
        <w:t xml:space="preserve"> сельское поселение в составе муниципального образования </w:t>
      </w:r>
      <w:r w:rsidR="00BD04EA" w:rsidRPr="00CA4013">
        <w:rPr>
          <w:sz w:val="28"/>
          <w:szCs w:val="28"/>
        </w:rPr>
        <w:t xml:space="preserve">Темрюкский </w:t>
      </w:r>
      <w:r w:rsidRPr="00CA4013">
        <w:rPr>
          <w:sz w:val="28"/>
          <w:szCs w:val="28"/>
        </w:rPr>
        <w:t>район» и «</w:t>
      </w:r>
      <w:r w:rsidR="00134D24" w:rsidRPr="00CA4013">
        <w:rPr>
          <w:sz w:val="28"/>
          <w:szCs w:val="28"/>
        </w:rPr>
        <w:t>Старотитаровское</w:t>
      </w:r>
      <w:r w:rsidRPr="00CA4013">
        <w:rPr>
          <w:sz w:val="28"/>
          <w:szCs w:val="28"/>
        </w:rPr>
        <w:t xml:space="preserve"> сельское поселение </w:t>
      </w:r>
      <w:r w:rsidR="00134D24" w:rsidRPr="00CA4013">
        <w:rPr>
          <w:sz w:val="28"/>
          <w:szCs w:val="28"/>
        </w:rPr>
        <w:t>Темрюкского</w:t>
      </w:r>
      <w:r w:rsidRPr="00CA4013">
        <w:rPr>
          <w:sz w:val="28"/>
          <w:szCs w:val="28"/>
        </w:rPr>
        <w:t xml:space="preserve"> района» равнозначны (далее по тексту – поселение).</w:t>
      </w:r>
    </w:p>
    <w:p w:rsidR="00B7649F" w:rsidRPr="00CA4013" w:rsidRDefault="00B7649F" w:rsidP="00B7649F">
      <w:pPr>
        <w:widowControl w:val="0"/>
        <w:tabs>
          <w:tab w:val="left" w:pos="-1276"/>
          <w:tab w:val="left" w:pos="-709"/>
          <w:tab w:val="left" w:pos="-42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Представительный орган муниципального образования - Совет </w:t>
      </w:r>
      <w:r w:rsidR="00CA4013" w:rsidRPr="00CA4013">
        <w:rPr>
          <w:rFonts w:ascii="Times New Roman" w:hAnsi="Times New Roman" w:cs="Times New Roman"/>
          <w:sz w:val="28"/>
          <w:szCs w:val="28"/>
        </w:rPr>
        <w:t>Старотитаровского</w:t>
      </w:r>
      <w:r w:rsidRPr="00CA4013">
        <w:rPr>
          <w:rFonts w:ascii="Times New Roman" w:hAnsi="Times New Roman" w:cs="Times New Roman"/>
          <w:b/>
          <w:i/>
          <w:sz w:val="28"/>
          <w:szCs w:val="28"/>
        </w:rPr>
        <w:t xml:space="preserve"> </w:t>
      </w:r>
      <w:r w:rsidRPr="00CA4013">
        <w:rPr>
          <w:rFonts w:ascii="Times New Roman" w:hAnsi="Times New Roman" w:cs="Times New Roman"/>
          <w:sz w:val="28"/>
          <w:szCs w:val="28"/>
        </w:rPr>
        <w:t xml:space="preserve">сельского поселения </w:t>
      </w:r>
      <w:r w:rsidR="00CA4013">
        <w:rPr>
          <w:rFonts w:ascii="Times New Roman" w:hAnsi="Times New Roman" w:cs="Times New Roman"/>
          <w:sz w:val="28"/>
          <w:szCs w:val="28"/>
        </w:rPr>
        <w:t xml:space="preserve">Темрюкского </w:t>
      </w:r>
      <w:r w:rsidRPr="00CA4013">
        <w:rPr>
          <w:rFonts w:ascii="Times New Roman" w:hAnsi="Times New Roman" w:cs="Times New Roman"/>
          <w:sz w:val="28"/>
          <w:szCs w:val="28"/>
        </w:rPr>
        <w:t xml:space="preserve">района (далее по тексту – Совет). </w:t>
      </w:r>
    </w:p>
    <w:p w:rsidR="00B7649F" w:rsidRPr="00CA4013" w:rsidRDefault="00B7649F" w:rsidP="00B7649F">
      <w:pPr>
        <w:widowControl w:val="0"/>
        <w:tabs>
          <w:tab w:val="left" w:pos="-1276"/>
          <w:tab w:val="left" w:pos="-709"/>
          <w:tab w:val="left" w:pos="-42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Глава муниципального образования - глава </w:t>
      </w:r>
      <w:r w:rsidR="00CA4013">
        <w:rPr>
          <w:rFonts w:ascii="Times New Roman" w:hAnsi="Times New Roman" w:cs="Times New Roman"/>
          <w:sz w:val="28"/>
          <w:szCs w:val="28"/>
        </w:rPr>
        <w:t>Старотитаровского</w:t>
      </w:r>
      <w:r w:rsidRPr="00CA4013">
        <w:rPr>
          <w:rFonts w:ascii="Times New Roman" w:hAnsi="Times New Roman" w:cs="Times New Roman"/>
          <w:b/>
          <w:i/>
          <w:sz w:val="28"/>
          <w:szCs w:val="28"/>
        </w:rPr>
        <w:t xml:space="preserve"> </w:t>
      </w:r>
      <w:r w:rsidRPr="00CA4013">
        <w:rPr>
          <w:rFonts w:ascii="Times New Roman" w:hAnsi="Times New Roman" w:cs="Times New Roman"/>
          <w:sz w:val="28"/>
          <w:szCs w:val="28"/>
        </w:rPr>
        <w:t xml:space="preserve">сельского поселения </w:t>
      </w:r>
      <w:r w:rsidR="00CA4013">
        <w:rPr>
          <w:rFonts w:ascii="Times New Roman" w:hAnsi="Times New Roman" w:cs="Times New Roman"/>
          <w:sz w:val="28"/>
          <w:szCs w:val="28"/>
        </w:rPr>
        <w:t xml:space="preserve">Темрюкского </w:t>
      </w:r>
      <w:r w:rsidRPr="00CA4013">
        <w:rPr>
          <w:rFonts w:ascii="Times New Roman" w:hAnsi="Times New Roman" w:cs="Times New Roman"/>
          <w:sz w:val="28"/>
          <w:szCs w:val="28"/>
        </w:rPr>
        <w:t>района (далее по тексту - глава поселения).</w:t>
      </w:r>
    </w:p>
    <w:p w:rsidR="00B7649F" w:rsidRPr="00CA4013" w:rsidRDefault="00B7649F" w:rsidP="00B7649F">
      <w:pPr>
        <w:widowControl w:val="0"/>
        <w:tabs>
          <w:tab w:val="left" w:pos="-1276"/>
          <w:tab w:val="left" w:pos="-709"/>
          <w:tab w:val="left" w:pos="-42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Исполнительно-распорядительный орган муниципального образования - администрация </w:t>
      </w:r>
      <w:r w:rsidR="00ED398E">
        <w:rPr>
          <w:rFonts w:ascii="Times New Roman" w:hAnsi="Times New Roman" w:cs="Times New Roman"/>
          <w:sz w:val="28"/>
          <w:szCs w:val="28"/>
        </w:rPr>
        <w:t>Старотитаровского</w:t>
      </w:r>
      <w:r w:rsidRPr="00CA4013">
        <w:rPr>
          <w:rFonts w:ascii="Times New Roman" w:hAnsi="Times New Roman" w:cs="Times New Roman"/>
          <w:b/>
          <w:i/>
          <w:sz w:val="28"/>
          <w:szCs w:val="28"/>
        </w:rPr>
        <w:t xml:space="preserve"> </w:t>
      </w:r>
      <w:r w:rsidRPr="00CA4013">
        <w:rPr>
          <w:rFonts w:ascii="Times New Roman" w:hAnsi="Times New Roman" w:cs="Times New Roman"/>
          <w:sz w:val="28"/>
          <w:szCs w:val="28"/>
        </w:rPr>
        <w:t xml:space="preserve">сельского поселения </w:t>
      </w:r>
      <w:r w:rsidR="00ED398E">
        <w:rPr>
          <w:rFonts w:ascii="Times New Roman" w:hAnsi="Times New Roman" w:cs="Times New Roman"/>
          <w:sz w:val="28"/>
          <w:szCs w:val="28"/>
        </w:rPr>
        <w:t xml:space="preserve">Темрюкского </w:t>
      </w:r>
      <w:r w:rsidRPr="00CA4013">
        <w:rPr>
          <w:rFonts w:ascii="Times New Roman" w:hAnsi="Times New Roman" w:cs="Times New Roman"/>
          <w:sz w:val="28"/>
          <w:szCs w:val="28"/>
        </w:rPr>
        <w:t>района (далее по тексту - администрация).</w:t>
      </w:r>
    </w:p>
    <w:p w:rsidR="00B7649F" w:rsidRPr="00CA4013" w:rsidRDefault="00B7649F" w:rsidP="00B7649F">
      <w:pPr>
        <w:widowControl w:val="0"/>
        <w:tabs>
          <w:tab w:val="left" w:pos="-1276"/>
          <w:tab w:val="left" w:pos="-709"/>
          <w:tab w:val="left" w:pos="-42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B7649F" w:rsidRDefault="00B7649F" w:rsidP="00B7649F">
      <w:pPr>
        <w:pStyle w:val="2"/>
        <w:keepNext w:val="0"/>
        <w:widowControl w:val="0"/>
        <w:tabs>
          <w:tab w:val="left" w:pos="27232"/>
        </w:tabs>
        <w:suppressAutoHyphens w:val="0"/>
        <w:spacing w:before="0" w:after="0" w:line="240" w:lineRule="auto"/>
        <w:ind w:left="0" w:firstLine="851"/>
        <w:rPr>
          <w:rFonts w:ascii="Times New Roman" w:hAnsi="Times New Roman" w:cs="Times New Roman"/>
        </w:rPr>
      </w:pPr>
    </w:p>
    <w:p w:rsidR="001260B8" w:rsidRPr="001260B8" w:rsidRDefault="001260B8" w:rsidP="001260B8">
      <w:pPr>
        <w:pStyle w:val="a0"/>
      </w:pPr>
    </w:p>
    <w:p w:rsidR="00B7649F" w:rsidRPr="00CA4013" w:rsidRDefault="00B7649F" w:rsidP="00B7649F">
      <w:pPr>
        <w:pStyle w:val="2"/>
        <w:keepNext w:val="0"/>
        <w:widowControl w:val="0"/>
        <w:tabs>
          <w:tab w:val="clear" w:pos="576"/>
          <w:tab w:val="left" w:pos="24826"/>
        </w:tabs>
        <w:suppressAutoHyphens w:val="0"/>
        <w:spacing w:before="0" w:after="0" w:line="240" w:lineRule="auto"/>
        <w:ind w:left="0" w:firstLine="851"/>
        <w:rPr>
          <w:rFonts w:ascii="Times New Roman" w:hAnsi="Times New Roman" w:cs="Times New Roman"/>
          <w:i w:val="0"/>
        </w:rPr>
      </w:pPr>
      <w:r w:rsidRPr="00CA4013">
        <w:rPr>
          <w:rFonts w:ascii="Times New Roman" w:hAnsi="Times New Roman" w:cs="Times New Roman"/>
          <w:i w:val="0"/>
        </w:rPr>
        <w:t>Статья 2. Статус поселения</w:t>
      </w:r>
    </w:p>
    <w:p w:rsidR="00B7649F" w:rsidRPr="00CA4013" w:rsidRDefault="00B7649F" w:rsidP="00B7649F">
      <w:pPr>
        <w:pStyle w:val="ac"/>
        <w:keepNext w:val="0"/>
        <w:widowControl w:val="0"/>
        <w:tabs>
          <w:tab w:val="left" w:pos="-993"/>
          <w:tab w:val="left" w:pos="563"/>
        </w:tabs>
        <w:suppressAutoHyphens w:val="0"/>
        <w:spacing w:before="0" w:after="0" w:line="240" w:lineRule="auto"/>
        <w:ind w:left="0" w:firstLine="851"/>
        <w:jc w:val="both"/>
        <w:rPr>
          <w:b w:val="0"/>
        </w:rPr>
      </w:pPr>
      <w:r w:rsidRPr="00CA4013">
        <w:rPr>
          <w:b w:val="0"/>
        </w:rPr>
        <w:t xml:space="preserve"> </w:t>
      </w:r>
      <w:r w:rsidR="00E439C1">
        <w:rPr>
          <w:b w:val="0"/>
        </w:rPr>
        <w:t>Старотитаровское</w:t>
      </w:r>
      <w:r w:rsidRPr="00CA4013">
        <w:rPr>
          <w:b w:val="0"/>
        </w:rPr>
        <w:t xml:space="preserve"> сельское поселение наделено Законом Краснодарского края от </w:t>
      </w:r>
      <w:r w:rsidR="00BC4755">
        <w:rPr>
          <w:b w:val="0"/>
        </w:rPr>
        <w:t xml:space="preserve">1 апреля </w:t>
      </w:r>
      <w:r w:rsidRPr="00CA4013">
        <w:rPr>
          <w:b w:val="0"/>
        </w:rPr>
        <w:t>2004</w:t>
      </w:r>
      <w:r w:rsidR="00BC4755">
        <w:rPr>
          <w:b w:val="0"/>
        </w:rPr>
        <w:t xml:space="preserve"> года </w:t>
      </w:r>
      <w:r w:rsidRPr="00CA4013">
        <w:rPr>
          <w:b w:val="0"/>
        </w:rPr>
        <w:t xml:space="preserve"> № </w:t>
      </w:r>
      <w:r w:rsidR="00BC4755">
        <w:rPr>
          <w:b w:val="0"/>
        </w:rPr>
        <w:t>658</w:t>
      </w:r>
      <w:r w:rsidRPr="00CA4013">
        <w:rPr>
          <w:b w:val="0"/>
        </w:rPr>
        <w:t xml:space="preserve">- КЗ «Об установлении границ муниципального образования </w:t>
      </w:r>
      <w:r w:rsidR="00BC4755">
        <w:rPr>
          <w:b w:val="0"/>
        </w:rPr>
        <w:t>Темрюкский район</w:t>
      </w:r>
      <w:r w:rsidRPr="00CA4013">
        <w:rPr>
          <w:b w:val="0"/>
        </w:rPr>
        <w:t xml:space="preserve">, наделении его статусом муниципального района, образовании в его составе муниципальных образований – </w:t>
      </w:r>
      <w:r w:rsidRPr="00BC4755">
        <w:rPr>
          <w:b w:val="0"/>
        </w:rPr>
        <w:t xml:space="preserve">городского </w:t>
      </w:r>
      <w:r w:rsidRPr="00CA4013">
        <w:rPr>
          <w:b w:val="0"/>
        </w:rPr>
        <w:t xml:space="preserve">и сельских поселений - и установлении их границ» статусом сельского поселения, </w:t>
      </w:r>
      <w:r w:rsidRPr="00BC4755">
        <w:rPr>
          <w:rFonts w:eastAsia="Times New Roman"/>
          <w:b w:val="0"/>
        </w:rPr>
        <w:t>входящего</w:t>
      </w:r>
      <w:r w:rsidRPr="00CA4013">
        <w:rPr>
          <w:rFonts w:eastAsia="Times New Roman"/>
        </w:rPr>
        <w:t xml:space="preserve"> </w:t>
      </w:r>
      <w:r w:rsidRPr="00CA4013">
        <w:rPr>
          <w:b w:val="0"/>
        </w:rPr>
        <w:t xml:space="preserve">в состав территории </w:t>
      </w:r>
      <w:r w:rsidR="00BC4755">
        <w:rPr>
          <w:b w:val="0"/>
        </w:rPr>
        <w:t>Темрюкского</w:t>
      </w:r>
      <w:r w:rsidRPr="00CA4013">
        <w:rPr>
          <w:b w:val="0"/>
        </w:rPr>
        <w:t xml:space="preserve"> района.</w:t>
      </w:r>
    </w:p>
    <w:p w:rsidR="001260B8" w:rsidRDefault="001260B8" w:rsidP="00B7649F">
      <w:pPr>
        <w:pStyle w:val="220"/>
        <w:widowControl w:val="0"/>
        <w:tabs>
          <w:tab w:val="left" w:pos="-1276"/>
          <w:tab w:val="left" w:pos="0"/>
        </w:tabs>
        <w:suppressAutoHyphens w:val="0"/>
        <w:spacing w:line="240" w:lineRule="auto"/>
        <w:ind w:firstLine="851"/>
        <w:rPr>
          <w:b/>
          <w:sz w:val="28"/>
          <w:szCs w:val="28"/>
        </w:rPr>
      </w:pPr>
    </w:p>
    <w:p w:rsidR="00B7649F" w:rsidRPr="00CA4013" w:rsidRDefault="00B7649F" w:rsidP="00B7649F">
      <w:pPr>
        <w:pStyle w:val="220"/>
        <w:widowControl w:val="0"/>
        <w:tabs>
          <w:tab w:val="left" w:pos="-1276"/>
          <w:tab w:val="left" w:pos="0"/>
        </w:tabs>
        <w:suppressAutoHyphens w:val="0"/>
        <w:spacing w:line="240" w:lineRule="auto"/>
        <w:ind w:firstLine="851"/>
        <w:rPr>
          <w:b/>
          <w:sz w:val="28"/>
          <w:szCs w:val="28"/>
        </w:rPr>
      </w:pPr>
      <w:r w:rsidRPr="00CA4013">
        <w:rPr>
          <w:b/>
          <w:sz w:val="28"/>
          <w:szCs w:val="28"/>
        </w:rPr>
        <w:t>Статья 3. Границы поселения</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Местное самоуправление в поселении осуществляется в границах поселения, установленных Законом Краснодарского края от </w:t>
      </w:r>
      <w:r w:rsidR="00A21E5B">
        <w:rPr>
          <w:rFonts w:ascii="Times New Roman" w:hAnsi="Times New Roman" w:cs="Times New Roman"/>
          <w:sz w:val="28"/>
          <w:szCs w:val="28"/>
        </w:rPr>
        <w:t xml:space="preserve">1 апреля </w:t>
      </w:r>
      <w:r w:rsidRPr="00CA4013">
        <w:rPr>
          <w:rFonts w:ascii="Times New Roman" w:hAnsi="Times New Roman" w:cs="Times New Roman"/>
          <w:sz w:val="28"/>
          <w:szCs w:val="28"/>
        </w:rPr>
        <w:t xml:space="preserve">2004 </w:t>
      </w:r>
      <w:r w:rsidR="00A21E5B">
        <w:rPr>
          <w:rFonts w:ascii="Times New Roman" w:hAnsi="Times New Roman" w:cs="Times New Roman"/>
          <w:sz w:val="28"/>
          <w:szCs w:val="28"/>
        </w:rPr>
        <w:t>года</w:t>
      </w:r>
      <w:r w:rsidRPr="00CA4013">
        <w:rPr>
          <w:rFonts w:ascii="Times New Roman" w:hAnsi="Times New Roman" w:cs="Times New Roman"/>
          <w:sz w:val="28"/>
          <w:szCs w:val="28"/>
        </w:rPr>
        <w:t xml:space="preserve"> № </w:t>
      </w:r>
      <w:r w:rsidR="00A21E5B">
        <w:rPr>
          <w:rFonts w:ascii="Times New Roman" w:hAnsi="Times New Roman" w:cs="Times New Roman"/>
          <w:sz w:val="28"/>
          <w:szCs w:val="28"/>
        </w:rPr>
        <w:t>685</w:t>
      </w:r>
      <w:r w:rsidRPr="00CA4013">
        <w:rPr>
          <w:rFonts w:ascii="Times New Roman" w:hAnsi="Times New Roman" w:cs="Times New Roman"/>
          <w:sz w:val="28"/>
          <w:szCs w:val="28"/>
        </w:rPr>
        <w:t xml:space="preserve">- КЗ «Об установлении границ муниципального образования </w:t>
      </w:r>
      <w:r w:rsidR="001B3E89">
        <w:rPr>
          <w:rFonts w:ascii="Times New Roman" w:hAnsi="Times New Roman" w:cs="Times New Roman"/>
          <w:sz w:val="28"/>
          <w:szCs w:val="28"/>
        </w:rPr>
        <w:t>Темрюкский</w:t>
      </w:r>
      <w:r w:rsidRPr="00CA4013">
        <w:rPr>
          <w:rFonts w:ascii="Times New Roman" w:hAnsi="Times New Roman" w:cs="Times New Roman"/>
          <w:sz w:val="28"/>
          <w:szCs w:val="28"/>
        </w:rPr>
        <w:t xml:space="preserve"> район, наделении его статусом муниципального района, образовании в его составе муниципальных образований – </w:t>
      </w:r>
      <w:r w:rsidRPr="001B3E89">
        <w:rPr>
          <w:rFonts w:ascii="Times New Roman" w:hAnsi="Times New Roman" w:cs="Times New Roman"/>
          <w:sz w:val="28"/>
          <w:szCs w:val="28"/>
        </w:rPr>
        <w:t>городского</w:t>
      </w:r>
      <w:r w:rsidRPr="00CA4013">
        <w:rPr>
          <w:rFonts w:ascii="Times New Roman" w:hAnsi="Times New Roman" w:cs="Times New Roman"/>
          <w:sz w:val="28"/>
          <w:szCs w:val="28"/>
        </w:rPr>
        <w:t xml:space="preserve"> и сельских поселений - и установлении их границ».</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Изменение границ не допускается без учета мнения населения поселения.</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Изменение границ поселения осуществляется законом Краснодарского края.</w:t>
      </w:r>
    </w:p>
    <w:p w:rsidR="00B7649F" w:rsidRPr="00CA4013" w:rsidRDefault="00B7649F" w:rsidP="00B7649F">
      <w:pPr>
        <w:pStyle w:val="6"/>
        <w:keepNext w:val="0"/>
        <w:widowControl w:val="0"/>
        <w:tabs>
          <w:tab w:val="clear" w:pos="1152"/>
          <w:tab w:val="left" w:pos="0"/>
        </w:tabs>
        <w:suppressAutoHyphens w:val="0"/>
        <w:spacing w:line="240" w:lineRule="auto"/>
        <w:ind w:left="0" w:firstLine="851"/>
        <w:rPr>
          <w:szCs w:val="28"/>
        </w:rPr>
      </w:pPr>
    </w:p>
    <w:p w:rsidR="00B7649F" w:rsidRPr="00CA4013" w:rsidRDefault="00B7649F" w:rsidP="00B7649F">
      <w:pPr>
        <w:pStyle w:val="6"/>
        <w:keepNext w:val="0"/>
        <w:widowControl w:val="0"/>
        <w:tabs>
          <w:tab w:val="clear" w:pos="1152"/>
          <w:tab w:val="left" w:pos="0"/>
        </w:tabs>
        <w:suppressAutoHyphens w:val="0"/>
        <w:spacing w:line="240" w:lineRule="auto"/>
        <w:ind w:left="0" w:firstLine="851"/>
        <w:rPr>
          <w:szCs w:val="28"/>
        </w:rPr>
      </w:pPr>
      <w:r w:rsidRPr="00CA4013">
        <w:rPr>
          <w:szCs w:val="28"/>
        </w:rPr>
        <w:t xml:space="preserve">Статья 4. Официальные символы поселения </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Утверждение, описание символов и порядок их официального использования устанавливаются нормативными правовыми актами Совета.</w:t>
      </w:r>
    </w:p>
    <w:p w:rsidR="00B7649F" w:rsidRPr="00CA4013" w:rsidRDefault="00B7649F" w:rsidP="00B7649F">
      <w:pPr>
        <w:pStyle w:val="af1"/>
        <w:widowControl w:val="0"/>
        <w:tabs>
          <w:tab w:val="left" w:pos="-1276"/>
        </w:tabs>
        <w:suppressAutoHyphens w:val="0"/>
        <w:spacing w:line="240" w:lineRule="auto"/>
        <w:ind w:firstLine="851"/>
        <w:jc w:val="both"/>
        <w:rPr>
          <w:b/>
          <w:sz w:val="28"/>
          <w:szCs w:val="28"/>
        </w:rPr>
      </w:pPr>
    </w:p>
    <w:p w:rsidR="00B7649F" w:rsidRPr="00CA4013" w:rsidRDefault="00B7649F" w:rsidP="00B7649F">
      <w:pPr>
        <w:pStyle w:val="af1"/>
        <w:widowControl w:val="0"/>
        <w:tabs>
          <w:tab w:val="left" w:pos="-1276"/>
        </w:tabs>
        <w:suppressAutoHyphens w:val="0"/>
        <w:spacing w:line="240" w:lineRule="auto"/>
        <w:ind w:firstLine="851"/>
        <w:jc w:val="both"/>
        <w:rPr>
          <w:b/>
          <w:sz w:val="28"/>
          <w:szCs w:val="28"/>
        </w:rPr>
      </w:pPr>
      <w:r w:rsidRPr="00CA4013">
        <w:rPr>
          <w:b/>
          <w:sz w:val="28"/>
          <w:szCs w:val="28"/>
        </w:rPr>
        <w:t>Статья 5. Местное самоуправление поселения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Pr="00CA4013">
        <w:rPr>
          <w:b/>
          <w:sz w:val="28"/>
          <w:szCs w:val="28"/>
        </w:rPr>
        <w:t xml:space="preserve"> </w:t>
      </w:r>
      <w:r w:rsidRPr="00CA4013">
        <w:rPr>
          <w:sz w:val="28"/>
          <w:szCs w:val="28"/>
        </w:rPr>
        <w:t xml:space="preserve">Краснодарского края, самостоятельное и под свою ответственность решение населением непосредственно и </w:t>
      </w:r>
      <w:r w:rsidRPr="00841F95">
        <w:rPr>
          <w:rFonts w:eastAsia="Times New Roman"/>
          <w:kern w:val="0"/>
          <w:sz w:val="28"/>
          <w:szCs w:val="28"/>
          <w:lang w:eastAsia="ru-RU"/>
        </w:rPr>
        <w:t>(или)</w:t>
      </w:r>
      <w:r w:rsidRPr="00CA4013">
        <w:rPr>
          <w:rFonts w:eastAsia="Times New Roman"/>
          <w:kern w:val="0"/>
          <w:sz w:val="28"/>
          <w:szCs w:val="28"/>
          <w:lang w:eastAsia="ru-RU"/>
        </w:rPr>
        <w:t xml:space="preserve"> </w:t>
      </w:r>
      <w:r w:rsidRPr="00CA4013">
        <w:rPr>
          <w:sz w:val="28"/>
          <w:szCs w:val="28"/>
        </w:rPr>
        <w:t xml:space="preserve">через органы местного самоуправления вопросов местного значения исходя из интересов населения с учетом исторических и </w:t>
      </w:r>
      <w:r w:rsidRPr="00CA4013">
        <w:rPr>
          <w:sz w:val="28"/>
          <w:szCs w:val="28"/>
        </w:rPr>
        <w:lastRenderedPageBreak/>
        <w:t>иных местных традиций.</w:t>
      </w:r>
    </w:p>
    <w:p w:rsidR="00B7649F" w:rsidRPr="00CA4013" w:rsidRDefault="00B7649F" w:rsidP="00B7649F">
      <w:pPr>
        <w:pStyle w:val="af1"/>
        <w:widowControl w:val="0"/>
        <w:tabs>
          <w:tab w:val="left" w:pos="-1276"/>
        </w:tabs>
        <w:suppressAutoHyphens w:val="0"/>
        <w:spacing w:line="240" w:lineRule="auto"/>
        <w:ind w:firstLine="851"/>
        <w:rPr>
          <w:b/>
          <w:sz w:val="28"/>
          <w:szCs w:val="28"/>
        </w:rPr>
      </w:pPr>
    </w:p>
    <w:p w:rsidR="00B7649F" w:rsidRPr="00CA4013" w:rsidRDefault="00B7649F" w:rsidP="00B7649F">
      <w:pPr>
        <w:pStyle w:val="af1"/>
        <w:widowControl w:val="0"/>
        <w:tabs>
          <w:tab w:val="left" w:pos="-1276"/>
        </w:tabs>
        <w:suppressAutoHyphens w:val="0"/>
        <w:spacing w:line="240" w:lineRule="auto"/>
        <w:ind w:firstLine="851"/>
        <w:rPr>
          <w:b/>
          <w:sz w:val="28"/>
          <w:szCs w:val="28"/>
        </w:rPr>
      </w:pPr>
      <w:r w:rsidRPr="00CA4013">
        <w:rPr>
          <w:b/>
          <w:sz w:val="28"/>
          <w:szCs w:val="28"/>
        </w:rPr>
        <w:t>Статья 6. Правовая основа местного самоуправления поселения</w:t>
      </w: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 131-ФЗ</w:t>
      </w:r>
      <w:r w:rsidRPr="00CA4013">
        <w:rPr>
          <w:rFonts w:ascii="Times New Roman" w:hAnsi="Times New Roman" w:cs="Times New Roman"/>
          <w:b/>
          <w:i/>
          <w:sz w:val="28"/>
          <w:szCs w:val="28"/>
        </w:rPr>
        <w:t xml:space="preserve"> </w:t>
      </w:r>
      <w:r w:rsidRPr="00CA4013">
        <w:rPr>
          <w:rFonts w:ascii="Times New Roman" w:hAnsi="Times New Roman" w:cs="Times New Roman"/>
          <w:sz w:val="28"/>
          <w:szCs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w:t>
      </w:r>
      <w:r w:rsidRPr="00841F95">
        <w:rPr>
          <w:rFonts w:ascii="Times New Roman" w:eastAsia="Times New Roman" w:hAnsi="Times New Roman" w:cs="Times New Roman"/>
          <w:bCs/>
          <w:iCs/>
          <w:sz w:val="28"/>
          <w:szCs w:val="28"/>
        </w:rPr>
        <w:t>и сходах граждан</w:t>
      </w:r>
      <w:r w:rsidRPr="00CA4013">
        <w:rPr>
          <w:rFonts w:ascii="Times New Roman" w:hAnsi="Times New Roman" w:cs="Times New Roman"/>
          <w:sz w:val="28"/>
          <w:szCs w:val="28"/>
        </w:rPr>
        <w:t>, иные муниципальные правовые акты.</w:t>
      </w: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Статья 7. Права граждан на осуществление местного самоуправления</w:t>
      </w:r>
    </w:p>
    <w:p w:rsidR="00B7649F" w:rsidRPr="00CA4013" w:rsidRDefault="00B7649F" w:rsidP="00B7649F">
      <w:pPr>
        <w:widowControl w:val="0"/>
        <w:numPr>
          <w:ilvl w:val="0"/>
          <w:numId w:val="4"/>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B7649F" w:rsidRPr="00CA4013" w:rsidRDefault="00B7649F" w:rsidP="00B7649F">
      <w:pPr>
        <w:widowControl w:val="0"/>
        <w:numPr>
          <w:ilvl w:val="0"/>
          <w:numId w:val="4"/>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B7649F" w:rsidRPr="00CA4013" w:rsidRDefault="00B7649F" w:rsidP="00B7649F">
      <w:pPr>
        <w:widowControl w:val="0"/>
        <w:numPr>
          <w:ilvl w:val="0"/>
          <w:numId w:val="4"/>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и федеральными законами.</w:t>
      </w:r>
    </w:p>
    <w:p w:rsidR="00B7649F" w:rsidRPr="00CA4013" w:rsidRDefault="00B7649F" w:rsidP="00B7649F">
      <w:pPr>
        <w:widowControl w:val="0"/>
        <w:tabs>
          <w:tab w:val="left" w:pos="-1276"/>
        </w:tabs>
        <w:spacing w:line="240" w:lineRule="auto"/>
        <w:ind w:firstLine="851"/>
        <w:jc w:val="center"/>
        <w:rPr>
          <w:rFonts w:ascii="Times New Roman" w:hAnsi="Times New Roman" w:cs="Times New Roman"/>
          <w:caps/>
          <w:sz w:val="28"/>
          <w:szCs w:val="28"/>
        </w:rPr>
      </w:pPr>
    </w:p>
    <w:p w:rsidR="00B7649F" w:rsidRPr="00CA4013" w:rsidRDefault="00B7649F" w:rsidP="00B7649F">
      <w:pPr>
        <w:widowControl w:val="0"/>
        <w:tabs>
          <w:tab w:val="left" w:pos="-1276"/>
        </w:tabs>
        <w:spacing w:line="240" w:lineRule="auto"/>
        <w:jc w:val="center"/>
        <w:rPr>
          <w:rFonts w:ascii="Times New Roman" w:hAnsi="Times New Roman" w:cs="Times New Roman"/>
          <w:b/>
          <w:caps/>
          <w:sz w:val="28"/>
          <w:szCs w:val="28"/>
        </w:rPr>
      </w:pPr>
      <w:r w:rsidRPr="00CA4013">
        <w:rPr>
          <w:rFonts w:ascii="Times New Roman" w:hAnsi="Times New Roman" w:cs="Times New Roman"/>
          <w:b/>
          <w:caps/>
          <w:sz w:val="28"/>
          <w:szCs w:val="28"/>
        </w:rPr>
        <w:t>ГЛАВА 2. ВОПРОСЫ местного ЗНАЧЕНИЯ поселения</w:t>
      </w:r>
    </w:p>
    <w:p w:rsidR="00B7649F" w:rsidRPr="00CA4013" w:rsidRDefault="00B7649F" w:rsidP="00B7649F">
      <w:pPr>
        <w:pStyle w:val="aaanao"/>
        <w:widowControl w:val="0"/>
        <w:tabs>
          <w:tab w:val="left" w:pos="-1276"/>
        </w:tabs>
        <w:suppressAutoHyphens w:val="0"/>
        <w:spacing w:line="240" w:lineRule="auto"/>
        <w:ind w:firstLine="851"/>
        <w:jc w:val="both"/>
        <w:rPr>
          <w:b/>
          <w:sz w:val="28"/>
          <w:szCs w:val="28"/>
        </w:rPr>
      </w:pPr>
    </w:p>
    <w:p w:rsidR="00B7649F" w:rsidRPr="00CA4013" w:rsidRDefault="00B7649F" w:rsidP="00B7649F">
      <w:pPr>
        <w:pStyle w:val="aaanao"/>
        <w:widowControl w:val="0"/>
        <w:tabs>
          <w:tab w:val="left" w:pos="-1276"/>
        </w:tabs>
        <w:suppressAutoHyphens w:val="0"/>
        <w:spacing w:line="240" w:lineRule="auto"/>
        <w:ind w:firstLine="851"/>
        <w:jc w:val="both"/>
        <w:rPr>
          <w:b/>
          <w:sz w:val="28"/>
          <w:szCs w:val="28"/>
        </w:rPr>
      </w:pPr>
      <w:r w:rsidRPr="00CA4013">
        <w:rPr>
          <w:b/>
          <w:sz w:val="28"/>
          <w:szCs w:val="28"/>
        </w:rPr>
        <w:t>Статья 8. Вопросы местного значения поселения</w:t>
      </w:r>
    </w:p>
    <w:p w:rsidR="00B7649F" w:rsidRPr="00CA4013" w:rsidRDefault="00B7649F" w:rsidP="00B7649F">
      <w:pPr>
        <w:pStyle w:val="220"/>
        <w:widowControl w:val="0"/>
        <w:tabs>
          <w:tab w:val="left" w:pos="-1276"/>
        </w:tabs>
        <w:suppressAutoHyphens w:val="0"/>
        <w:spacing w:line="240" w:lineRule="auto"/>
        <w:ind w:firstLine="851"/>
        <w:rPr>
          <w:sz w:val="28"/>
          <w:szCs w:val="28"/>
        </w:rPr>
      </w:pPr>
      <w:r w:rsidRPr="00CA4013">
        <w:rPr>
          <w:sz w:val="28"/>
          <w:szCs w:val="28"/>
        </w:rPr>
        <w:t>К вопросам местного значения поселения относятся:</w:t>
      </w:r>
    </w:p>
    <w:p w:rsidR="00B7649F" w:rsidRPr="00841F95"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841F95">
        <w:rPr>
          <w:rFonts w:ascii="Times New Roman" w:eastAsia="Times New Roman" w:hAnsi="Times New Roman" w:cs="Times New Roman"/>
          <w:sz w:val="28"/>
          <w:szCs w:val="28"/>
        </w:rPr>
        <w:t xml:space="preserve">1) составление и рассмотрение проекта бюджета поселения, утверждение и исполнение бюджета поселения, осуществление контроля за </w:t>
      </w:r>
      <w:r w:rsidRPr="00841F95">
        <w:rPr>
          <w:rFonts w:ascii="Times New Roman" w:eastAsia="Times New Roman" w:hAnsi="Times New Roman" w:cs="Times New Roman"/>
          <w:sz w:val="28"/>
          <w:szCs w:val="28"/>
        </w:rPr>
        <w:lastRenderedPageBreak/>
        <w:t>его исполнением, составление и утверждение отчета об исполнении бюджета поселения;</w:t>
      </w:r>
    </w:p>
    <w:p w:rsidR="00B7649F" w:rsidRPr="00CA4013" w:rsidRDefault="00B7649F" w:rsidP="00B7649F">
      <w:pPr>
        <w:widowControl w:val="0"/>
        <w:tabs>
          <w:tab w:val="left" w:pos="-1276"/>
          <w:tab w:val="left" w:pos="113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установление, изменение и отмена местных налогов и сборов поселения;</w:t>
      </w:r>
    </w:p>
    <w:p w:rsidR="00B7649F" w:rsidRPr="00CA4013" w:rsidRDefault="00B7649F" w:rsidP="00B7649F">
      <w:pPr>
        <w:widowControl w:val="0"/>
        <w:tabs>
          <w:tab w:val="left" w:pos="-1276"/>
          <w:tab w:val="left" w:pos="113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поселения;</w:t>
      </w:r>
    </w:p>
    <w:p w:rsidR="00B7649F" w:rsidRPr="00CA4013" w:rsidRDefault="00B7649F" w:rsidP="00B7649F">
      <w:pPr>
        <w:widowControl w:val="0"/>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7649F" w:rsidRPr="00CA4013" w:rsidRDefault="00B7649F" w:rsidP="00B7649F">
      <w:pPr>
        <w:widowControl w:val="0"/>
        <w:tabs>
          <w:tab w:val="left" w:pos="-1276"/>
          <w:tab w:val="left" w:pos="113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7649F" w:rsidRPr="00841F95" w:rsidRDefault="00B7649F" w:rsidP="00B7649F">
      <w:pPr>
        <w:widowControl w:val="0"/>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hAnsi="Times New Roman" w:cs="Times New Roman"/>
          <w:sz w:val="28"/>
          <w:szCs w:val="28"/>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841F95">
        <w:rPr>
          <w:rFonts w:ascii="Times New Roman" w:hAnsi="Times New Roman" w:cs="Times New Roman"/>
          <w:sz w:val="28"/>
          <w:szCs w:val="28"/>
        </w:rPr>
        <w:t xml:space="preserve">жилищным </w:t>
      </w:r>
      <w:hyperlink r:id="rId8" w:history="1">
        <w:r w:rsidRPr="00841F95">
          <w:rPr>
            <w:rStyle w:val="a4"/>
            <w:rFonts w:ascii="Times New Roman" w:eastAsia="Times New Roman" w:hAnsi="Times New Roman" w:cs="Times New Roman"/>
            <w:color w:val="auto"/>
            <w:sz w:val="28"/>
            <w:szCs w:val="28"/>
            <w:u w:val="none"/>
          </w:rPr>
          <w:t>законодательством</w:t>
        </w:r>
      </w:hyperlink>
      <w:r w:rsidRPr="00841F95">
        <w:rPr>
          <w:rFonts w:ascii="Times New Roman" w:hAnsi="Times New Roman" w:cs="Times New Roman"/>
          <w:sz w:val="28"/>
          <w:szCs w:val="28"/>
        </w:rPr>
        <w:t>;</w:t>
      </w:r>
    </w:p>
    <w:p w:rsidR="00B7649F" w:rsidRPr="00CA4013" w:rsidRDefault="00B7649F" w:rsidP="00B7649F">
      <w:pPr>
        <w:widowControl w:val="0"/>
        <w:shd w:val="clear" w:color="auto" w:fill="FFFFFF"/>
        <w:tabs>
          <w:tab w:val="left" w:pos="-1276"/>
        </w:tabs>
        <w:spacing w:line="240" w:lineRule="auto"/>
        <w:ind w:firstLine="851"/>
        <w:jc w:val="both"/>
        <w:rPr>
          <w:rFonts w:ascii="Times New Roman" w:eastAsia="Andale Sans UI" w:hAnsi="Times New Roman" w:cs="Times New Roman"/>
          <w:kern w:val="2"/>
          <w:sz w:val="28"/>
          <w:szCs w:val="28"/>
          <w:lang w:eastAsia="ar-SA"/>
        </w:rPr>
      </w:pPr>
      <w:r w:rsidRPr="00CA4013">
        <w:rPr>
          <w:rFonts w:ascii="Times New Roman" w:hAnsi="Times New Roman" w:cs="Times New Roman"/>
          <w:sz w:val="28"/>
          <w:szCs w:val="28"/>
        </w:rPr>
        <w:t>7) создание условий для предоставления транспортных услуг</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населению и организация транспортного обслуживания населения в границах поселения;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7649F" w:rsidRPr="00CA4013" w:rsidRDefault="00B7649F" w:rsidP="00B7649F">
      <w:pPr>
        <w:autoSpaceDE w:val="0"/>
        <w:autoSpaceDN w:val="0"/>
        <w:adjustRightInd w:val="0"/>
        <w:ind w:firstLine="851"/>
        <w:jc w:val="both"/>
        <w:rPr>
          <w:rFonts w:ascii="Times New Roman" w:eastAsia="Calibri" w:hAnsi="Times New Roman" w:cs="Times New Roman"/>
          <w:sz w:val="28"/>
          <w:szCs w:val="28"/>
        </w:rPr>
      </w:pPr>
      <w:r w:rsidRPr="00CA4013">
        <w:rPr>
          <w:rFonts w:ascii="Times New Roman" w:eastAsia="Calibri" w:hAnsi="Times New Roman" w:cs="Times New Roman"/>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7649F" w:rsidRPr="00CA4013" w:rsidRDefault="00B7649F" w:rsidP="00B7649F">
      <w:pPr>
        <w:widowControl w:val="0"/>
        <w:shd w:val="clear" w:color="auto" w:fill="FFFFFF"/>
        <w:tabs>
          <w:tab w:val="left" w:pos="-1276"/>
        </w:tabs>
        <w:spacing w:line="240" w:lineRule="auto"/>
        <w:ind w:firstLine="851"/>
        <w:jc w:val="both"/>
        <w:rPr>
          <w:rFonts w:ascii="Times New Roman" w:eastAsia="Andale Sans UI" w:hAnsi="Times New Roman" w:cs="Times New Roman"/>
          <w:kern w:val="2"/>
          <w:sz w:val="28"/>
          <w:szCs w:val="28"/>
        </w:rPr>
      </w:pPr>
      <w:r w:rsidRPr="00CA4013">
        <w:rPr>
          <w:rFonts w:ascii="Times New Roman" w:hAnsi="Times New Roman" w:cs="Times New Roman"/>
          <w:sz w:val="28"/>
          <w:szCs w:val="28"/>
        </w:rPr>
        <w:t>10) участие в предупреждении и ликвидации последствий чрезвычайных ситуаций в границах поселения;</w:t>
      </w:r>
    </w:p>
    <w:p w:rsidR="00B7649F" w:rsidRPr="00CA4013" w:rsidRDefault="00B7649F" w:rsidP="00B7649F">
      <w:pPr>
        <w:widowControl w:val="0"/>
        <w:tabs>
          <w:tab w:val="left" w:pos="-1276"/>
          <w:tab w:val="left" w:pos="113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lastRenderedPageBreak/>
        <w:t>11) обеспечение первичных мер пожарной безопасности</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в границах населенных пунктов поселения;</w:t>
      </w:r>
    </w:p>
    <w:p w:rsidR="00B7649F" w:rsidRPr="00CA4013" w:rsidRDefault="00B7649F" w:rsidP="00B7649F">
      <w:pPr>
        <w:widowControl w:val="0"/>
        <w:tabs>
          <w:tab w:val="left" w:pos="-1276"/>
          <w:tab w:val="left" w:pos="113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12) создание условий для обеспечения жителей поселения услугами связи, общественного питания, торговли и бытового обслуживания;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13) организация библиотечного обслуживания населения, комплектование</w:t>
      </w:r>
      <w:r w:rsidRPr="00CA4013">
        <w:rPr>
          <w:rFonts w:ascii="Times New Roman" w:hAnsi="Times New Roman"/>
          <w:color w:val="FF0000"/>
          <w:sz w:val="28"/>
          <w:szCs w:val="28"/>
        </w:rPr>
        <w:t xml:space="preserve"> </w:t>
      </w:r>
      <w:r w:rsidRPr="00CA4013">
        <w:rPr>
          <w:rFonts w:ascii="Times New Roman" w:hAnsi="Times New Roman"/>
          <w:sz w:val="28"/>
          <w:szCs w:val="28"/>
        </w:rPr>
        <w:t>и обеспечение сохранности библиотечных фондов библиотек поселения;</w:t>
      </w:r>
    </w:p>
    <w:p w:rsidR="00B7649F" w:rsidRPr="00866FA4" w:rsidRDefault="00B7649F" w:rsidP="00866FA4">
      <w:pPr>
        <w:pStyle w:val="afb"/>
        <w:ind w:firstLine="851"/>
        <w:jc w:val="both"/>
        <w:rPr>
          <w:rFonts w:ascii="Times New Roman" w:hAnsi="Times New Roman" w:cs="Times New Roman"/>
          <w:sz w:val="28"/>
          <w:szCs w:val="28"/>
        </w:rPr>
      </w:pPr>
      <w:r w:rsidRPr="00866FA4">
        <w:rPr>
          <w:rFonts w:ascii="Times New Roman" w:hAnsi="Times New Roman" w:cs="Times New Roman"/>
          <w:sz w:val="28"/>
          <w:szCs w:val="28"/>
        </w:rPr>
        <w:t>14) создание условий</w:t>
      </w:r>
      <w:r w:rsidRPr="00866FA4">
        <w:rPr>
          <w:rFonts w:ascii="Times New Roman" w:hAnsi="Times New Roman" w:cs="Times New Roman"/>
          <w:b/>
          <w:sz w:val="28"/>
          <w:szCs w:val="28"/>
        </w:rPr>
        <w:t xml:space="preserve"> </w:t>
      </w:r>
      <w:r w:rsidRPr="00866FA4">
        <w:rPr>
          <w:rFonts w:ascii="Times New Roman" w:hAnsi="Times New Roman" w:cs="Times New Roman"/>
          <w:sz w:val="28"/>
          <w:szCs w:val="28"/>
        </w:rPr>
        <w:t>для организации досуга</w:t>
      </w:r>
      <w:r w:rsidRPr="00866FA4">
        <w:rPr>
          <w:rFonts w:ascii="Times New Roman" w:hAnsi="Times New Roman" w:cs="Times New Roman"/>
          <w:b/>
          <w:sz w:val="28"/>
          <w:szCs w:val="28"/>
        </w:rPr>
        <w:t xml:space="preserve"> </w:t>
      </w:r>
      <w:r w:rsidRPr="00866FA4">
        <w:rPr>
          <w:rFonts w:ascii="Times New Roman" w:hAnsi="Times New Roman" w:cs="Times New Roman"/>
          <w:sz w:val="28"/>
          <w:szCs w:val="28"/>
        </w:rPr>
        <w:t>и обеспечения жителей поселения услугами организаций культуры;</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15)</w:t>
      </w:r>
      <w:r w:rsidRPr="00CA4013">
        <w:rPr>
          <w:rFonts w:ascii="Times New Roman" w:hAnsi="Times New Roman"/>
          <w:b/>
          <w:sz w:val="28"/>
          <w:szCs w:val="28"/>
        </w:rPr>
        <w:t xml:space="preserve"> </w:t>
      </w:r>
      <w:r w:rsidRPr="00CA4013">
        <w:rPr>
          <w:rFonts w:ascii="Times New Roman" w:hAnsi="Times New Roman"/>
          <w:sz w:val="28"/>
          <w:szCs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866FA4" w:rsidRPr="00866FA4" w:rsidRDefault="00866FA4" w:rsidP="00866FA4">
      <w:pPr>
        <w:pStyle w:val="afb"/>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B7649F" w:rsidRPr="00866FA4">
        <w:rPr>
          <w:rFonts w:ascii="Times New Roman" w:hAnsi="Times New Roman" w:cs="Times New Roman"/>
          <w:sz w:val="28"/>
          <w:szCs w:val="28"/>
        </w:rPr>
        <w:t xml:space="preserve">17) </w:t>
      </w:r>
      <w:r w:rsidRPr="00866FA4">
        <w:rPr>
          <w:rFonts w:ascii="Times New Roman" w:hAnsi="Times New Roman" w:cs="Times New Roman"/>
          <w:sz w:val="28"/>
          <w:szCs w:val="28"/>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B7649F" w:rsidRPr="00CA4013" w:rsidRDefault="00B7649F" w:rsidP="00866FA4">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18) создание условий для массового отдыха жителей поселения и организация обустройства мест массового отдыха населения</w:t>
      </w:r>
      <w:r w:rsidRPr="00CA4013">
        <w:rPr>
          <w:rFonts w:ascii="Times New Roman" w:hAnsi="Times New Roman"/>
          <w:bCs/>
          <w:sz w:val="28"/>
          <w:szCs w:val="28"/>
        </w:rPr>
        <w:t>, включая обеспечение свободного доступа граждан к водным объектам общего пользования и их береговым полосам</w:t>
      </w:r>
      <w:r w:rsidRPr="00CA4013">
        <w:rPr>
          <w:rFonts w:ascii="Times New Roman" w:hAnsi="Times New Roman"/>
          <w:sz w:val="28"/>
          <w:szCs w:val="28"/>
        </w:rPr>
        <w:t>;</w:t>
      </w:r>
    </w:p>
    <w:p w:rsidR="00B7649F" w:rsidRPr="00557442" w:rsidRDefault="00B7649F" w:rsidP="00557442">
      <w:pPr>
        <w:pStyle w:val="afb"/>
        <w:ind w:firstLine="851"/>
        <w:jc w:val="both"/>
        <w:rPr>
          <w:rFonts w:ascii="Times New Roman" w:hAnsi="Times New Roman" w:cs="Times New Roman"/>
          <w:sz w:val="28"/>
          <w:szCs w:val="28"/>
        </w:rPr>
      </w:pPr>
      <w:r w:rsidRPr="00557442">
        <w:rPr>
          <w:rFonts w:ascii="Times New Roman" w:hAnsi="Times New Roman" w:cs="Times New Roman"/>
          <w:sz w:val="28"/>
          <w:szCs w:val="28"/>
        </w:rPr>
        <w:t>19) формирование архивных фондов поселения;</w:t>
      </w:r>
    </w:p>
    <w:p w:rsidR="00B7649F" w:rsidRPr="00557442" w:rsidRDefault="00B7649F" w:rsidP="00557442">
      <w:pPr>
        <w:pStyle w:val="afb"/>
        <w:ind w:firstLine="851"/>
        <w:jc w:val="both"/>
        <w:rPr>
          <w:rFonts w:ascii="Times New Roman" w:hAnsi="Times New Roman" w:cs="Times New Roman"/>
          <w:sz w:val="28"/>
          <w:szCs w:val="28"/>
        </w:rPr>
      </w:pPr>
      <w:r w:rsidRPr="00557442">
        <w:rPr>
          <w:rFonts w:ascii="Times New Roman" w:hAnsi="Times New Roman" w:cs="Times New Roman"/>
          <w:sz w:val="28"/>
          <w:szCs w:val="28"/>
        </w:rPr>
        <w:t>20) организация сбора и вывоза бытовых отходов и мусора;</w:t>
      </w:r>
    </w:p>
    <w:p w:rsidR="00B7649F" w:rsidRPr="00CA4013" w:rsidRDefault="00B7649F" w:rsidP="00B7649F">
      <w:pPr>
        <w:pStyle w:val="ConsPlusNonformat"/>
        <w:widowControl w:val="0"/>
        <w:suppressAutoHyphens w:val="0"/>
        <w:spacing w:line="240" w:lineRule="auto"/>
        <w:ind w:firstLine="851"/>
        <w:jc w:val="both"/>
        <w:rPr>
          <w:sz w:val="28"/>
          <w:szCs w:val="28"/>
        </w:rPr>
      </w:pPr>
      <w:r w:rsidRPr="00CA4013">
        <w:rPr>
          <w:sz w:val="28"/>
          <w:szCs w:val="28"/>
        </w:rPr>
        <w:t>21)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B7649F" w:rsidRPr="00CA4013" w:rsidRDefault="00B7649F" w:rsidP="00B7649F">
      <w:pPr>
        <w:widowControl w:val="0"/>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22)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w:t>
      </w:r>
      <w:r w:rsidRPr="00CA4013">
        <w:rPr>
          <w:rFonts w:ascii="Times New Roman" w:hAnsi="Times New Roman" w:cs="Times New Roman"/>
          <w:sz w:val="28"/>
          <w:szCs w:val="28"/>
        </w:rPr>
        <w:lastRenderedPageBreak/>
        <w:t>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и изъятие</w:t>
      </w:r>
      <w:r w:rsidR="00841F95">
        <w:rPr>
          <w:rFonts w:ascii="Times New Roman" w:hAnsi="Times New Roman" w:cs="Times New Roman"/>
          <w:sz w:val="28"/>
          <w:szCs w:val="28"/>
        </w:rPr>
        <w:t xml:space="preserve"> </w:t>
      </w:r>
      <w:r w:rsidRPr="00CA4013">
        <w:rPr>
          <w:rFonts w:ascii="Times New Roman" w:hAnsi="Times New Roman" w:cs="Times New Roman"/>
          <w:sz w:val="28"/>
          <w:szCs w:val="28"/>
        </w:rPr>
        <w:t xml:space="preserve">земельных участков в границах поселения для муниципальных нужд, осуществление муниципального земельного контроля </w:t>
      </w:r>
      <w:r w:rsidRPr="00841F95">
        <w:rPr>
          <w:rFonts w:ascii="Times New Roman" w:hAnsi="Times New Roman" w:cs="Times New Roman"/>
          <w:sz w:val="28"/>
          <w:szCs w:val="28"/>
        </w:rPr>
        <w:t>в границах</w:t>
      </w:r>
      <w:r w:rsidRPr="00841F95">
        <w:rPr>
          <w:rFonts w:ascii="Times New Roman" w:hAnsi="Times New Roman" w:cs="Times New Roman"/>
          <w:b/>
          <w:sz w:val="28"/>
          <w:szCs w:val="28"/>
        </w:rPr>
        <w:t xml:space="preserve"> </w:t>
      </w:r>
      <w:r w:rsidRPr="00CA4013">
        <w:rPr>
          <w:rFonts w:ascii="Times New Roman" w:hAnsi="Times New Roman" w:cs="Times New Roman"/>
          <w:sz w:val="28"/>
          <w:szCs w:val="28"/>
        </w:rPr>
        <w:t>поселения,</w:t>
      </w:r>
      <w:r w:rsidRPr="00CA4013">
        <w:rPr>
          <w:rFonts w:ascii="Times New Roman" w:eastAsia="Times New Roman" w:hAnsi="Times New Roman" w:cs="Times New Roman"/>
          <w:sz w:val="28"/>
          <w:szCs w:val="28"/>
        </w:rPr>
        <w:t xml:space="preserve"> осуществление в случаях, предусмотренных Градостроительным </w:t>
      </w:r>
      <w:hyperlink r:id="rId9" w:history="1">
        <w:r w:rsidRPr="00841F95">
          <w:rPr>
            <w:rStyle w:val="a4"/>
            <w:rFonts w:ascii="Times New Roman" w:eastAsia="Times New Roman" w:hAnsi="Times New Roman" w:cs="Times New Roman"/>
            <w:color w:val="auto"/>
            <w:sz w:val="28"/>
            <w:szCs w:val="28"/>
            <w:u w:val="none"/>
          </w:rPr>
          <w:t>кодексом</w:t>
        </w:r>
      </w:hyperlink>
      <w:r w:rsidRPr="00CA4013">
        <w:rPr>
          <w:rFonts w:ascii="Times New Roman" w:eastAsia="Times New Roman" w:hAnsi="Times New Roman" w:cs="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CA4013">
        <w:rPr>
          <w:rFonts w:ascii="Times New Roman" w:hAnsi="Times New Roman" w:cs="Times New Roman"/>
          <w:sz w:val="28"/>
          <w:szCs w:val="28"/>
        </w:rPr>
        <w:t>;</w:t>
      </w:r>
    </w:p>
    <w:p w:rsidR="00B7649F" w:rsidRPr="00CA4013" w:rsidRDefault="00B7649F" w:rsidP="00B7649F">
      <w:pPr>
        <w:widowControl w:val="0"/>
        <w:tabs>
          <w:tab w:val="left" w:pos="-1276"/>
          <w:tab w:val="left" w:pos="113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23) организация ритуальных услуг и содержание мест захоронения;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24) организация и осуществление мероприятий по </w:t>
      </w:r>
      <w:r w:rsidRPr="00CA4013">
        <w:rPr>
          <w:rFonts w:ascii="Times New Roman" w:eastAsia="Calibri" w:hAnsi="Times New Roman"/>
          <w:bCs/>
          <w:kern w:val="0"/>
          <w:sz w:val="28"/>
          <w:szCs w:val="28"/>
          <w:lang w:eastAsia="en-US"/>
        </w:rPr>
        <w:t>территориальной обороне и</w:t>
      </w:r>
      <w:r w:rsidRPr="00CA4013">
        <w:rPr>
          <w:rFonts w:ascii="Times New Roman" w:hAnsi="Times New Roman"/>
          <w:sz w:val="28"/>
          <w:szCs w:val="28"/>
        </w:rPr>
        <w:t xml:space="preserve"> гражданской обороне, защите населения и территории поселения от чрезвычайных ситуаций природного и техногенного характера;</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26) осуществление мероприятий по обеспечению безопасности людей на водных объектах, охране их жизни и здоровья;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27) создание, развитие и обеспечение охраны лечебно-оздоровительных местностей и курортов местного значения на территории поселения</w:t>
      </w:r>
      <w:r w:rsidRPr="00CA4013">
        <w:rPr>
          <w:rFonts w:ascii="Times New Roman" w:hAnsi="Times New Roman"/>
          <w:bCs/>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sidRPr="00CA4013">
        <w:rPr>
          <w:rFonts w:ascii="Times New Roman" w:hAnsi="Times New Roman"/>
          <w:sz w:val="28"/>
          <w:szCs w:val="28"/>
        </w:rPr>
        <w:t>;</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29) организация и осуществление мероприятий по работе с детьми и молодежью в поселении;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31) осуществление муниципального лесного контроля;</w:t>
      </w:r>
    </w:p>
    <w:p w:rsidR="00B7649F" w:rsidRPr="00841F95"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841F95">
        <w:rPr>
          <w:rFonts w:ascii="Times New Roman" w:eastAsia="Times New Roman" w:hAnsi="Times New Roman" w:cs="Times New Roman"/>
          <w:sz w:val="28"/>
          <w:szCs w:val="28"/>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7649F" w:rsidRPr="00CA4013" w:rsidRDefault="00B7649F" w:rsidP="00B7649F">
      <w:pPr>
        <w:widowControl w:val="0"/>
        <w:tabs>
          <w:tab w:val="left" w:pos="0"/>
        </w:tabs>
        <w:spacing w:line="240" w:lineRule="auto"/>
        <w:ind w:firstLine="851"/>
        <w:jc w:val="both"/>
        <w:rPr>
          <w:rFonts w:ascii="Times New Roman" w:eastAsia="Arial" w:hAnsi="Times New Roman" w:cs="Times New Roman"/>
          <w:kern w:val="2"/>
          <w:sz w:val="28"/>
          <w:szCs w:val="28"/>
          <w:lang w:eastAsia="ar-SA"/>
        </w:rPr>
      </w:pPr>
      <w:r w:rsidRPr="00CA4013">
        <w:rPr>
          <w:rFonts w:ascii="Times New Roman" w:eastAsia="Arial" w:hAnsi="Times New Roman" w:cs="Times New Roman"/>
          <w:sz w:val="28"/>
          <w:szCs w:val="28"/>
        </w:rPr>
        <w:t>33)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34) обеспечение выполнения работ, необходимых для создания </w:t>
      </w:r>
      <w:r w:rsidRPr="00CA4013">
        <w:rPr>
          <w:rFonts w:ascii="Times New Roman" w:hAnsi="Times New Roman" w:cs="Times New Roman"/>
          <w:sz w:val="28"/>
          <w:szCs w:val="28"/>
        </w:rPr>
        <w:lastRenderedPageBreak/>
        <w:t>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7649F" w:rsidRPr="00CA4013" w:rsidRDefault="00B7649F" w:rsidP="00B7649F">
      <w:pPr>
        <w:widowControl w:val="0"/>
        <w:spacing w:line="240" w:lineRule="auto"/>
        <w:ind w:firstLine="851"/>
        <w:jc w:val="both"/>
        <w:rPr>
          <w:rFonts w:ascii="Times New Roman" w:hAnsi="Times New Roman" w:cs="Times New Roman"/>
          <w:bCs/>
          <w:sz w:val="28"/>
          <w:szCs w:val="28"/>
        </w:rPr>
      </w:pPr>
      <w:r w:rsidRPr="00CA4013">
        <w:rPr>
          <w:rFonts w:ascii="Times New Roman" w:hAnsi="Times New Roman" w:cs="Times New Roman"/>
          <w:bCs/>
          <w:sz w:val="28"/>
          <w:szCs w:val="28"/>
        </w:rPr>
        <w:t>35)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7649F" w:rsidRPr="00CA4013" w:rsidRDefault="00B7649F" w:rsidP="00B7649F">
      <w:pPr>
        <w:widowControl w:val="0"/>
        <w:spacing w:line="240" w:lineRule="auto"/>
        <w:ind w:firstLine="851"/>
        <w:jc w:val="both"/>
        <w:rPr>
          <w:rFonts w:ascii="Times New Roman" w:hAnsi="Times New Roman" w:cs="Times New Roman"/>
          <w:bCs/>
          <w:sz w:val="28"/>
          <w:szCs w:val="28"/>
        </w:rPr>
      </w:pPr>
      <w:r w:rsidRPr="00CA4013">
        <w:rPr>
          <w:rFonts w:ascii="Times New Roman" w:hAnsi="Times New Roman" w:cs="Times New Roman"/>
          <w:bCs/>
          <w:sz w:val="28"/>
          <w:szCs w:val="28"/>
        </w:rPr>
        <w:t>36)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37) осуществление мер по противодействию коррупции в границах поселения;</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t>38)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B7649F" w:rsidRPr="00D73D65" w:rsidRDefault="00D73D65"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D73D65">
        <w:rPr>
          <w:rFonts w:ascii="Times New Roman" w:eastAsia="Times New Roman" w:hAnsi="Times New Roman" w:cs="Times New Roman"/>
          <w:sz w:val="28"/>
          <w:szCs w:val="28"/>
        </w:rPr>
        <w:t>39</w:t>
      </w:r>
      <w:r w:rsidR="00B7649F" w:rsidRPr="00D73D65">
        <w:rPr>
          <w:rFonts w:ascii="Times New Roman" w:eastAsia="Times New Roman" w:hAnsi="Times New Roman" w:cs="Times New Roman"/>
          <w:sz w:val="28"/>
          <w:szCs w:val="28"/>
        </w:rPr>
        <w:t>) участие в организации деятельности по сбору (в том числе раздельному сбору) и транспортированию твердых коммунальных отходов.</w:t>
      </w:r>
    </w:p>
    <w:p w:rsidR="00B7649F" w:rsidRPr="00CA4013" w:rsidRDefault="00B7649F" w:rsidP="00B7649F">
      <w:pPr>
        <w:pStyle w:val="220"/>
        <w:widowControl w:val="0"/>
        <w:tabs>
          <w:tab w:val="left" w:pos="-1276"/>
          <w:tab w:val="left" w:pos="-142"/>
        </w:tabs>
        <w:suppressAutoHyphens w:val="0"/>
        <w:spacing w:line="240" w:lineRule="auto"/>
        <w:ind w:firstLine="851"/>
        <w:rPr>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9. Права органов местного самоуправления поселения на решение вопросов, не отнесенных к вопросам местного значения поселений</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Органы местного самоуправления поселения имеют право на: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создание музеев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совершение нотариальных действий, предусмотренных законодательством, в случае отсутствия в поселении нотариуса;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участие в осуществлении деятельности по опеке и попечительству;</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lastRenderedPageBreak/>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7) создание муниципальной пожарной охраны;</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sz w:val="28"/>
          <w:szCs w:val="28"/>
        </w:rPr>
        <w:t>8) создание условий для развития туризма</w:t>
      </w:r>
      <w:r w:rsidRPr="00CA4013">
        <w:rPr>
          <w:rFonts w:ascii="Times New Roman" w:hAnsi="Times New Roman" w:cs="Times New Roman"/>
          <w:b/>
          <w:sz w:val="28"/>
          <w:szCs w:val="28"/>
        </w:rPr>
        <w:t>;</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B7649F" w:rsidRPr="00CA4013" w:rsidRDefault="00B7649F" w:rsidP="00B7649F">
      <w:pPr>
        <w:widowControl w:val="0"/>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 181-ФЗ № 181-ФЗ «О социальной защите инвалидов в Российской Федерации»</w:t>
      </w:r>
      <w:r w:rsidRPr="00C70E78">
        <w:rPr>
          <w:rFonts w:ascii="Times New Roman" w:eastAsia="Times New Roman" w:hAnsi="Times New Roman" w:cs="Times New Roman"/>
          <w:sz w:val="28"/>
          <w:szCs w:val="28"/>
        </w:rPr>
        <w:t>;</w:t>
      </w:r>
    </w:p>
    <w:p w:rsidR="00B7649F" w:rsidRPr="00C70E78"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70E78">
        <w:rPr>
          <w:rFonts w:ascii="Times New Roman" w:eastAsia="Times New Roman" w:hAnsi="Times New Roman" w:cs="Times New Roman"/>
          <w:sz w:val="28"/>
          <w:szCs w:val="28"/>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B7649F" w:rsidRPr="00C70E78"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70E78">
        <w:rPr>
          <w:rFonts w:ascii="Times New Roman" w:eastAsia="Times New Roman" w:hAnsi="Times New Roman" w:cs="Times New Roman"/>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B7649F" w:rsidRPr="00C70E78"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70E78">
        <w:rPr>
          <w:rFonts w:ascii="Times New Roman" w:hAnsi="Times New Roman" w:cs="Times New Roman"/>
          <w:bCs/>
          <w:sz w:val="28"/>
          <w:szCs w:val="28"/>
        </w:rPr>
        <w:t>13) осуществление мероприятий по отлову и содержанию безнадзорных животных, обитающих на территории поселения.</w:t>
      </w:r>
    </w:p>
    <w:p w:rsidR="00B7649F" w:rsidRPr="00CA4013" w:rsidRDefault="00B7649F" w:rsidP="00B7649F">
      <w:pPr>
        <w:widowControl w:val="0"/>
        <w:spacing w:line="240" w:lineRule="auto"/>
        <w:ind w:firstLine="851"/>
        <w:jc w:val="both"/>
        <w:rPr>
          <w:rFonts w:ascii="Times New Roman" w:eastAsia="Andale Sans UI" w:hAnsi="Times New Roman" w:cs="Times New Roman"/>
          <w:kern w:val="2"/>
          <w:sz w:val="28"/>
          <w:szCs w:val="28"/>
          <w:lang w:eastAsia="ar-SA"/>
        </w:rPr>
      </w:pPr>
      <w:r w:rsidRPr="00CA4013">
        <w:rPr>
          <w:rFonts w:ascii="Times New Roman" w:hAnsi="Times New Roman" w:cs="Times New Roman"/>
          <w:sz w:val="28"/>
          <w:szCs w:val="28"/>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7649F" w:rsidRPr="00CA4013" w:rsidRDefault="00B7649F" w:rsidP="00B7649F">
      <w:pPr>
        <w:pStyle w:val="220"/>
        <w:widowControl w:val="0"/>
        <w:tabs>
          <w:tab w:val="left" w:pos="-1276"/>
          <w:tab w:val="left" w:pos="-142"/>
        </w:tabs>
        <w:suppressAutoHyphens w:val="0"/>
        <w:spacing w:line="240" w:lineRule="auto"/>
        <w:ind w:firstLine="851"/>
        <w:rPr>
          <w:sz w:val="28"/>
          <w:szCs w:val="28"/>
        </w:rPr>
      </w:pPr>
    </w:p>
    <w:p w:rsidR="00B7649F" w:rsidRPr="00CA4013" w:rsidRDefault="00B7649F" w:rsidP="00B7649F">
      <w:pPr>
        <w:pStyle w:val="220"/>
        <w:widowControl w:val="0"/>
        <w:tabs>
          <w:tab w:val="left" w:pos="142"/>
        </w:tabs>
        <w:suppressAutoHyphens w:val="0"/>
        <w:spacing w:line="240" w:lineRule="auto"/>
        <w:ind w:firstLine="851"/>
        <w:jc w:val="both"/>
        <w:rPr>
          <w:b/>
          <w:sz w:val="28"/>
          <w:szCs w:val="28"/>
        </w:rPr>
      </w:pPr>
      <w:r w:rsidRPr="00CA4013">
        <w:rPr>
          <w:b/>
          <w:sz w:val="28"/>
          <w:szCs w:val="28"/>
        </w:rPr>
        <w:t>Статья 10. Полномочия органов местного самоуправления по решению вопросов местного значения</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В целях решения вопросов местного значения органы местного самоуправления поселения обладают следующими полномочиями:</w:t>
      </w:r>
    </w:p>
    <w:p w:rsidR="00B7649F" w:rsidRPr="00CA4013" w:rsidRDefault="00B7649F" w:rsidP="00B7649F">
      <w:pPr>
        <w:widowControl w:val="0"/>
        <w:tabs>
          <w:tab w:val="left" w:pos="176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lastRenderedPageBreak/>
        <w:t>1) принятие устава поселения</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и внесение в него</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изменений и дополнений, издание муниципальных правовых актов;</w:t>
      </w:r>
    </w:p>
    <w:p w:rsidR="00B7649F" w:rsidRPr="00CA4013" w:rsidRDefault="00B7649F" w:rsidP="00B7649F">
      <w:pPr>
        <w:widowControl w:val="0"/>
        <w:tabs>
          <w:tab w:val="left" w:pos="176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установление официальных символов поселения;</w:t>
      </w:r>
    </w:p>
    <w:p w:rsidR="00B7649F" w:rsidRPr="00CA4013" w:rsidRDefault="00B7649F" w:rsidP="00B7649F">
      <w:pPr>
        <w:autoSpaceDE w:val="0"/>
        <w:autoSpaceDN w:val="0"/>
        <w:adjustRightInd w:val="0"/>
        <w:ind w:firstLine="851"/>
        <w:jc w:val="both"/>
        <w:rPr>
          <w:rFonts w:ascii="Times New Roman" w:eastAsia="Calibri" w:hAnsi="Times New Roman" w:cs="Times New Roman"/>
          <w:sz w:val="28"/>
          <w:szCs w:val="28"/>
        </w:rPr>
      </w:pPr>
      <w:r w:rsidRPr="00CA4013">
        <w:rPr>
          <w:rFonts w:ascii="Times New Roman" w:eastAsia="Times New Roman" w:hAnsi="Times New Roman" w:cs="Times New Roman"/>
          <w:sz w:val="28"/>
        </w:rPr>
        <w:t>3) создание муниципальных предприятий и учреждений</w:t>
      </w:r>
      <w:r w:rsidRPr="00CA4013">
        <w:rPr>
          <w:rStyle w:val="80"/>
        </w:rPr>
        <w:t xml:space="preserve">, </w:t>
      </w:r>
      <w:r w:rsidRPr="00C70E78">
        <w:rPr>
          <w:rStyle w:val="80"/>
          <w:b w:val="0"/>
        </w:rPr>
        <w:t>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w:t>
      </w:r>
      <w:r w:rsidRPr="00CA4013">
        <w:rPr>
          <w:rStyle w:val="80"/>
        </w:rPr>
        <w:t xml:space="preserve"> </w:t>
      </w:r>
      <w:r w:rsidRPr="00CA4013">
        <w:rPr>
          <w:rFonts w:ascii="Times New Roman" w:eastAsia="Calibri" w:hAnsi="Times New Roman" w:cs="Times New Roman"/>
          <w:sz w:val="28"/>
          <w:szCs w:val="28"/>
        </w:rPr>
        <w:t>осуществление закупок товаров, работ, услуг для обеспечения муниципальных нужд;</w:t>
      </w:r>
    </w:p>
    <w:p w:rsidR="00B7649F" w:rsidRPr="00CA4013" w:rsidRDefault="00B7649F" w:rsidP="00B7649F">
      <w:pPr>
        <w:widowControl w:val="0"/>
        <w:tabs>
          <w:tab w:val="left" w:pos="1760"/>
        </w:tabs>
        <w:spacing w:line="240" w:lineRule="auto"/>
        <w:ind w:firstLine="851"/>
        <w:jc w:val="both"/>
        <w:rPr>
          <w:rFonts w:ascii="Times New Roman" w:eastAsia="Andale Sans UI" w:hAnsi="Times New Roman" w:cs="Times New Roman"/>
          <w:kern w:val="2"/>
          <w:sz w:val="28"/>
          <w:szCs w:val="28"/>
        </w:rPr>
      </w:pPr>
      <w:r w:rsidRPr="00CA4013">
        <w:rPr>
          <w:rFonts w:ascii="Times New Roman" w:hAnsi="Times New Roman" w:cs="Times New Roman"/>
          <w:sz w:val="28"/>
          <w:szCs w:val="28"/>
        </w:rPr>
        <w:t xml:space="preserve">4) установление тарифов на услуги, предоставляемые муниципальными предприятиями и учреждениями, </w:t>
      </w:r>
      <w:r w:rsidRPr="00CA4013">
        <w:rPr>
          <w:rFonts w:ascii="Times New Roman" w:eastAsia="Times New Roman" w:hAnsi="Times New Roman" w:cs="Times New Roman"/>
          <w:sz w:val="28"/>
          <w:szCs w:val="28"/>
        </w:rPr>
        <w:t xml:space="preserve">и работы, выполняемые муниципальными предприятиями и учреждениями, </w:t>
      </w:r>
      <w:r w:rsidRPr="00CA4013">
        <w:rPr>
          <w:rFonts w:ascii="Times New Roman" w:hAnsi="Times New Roman" w:cs="Times New Roman"/>
          <w:sz w:val="28"/>
          <w:szCs w:val="28"/>
        </w:rPr>
        <w:t>если иное не предусмотрено федеральными законами;</w:t>
      </w:r>
    </w:p>
    <w:p w:rsidR="00B7649F" w:rsidRPr="00CA4013" w:rsidRDefault="00B7649F" w:rsidP="00B7649F">
      <w:pPr>
        <w:pStyle w:val="ConsPlusNormal"/>
        <w:numPr>
          <w:ilvl w:val="2"/>
          <w:numId w:val="6"/>
        </w:numPr>
        <w:tabs>
          <w:tab w:val="left" w:pos="176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полномочиями по организации теплоснабжения, предусмотренными Федеральным законом </w:t>
      </w:r>
      <w:r w:rsidRPr="00C70E78">
        <w:rPr>
          <w:rFonts w:ascii="Times New Roman" w:eastAsia="Calibri" w:hAnsi="Times New Roman"/>
          <w:kern w:val="0"/>
          <w:sz w:val="28"/>
          <w:szCs w:val="28"/>
        </w:rPr>
        <w:t>от 27.07.2010 № 190-ФЗ</w:t>
      </w:r>
      <w:r w:rsidRPr="00CA4013">
        <w:rPr>
          <w:rFonts w:ascii="Times New Roman" w:hAnsi="Times New Roman"/>
          <w:sz w:val="28"/>
          <w:szCs w:val="28"/>
        </w:rPr>
        <w:t xml:space="preserve"> «О теплоснабжении»;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поселения и органами местного самоуправления муниципального образования </w:t>
      </w:r>
      <w:r w:rsidR="00C70E78">
        <w:rPr>
          <w:rFonts w:ascii="Times New Roman" w:hAnsi="Times New Roman"/>
          <w:sz w:val="28"/>
          <w:szCs w:val="28"/>
        </w:rPr>
        <w:t>Темрюкский</w:t>
      </w:r>
      <w:r w:rsidRPr="00CA4013">
        <w:rPr>
          <w:rFonts w:ascii="Times New Roman" w:hAnsi="Times New Roman"/>
          <w:sz w:val="28"/>
          <w:szCs w:val="28"/>
        </w:rPr>
        <w:t xml:space="preserve"> район.</w:t>
      </w:r>
    </w:p>
    <w:p w:rsidR="00B7649F" w:rsidRPr="00CA4013" w:rsidRDefault="00B7649F" w:rsidP="00B7649F">
      <w:pPr>
        <w:widowControl w:val="0"/>
        <w:spacing w:line="240" w:lineRule="auto"/>
        <w:ind w:firstLine="851"/>
        <w:jc w:val="both"/>
        <w:rPr>
          <w:rStyle w:val="af9"/>
          <w:rFonts w:ascii="Times New Roman" w:hAnsi="Times New Roman" w:cs="Times New Roman"/>
          <w:i w:val="0"/>
        </w:rPr>
      </w:pPr>
      <w:r w:rsidRPr="00CA4013">
        <w:rPr>
          <w:rStyle w:val="af9"/>
          <w:rFonts w:ascii="Times New Roman" w:hAnsi="Times New Roman" w:cs="Times New Roman"/>
          <w:i w:val="0"/>
          <w:sz w:val="28"/>
          <w:szCs w:val="28"/>
        </w:rPr>
        <w:t xml:space="preserve">7) полномочиями в сфере водоснабжения и водоотведения, предусмотренными Федеральным законом </w:t>
      </w:r>
      <w:r w:rsidRPr="00C70E78">
        <w:rPr>
          <w:rFonts w:ascii="Times New Roman" w:eastAsia="Calibri" w:hAnsi="Times New Roman" w:cs="Times New Roman"/>
          <w:sz w:val="28"/>
          <w:szCs w:val="28"/>
        </w:rPr>
        <w:t>от 07.12.2011 № 416-ФЗ</w:t>
      </w:r>
      <w:r w:rsidRPr="00CA4013">
        <w:rPr>
          <w:rFonts w:ascii="Times New Roman" w:eastAsia="Calibri" w:hAnsi="Times New Roman" w:cs="Times New Roman"/>
          <w:sz w:val="28"/>
          <w:szCs w:val="28"/>
        </w:rPr>
        <w:t xml:space="preserve"> «</w:t>
      </w:r>
      <w:r w:rsidRPr="00CA4013">
        <w:rPr>
          <w:rStyle w:val="af9"/>
          <w:rFonts w:ascii="Times New Roman" w:hAnsi="Times New Roman" w:cs="Times New Roman"/>
          <w:i w:val="0"/>
          <w:sz w:val="28"/>
          <w:szCs w:val="28"/>
        </w:rPr>
        <w:t>О водоснабжении и водоотведении»;</w:t>
      </w:r>
    </w:p>
    <w:p w:rsidR="00B7649F" w:rsidRPr="00CA4013" w:rsidRDefault="00B7649F" w:rsidP="00B7649F">
      <w:pPr>
        <w:widowControl w:val="0"/>
        <w:tabs>
          <w:tab w:val="left" w:pos="1760"/>
        </w:tabs>
        <w:spacing w:line="240" w:lineRule="auto"/>
        <w:ind w:firstLine="851"/>
        <w:jc w:val="both"/>
        <w:rPr>
          <w:rStyle w:val="af9"/>
          <w:rFonts w:ascii="Times New Roman" w:hAnsi="Times New Roman" w:cs="Times New Roman"/>
          <w:i w:val="0"/>
          <w:sz w:val="28"/>
          <w:szCs w:val="28"/>
        </w:rPr>
      </w:pPr>
      <w:r w:rsidRPr="00CA4013">
        <w:rPr>
          <w:rStyle w:val="af9"/>
          <w:rFonts w:ascii="Times New Roman" w:hAnsi="Times New Roman" w:cs="Times New Roman"/>
          <w:i w:val="0"/>
          <w:sz w:val="28"/>
          <w:szCs w:val="28"/>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главы поселения, голосования по вопросам изменения границ поселения, преобразования поселения;</w:t>
      </w:r>
    </w:p>
    <w:p w:rsidR="00B7649F" w:rsidRPr="00CA4013" w:rsidRDefault="00B7649F" w:rsidP="00B7649F">
      <w:pPr>
        <w:widowControl w:val="0"/>
        <w:tabs>
          <w:tab w:val="left" w:pos="1760"/>
        </w:tabs>
        <w:spacing w:line="240" w:lineRule="auto"/>
        <w:ind w:firstLine="851"/>
        <w:jc w:val="both"/>
        <w:rPr>
          <w:rStyle w:val="af9"/>
          <w:rFonts w:ascii="Times New Roman" w:hAnsi="Times New Roman" w:cs="Times New Roman"/>
          <w:i w:val="0"/>
          <w:sz w:val="28"/>
          <w:szCs w:val="28"/>
        </w:rPr>
      </w:pPr>
      <w:r w:rsidRPr="00CA4013">
        <w:rPr>
          <w:rStyle w:val="af9"/>
          <w:rFonts w:ascii="Times New Roman" w:hAnsi="Times New Roman" w:cs="Times New Roman"/>
          <w:i w:val="0"/>
          <w:sz w:val="28"/>
          <w:szCs w:val="28"/>
        </w:rPr>
        <w:t xml:space="preserve">9)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w:t>
      </w:r>
      <w:r w:rsidRPr="00CA4013">
        <w:rPr>
          <w:rStyle w:val="af9"/>
          <w:rFonts w:ascii="Times New Roman" w:hAnsi="Times New Roman" w:cs="Times New Roman"/>
          <w:i w:val="0"/>
          <w:sz w:val="28"/>
          <w:szCs w:val="28"/>
        </w:rPr>
        <w:lastRenderedPageBreak/>
        <w:t>Правительством Российской Федерации;</w:t>
      </w:r>
    </w:p>
    <w:p w:rsidR="00B7649F" w:rsidRPr="00CA4013" w:rsidRDefault="00B7649F" w:rsidP="00B7649F">
      <w:pPr>
        <w:widowControl w:val="0"/>
        <w:spacing w:line="240" w:lineRule="auto"/>
        <w:ind w:firstLine="851"/>
        <w:jc w:val="both"/>
        <w:rPr>
          <w:rStyle w:val="af9"/>
          <w:rFonts w:ascii="Times New Roman" w:hAnsi="Times New Roman" w:cs="Times New Roman"/>
          <w:i w:val="0"/>
          <w:sz w:val="28"/>
          <w:szCs w:val="28"/>
        </w:rPr>
      </w:pPr>
      <w:r w:rsidRPr="00CA4013">
        <w:rPr>
          <w:rStyle w:val="af9"/>
          <w:rFonts w:ascii="Times New Roman" w:hAnsi="Times New Roman" w:cs="Times New Roman"/>
          <w:i w:val="0"/>
          <w:sz w:val="28"/>
          <w:szCs w:val="28"/>
        </w:rPr>
        <w:t xml:space="preserve">10) разработка и утверждение программ комплексного развития систем коммунальной инфраструктуры поселения, </w:t>
      </w:r>
      <w:r w:rsidRPr="00C70E78">
        <w:rPr>
          <w:rFonts w:ascii="Times New Roman" w:eastAsia="Calibri" w:hAnsi="Times New Roman" w:cs="Times New Roman"/>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Pr="00CA4013">
        <w:rPr>
          <w:rFonts w:ascii="Times New Roman" w:eastAsia="Calibri" w:hAnsi="Times New Roman" w:cs="Times New Roman"/>
          <w:sz w:val="28"/>
          <w:szCs w:val="28"/>
        </w:rPr>
        <w:t xml:space="preserve"> </w:t>
      </w:r>
      <w:r w:rsidRPr="00CA4013">
        <w:rPr>
          <w:rStyle w:val="af9"/>
          <w:rFonts w:ascii="Times New Roman" w:hAnsi="Times New Roman" w:cs="Times New Roman"/>
          <w:i w:val="0"/>
          <w:sz w:val="28"/>
          <w:szCs w:val="28"/>
        </w:rPr>
        <w:t>требования к которым устанавливаются Правительством Российской Федерации;</w:t>
      </w:r>
    </w:p>
    <w:p w:rsidR="00B7649F" w:rsidRPr="00CA4013" w:rsidRDefault="00B7649F" w:rsidP="00B7649F">
      <w:pPr>
        <w:widowControl w:val="0"/>
        <w:tabs>
          <w:tab w:val="left" w:pos="1760"/>
        </w:tabs>
        <w:spacing w:line="240" w:lineRule="auto"/>
        <w:ind w:firstLine="851"/>
        <w:jc w:val="both"/>
        <w:rPr>
          <w:rFonts w:ascii="Times New Roman" w:hAnsi="Times New Roman" w:cs="Times New Roman"/>
        </w:rPr>
      </w:pPr>
      <w:r w:rsidRPr="00CA4013">
        <w:rPr>
          <w:rFonts w:ascii="Times New Roman" w:hAnsi="Times New Roman" w:cs="Times New Roman"/>
          <w:sz w:val="28"/>
          <w:szCs w:val="28"/>
        </w:rPr>
        <w:t>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B7649F" w:rsidRPr="00CA4013" w:rsidRDefault="00B7649F" w:rsidP="00B7649F">
      <w:pPr>
        <w:widowControl w:val="0"/>
        <w:tabs>
          <w:tab w:val="left" w:pos="176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12) осуществление международных и внешнеэкономических связей в соответствии с федеральными законами;</w:t>
      </w:r>
    </w:p>
    <w:p w:rsidR="00B7649F" w:rsidRPr="00C70E78" w:rsidRDefault="00B7649F" w:rsidP="00B7649F">
      <w:pPr>
        <w:autoSpaceDE w:val="0"/>
        <w:autoSpaceDN w:val="0"/>
        <w:adjustRightInd w:val="0"/>
        <w:ind w:firstLine="851"/>
        <w:jc w:val="both"/>
        <w:rPr>
          <w:rFonts w:ascii="Times New Roman" w:eastAsia="Calibri" w:hAnsi="Times New Roman" w:cs="Times New Roman"/>
          <w:sz w:val="28"/>
          <w:szCs w:val="28"/>
        </w:rPr>
      </w:pPr>
      <w:r w:rsidRPr="00CA4013">
        <w:rPr>
          <w:rFonts w:ascii="Times New Roman" w:eastAsia="Calibri" w:hAnsi="Times New Roman" w:cs="Times New Roman"/>
          <w:sz w:val="28"/>
          <w:szCs w:val="28"/>
        </w:rPr>
        <w:t xml:space="preserve">13) организация профессионального образования и дополнительного профессионального образования </w:t>
      </w:r>
      <w:r w:rsidRPr="00CA4013">
        <w:rPr>
          <w:rFonts w:ascii="Times New Roman" w:hAnsi="Times New Roman" w:cs="Times New Roman"/>
          <w:sz w:val="28"/>
        </w:rPr>
        <w:t xml:space="preserve">главы поселения, депутатов Совета поселения, </w:t>
      </w:r>
      <w:r w:rsidRPr="00CA4013">
        <w:rPr>
          <w:rFonts w:ascii="Times New Roman" w:eastAsia="Calibri" w:hAnsi="Times New Roman" w:cs="Times New Roman"/>
          <w:sz w:val="28"/>
          <w:szCs w:val="28"/>
        </w:rPr>
        <w:t>муниципальных служащих и работников муниципальных учреждений</w:t>
      </w:r>
      <w:r w:rsidRPr="00C70E78">
        <w:rPr>
          <w:rFonts w:ascii="Times New Roman" w:hAnsi="Times New Roman" w:cs="Times New Roman"/>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Pr="00C70E78">
        <w:rPr>
          <w:rFonts w:ascii="Times New Roman" w:eastAsia="Calibri" w:hAnsi="Times New Roman" w:cs="Times New Roman"/>
          <w:sz w:val="28"/>
          <w:szCs w:val="28"/>
        </w:rPr>
        <w:t>;</w:t>
      </w:r>
    </w:p>
    <w:p w:rsidR="00B7649F" w:rsidRPr="00CA4013" w:rsidRDefault="00B7649F" w:rsidP="00B7649F">
      <w:pPr>
        <w:widowControl w:val="0"/>
        <w:spacing w:line="240" w:lineRule="auto"/>
        <w:ind w:firstLine="851"/>
        <w:jc w:val="both"/>
        <w:rPr>
          <w:rFonts w:ascii="Times New Roman" w:eastAsia="Andale Sans UI" w:hAnsi="Times New Roman" w:cs="Times New Roman"/>
          <w:kern w:val="2"/>
          <w:sz w:val="28"/>
          <w:szCs w:val="28"/>
        </w:rPr>
      </w:pPr>
      <w:r w:rsidRPr="00CA4013">
        <w:rPr>
          <w:rFonts w:ascii="Times New Roman" w:hAnsi="Times New Roman" w:cs="Times New Roman"/>
          <w:sz w:val="28"/>
          <w:szCs w:val="28"/>
        </w:rPr>
        <w:t>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B7649F" w:rsidRPr="00CA4013" w:rsidRDefault="00B7649F" w:rsidP="00B7649F">
      <w:pPr>
        <w:pStyle w:val="220"/>
        <w:widowControl w:val="0"/>
        <w:tabs>
          <w:tab w:val="left" w:pos="55"/>
        </w:tabs>
        <w:suppressAutoHyphens w:val="0"/>
        <w:spacing w:line="240" w:lineRule="auto"/>
        <w:ind w:firstLine="851"/>
        <w:jc w:val="both"/>
        <w:rPr>
          <w:sz w:val="28"/>
          <w:szCs w:val="28"/>
        </w:rPr>
      </w:pPr>
      <w:r w:rsidRPr="00CA4013">
        <w:rPr>
          <w:sz w:val="28"/>
          <w:szCs w:val="28"/>
        </w:rPr>
        <w:t>15) иными полномочиями в соответствии с Федеральным законом от 06.10.2003 № 131-ФЗ</w:t>
      </w:r>
      <w:r w:rsidRPr="00CA4013">
        <w:rPr>
          <w:i/>
          <w:sz w:val="28"/>
          <w:szCs w:val="28"/>
        </w:rPr>
        <w:t xml:space="preserve"> </w:t>
      </w:r>
      <w:r w:rsidRPr="00CA4013">
        <w:rPr>
          <w:sz w:val="28"/>
          <w:szCs w:val="28"/>
        </w:rPr>
        <w:t>«Об общих принципах организации местного самоуправления в Российской Федерации», настоящим уставом.</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2. Органы местного самоуправления поселения вправе принимать решение о привлечении </w:t>
      </w:r>
      <w:r w:rsidRPr="00C70E78">
        <w:rPr>
          <w:rFonts w:ascii="Times New Roman" w:hAnsi="Times New Roman" w:cs="Times New Roman"/>
          <w:sz w:val="28"/>
          <w:szCs w:val="28"/>
        </w:rPr>
        <w:t>граждан</w:t>
      </w:r>
      <w:r w:rsidRPr="00CA4013">
        <w:rPr>
          <w:rFonts w:ascii="Times New Roman" w:hAnsi="Times New Roman" w:cs="Times New Roman"/>
          <w:sz w:val="28"/>
          <w:szCs w:val="28"/>
        </w:rPr>
        <w:t xml:space="preserve">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статьи 8 настоящего устава. </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B7649F" w:rsidRPr="00CA4013" w:rsidRDefault="00B7649F" w:rsidP="00B7649F">
      <w:pPr>
        <w:pStyle w:val="220"/>
        <w:widowControl w:val="0"/>
        <w:tabs>
          <w:tab w:val="left" w:pos="-1276"/>
          <w:tab w:val="left" w:pos="-142"/>
        </w:tabs>
        <w:suppressAutoHyphens w:val="0"/>
        <w:spacing w:line="240" w:lineRule="auto"/>
        <w:ind w:firstLine="851"/>
        <w:jc w:val="both"/>
        <w:rPr>
          <w:sz w:val="28"/>
          <w:szCs w:val="28"/>
        </w:rPr>
      </w:pPr>
      <w:r w:rsidRPr="00CA4013">
        <w:rPr>
          <w:sz w:val="28"/>
          <w:szCs w:val="28"/>
        </w:rPr>
        <w:lastRenderedPageBreak/>
        <w:t>К выполнению социально значимых работ могут привлекаться совершеннолетние трудоспособные жители поселения в свободное от основной работы или учебы</w:t>
      </w:r>
      <w:r w:rsidRPr="00CA4013">
        <w:rPr>
          <w:b/>
          <w:sz w:val="28"/>
          <w:szCs w:val="28"/>
        </w:rPr>
        <w:t xml:space="preserve"> </w:t>
      </w:r>
      <w:r w:rsidRPr="00CA4013">
        <w:rPr>
          <w:sz w:val="28"/>
          <w:szCs w:val="28"/>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B7649F" w:rsidRPr="00CA4013" w:rsidRDefault="00B7649F" w:rsidP="00B7649F">
      <w:pPr>
        <w:pStyle w:val="220"/>
        <w:widowControl w:val="0"/>
        <w:tabs>
          <w:tab w:val="left" w:pos="-1276"/>
          <w:tab w:val="left" w:pos="-142"/>
        </w:tabs>
        <w:suppressAutoHyphens w:val="0"/>
        <w:spacing w:line="240" w:lineRule="auto"/>
        <w:ind w:firstLine="851"/>
        <w:jc w:val="both"/>
        <w:rPr>
          <w:sz w:val="28"/>
          <w:szCs w:val="28"/>
        </w:rPr>
      </w:pPr>
      <w:r w:rsidRPr="00CA4013">
        <w:rPr>
          <w:sz w:val="28"/>
          <w:szCs w:val="28"/>
        </w:rPr>
        <w:t>Организация и материально-техническое обеспечение проведения социально значимых работ осуществляется администрацией поселения.</w:t>
      </w: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11.</w:t>
      </w:r>
      <w:r w:rsidRPr="00CA4013">
        <w:rPr>
          <w:rFonts w:ascii="Times New Roman" w:hAnsi="Times New Roman"/>
          <w:sz w:val="28"/>
          <w:szCs w:val="28"/>
        </w:rPr>
        <w:t xml:space="preserve"> </w:t>
      </w:r>
      <w:r w:rsidRPr="00CA4013">
        <w:rPr>
          <w:rFonts w:ascii="Times New Roman" w:hAnsi="Times New Roman"/>
          <w:b/>
          <w:sz w:val="28"/>
          <w:szCs w:val="28"/>
        </w:rPr>
        <w:t>Осуществление органами местного самоуправления поселения отдельных государственных полномочий</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w:t>
      </w:r>
      <w:r w:rsidRPr="00C70E78">
        <w:rPr>
          <w:rFonts w:ascii="Times New Roman" w:hAnsi="Times New Roman"/>
          <w:sz w:val="28"/>
          <w:szCs w:val="28"/>
        </w:rPr>
        <w:t>отнесенным в соответствии</w:t>
      </w:r>
      <w:r w:rsidRPr="00C70E78">
        <w:rPr>
          <w:rFonts w:ascii="Times New Roman" w:hAnsi="Times New Roman"/>
          <w:b/>
          <w:sz w:val="28"/>
          <w:szCs w:val="28"/>
        </w:rPr>
        <w:t xml:space="preserve"> </w:t>
      </w:r>
      <w:r w:rsidRPr="00C70E78">
        <w:rPr>
          <w:rFonts w:ascii="Times New Roman" w:hAnsi="Times New Roman"/>
          <w:sz w:val="28"/>
          <w:szCs w:val="28"/>
        </w:rPr>
        <w:t xml:space="preserve">с </w:t>
      </w:r>
      <w:r w:rsidRPr="00CA4013">
        <w:rPr>
          <w:rFonts w:ascii="Times New Roman" w:hAnsi="Times New Roman"/>
          <w:sz w:val="28"/>
          <w:szCs w:val="28"/>
        </w:rPr>
        <w:t>Федеральным законом от 06.10.2003 № 131-ФЗ</w:t>
      </w:r>
      <w:r w:rsidRPr="00CA4013">
        <w:rPr>
          <w:rFonts w:ascii="Times New Roman" w:hAnsi="Times New Roman"/>
          <w:b/>
          <w:i/>
          <w:sz w:val="28"/>
          <w:szCs w:val="28"/>
        </w:rPr>
        <w:t xml:space="preserve"> </w:t>
      </w:r>
      <w:r w:rsidRPr="00CA4013">
        <w:rPr>
          <w:rFonts w:ascii="Times New Roman" w:hAnsi="Times New Roman"/>
          <w:sz w:val="28"/>
          <w:szCs w:val="28"/>
        </w:rPr>
        <w:t xml:space="preserve">«Об общих принципах организации местного самоуправления в Российской Федерации» к вопросам местного значения. </w:t>
      </w:r>
    </w:p>
    <w:p w:rsidR="00B7649F" w:rsidRPr="00CA4013" w:rsidRDefault="00B7649F" w:rsidP="00B7649F">
      <w:pPr>
        <w:pStyle w:val="19"/>
        <w:widowControl w:val="0"/>
        <w:suppressAutoHyphens w:val="0"/>
        <w:spacing w:line="240" w:lineRule="auto"/>
        <w:ind w:firstLine="851"/>
        <w:jc w:val="both"/>
        <w:rPr>
          <w:sz w:val="28"/>
          <w:szCs w:val="28"/>
        </w:rPr>
      </w:pPr>
      <w:r w:rsidRPr="00CA4013">
        <w:rPr>
          <w:sz w:val="28"/>
          <w:szCs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B7649F" w:rsidRPr="00C70E78" w:rsidRDefault="00B7649F" w:rsidP="00B7649F">
      <w:pPr>
        <w:pStyle w:val="19"/>
        <w:widowControl w:val="0"/>
        <w:suppressAutoHyphens w:val="0"/>
        <w:spacing w:line="240" w:lineRule="auto"/>
        <w:ind w:firstLine="851"/>
        <w:jc w:val="both"/>
        <w:rPr>
          <w:sz w:val="28"/>
          <w:szCs w:val="28"/>
        </w:rPr>
      </w:pPr>
      <w:r w:rsidRPr="00CA4013">
        <w:rPr>
          <w:sz w:val="28"/>
          <w:szCs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Pr="00C70E78">
        <w:rPr>
          <w:rFonts w:eastAsia="Times New Roman"/>
          <w:bCs/>
          <w:iCs/>
          <w:kern w:val="0"/>
          <w:sz w:val="28"/>
          <w:szCs w:val="28"/>
          <w:lang w:eastAsia="ru-RU"/>
        </w:rPr>
        <w:t>и финансовых средств</w:t>
      </w:r>
      <w:r w:rsidRPr="00C70E78">
        <w:rPr>
          <w:sz w:val="28"/>
          <w:szCs w:val="28"/>
        </w:rPr>
        <w:t xml:space="preserve">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w:t>
      </w:r>
      <w:r w:rsidRPr="00C70E78">
        <w:rPr>
          <w:rFonts w:eastAsia="Times New Roman"/>
          <w:bCs/>
          <w:iCs/>
          <w:kern w:val="0"/>
          <w:sz w:val="28"/>
          <w:szCs w:val="28"/>
          <w:lang w:eastAsia="ru-RU"/>
        </w:rPr>
        <w:t xml:space="preserve"> и финансовых средств</w:t>
      </w:r>
      <w:r w:rsidRPr="00C70E78">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7. Органы местного самоуправления поселения участвуют в осуществлении государственных полномочий, не переданных им в соответствии со статьей  19 Федерального закона от 06.10.2003 № 131-ФЗ </w:t>
      </w:r>
      <w:r w:rsidRPr="00CA4013">
        <w:rPr>
          <w:rFonts w:ascii="Times New Roman" w:hAnsi="Times New Roman"/>
          <w:sz w:val="28"/>
          <w:szCs w:val="28"/>
        </w:rPr>
        <w:lastRenderedPageBreak/>
        <w:t>«Об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B7649F" w:rsidRPr="00CA4013" w:rsidRDefault="00B7649F" w:rsidP="00B7649F">
      <w:pPr>
        <w:pStyle w:val="9"/>
        <w:keepNext w:val="0"/>
        <w:widowControl w:val="0"/>
        <w:tabs>
          <w:tab w:val="clear" w:pos="1584"/>
          <w:tab w:val="left" w:pos="27232"/>
        </w:tabs>
        <w:suppressAutoHyphens w:val="0"/>
        <w:spacing w:before="0" w:after="0" w:line="240" w:lineRule="auto"/>
        <w:jc w:val="left"/>
        <w:rPr>
          <w:caps/>
        </w:rPr>
      </w:pPr>
    </w:p>
    <w:p w:rsidR="00B7649F" w:rsidRPr="00CA4013" w:rsidRDefault="00B7649F" w:rsidP="00B7649F">
      <w:pPr>
        <w:pStyle w:val="9"/>
        <w:keepNext w:val="0"/>
        <w:widowControl w:val="0"/>
        <w:tabs>
          <w:tab w:val="clear" w:pos="1584"/>
          <w:tab w:val="left" w:pos="27232"/>
        </w:tabs>
        <w:suppressAutoHyphens w:val="0"/>
        <w:spacing w:before="0" w:after="0" w:line="240" w:lineRule="auto"/>
        <w:ind w:left="0" w:firstLine="0"/>
        <w:rPr>
          <w:caps/>
        </w:rPr>
      </w:pPr>
      <w:r w:rsidRPr="00CA4013">
        <w:rPr>
          <w:caps/>
        </w:rPr>
        <w:t>ГЛАВА 3.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b/>
          <w:sz w:val="28"/>
          <w:szCs w:val="28"/>
        </w:rPr>
      </w:pPr>
    </w:p>
    <w:p w:rsidR="00B7649F" w:rsidRPr="00CA4013" w:rsidRDefault="00B7649F" w:rsidP="00B7649F">
      <w:pPr>
        <w:widowControl w:val="0"/>
        <w:tabs>
          <w:tab w:val="left" w:pos="142"/>
        </w:tabs>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12. Местный референдум</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В целях решения непосредственно населением вопросов местного значения проводится местный референдум. </w:t>
      </w:r>
    </w:p>
    <w:p w:rsidR="00B7649F" w:rsidRPr="00CA4013" w:rsidRDefault="00B7649F" w:rsidP="00B7649F">
      <w:pPr>
        <w:pStyle w:val="ac"/>
        <w:keepNext w:val="0"/>
        <w:widowControl w:val="0"/>
        <w:tabs>
          <w:tab w:val="left" w:pos="425"/>
        </w:tabs>
        <w:suppressAutoHyphens w:val="0"/>
        <w:spacing w:before="0" w:after="0" w:line="240" w:lineRule="auto"/>
        <w:ind w:left="0" w:firstLine="851"/>
        <w:jc w:val="both"/>
        <w:rPr>
          <w:b w:val="0"/>
        </w:rPr>
      </w:pPr>
      <w:r w:rsidRPr="00CA4013">
        <w:rPr>
          <w:b w:val="0"/>
        </w:rPr>
        <w:t>2. Местный референдум проводится на всей территории поселения.</w:t>
      </w:r>
    </w:p>
    <w:p w:rsidR="00B7649F" w:rsidRPr="00CA4013" w:rsidRDefault="00B7649F" w:rsidP="00B7649F">
      <w:pPr>
        <w:widowControl w:val="0"/>
        <w:shd w:val="clear" w:color="auto" w:fill="FFFFFF"/>
        <w:tabs>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На местный референдум могут быть вынесены только вопросы местного значения.</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Решение о назначении и проведении местного референдума принимается Советом:</w:t>
      </w:r>
    </w:p>
    <w:p w:rsidR="00B7649F" w:rsidRPr="00CA4013" w:rsidRDefault="00B7649F" w:rsidP="00B7649F">
      <w:pPr>
        <w:widowControl w:val="0"/>
        <w:shd w:val="clear" w:color="auto" w:fill="FFFFFF"/>
        <w:tabs>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1) по инициативе, выдвинутой гражданами Российской Федерации, имеющими право на участие в местном референдуме;</w:t>
      </w:r>
    </w:p>
    <w:p w:rsidR="00B7649F" w:rsidRPr="00CA4013" w:rsidRDefault="00B7649F" w:rsidP="00B7649F">
      <w:pPr>
        <w:widowControl w:val="0"/>
        <w:shd w:val="clear" w:color="auto" w:fill="FFFFFF"/>
        <w:tabs>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b/>
          <w:color w:val="000000"/>
          <w:sz w:val="28"/>
          <w:szCs w:val="28"/>
        </w:rPr>
      </w:pPr>
      <w:r w:rsidRPr="00CA4013">
        <w:rPr>
          <w:rFonts w:ascii="Times New Roman" w:hAnsi="Times New Roman" w:cs="Times New Roman"/>
          <w:color w:val="000000"/>
          <w:sz w:val="28"/>
          <w:szCs w:val="28"/>
        </w:rPr>
        <w:t>3)</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по инициативе Совета и главы администрации, выдвинутой ими совместно.</w:t>
      </w:r>
      <w:r w:rsidRPr="00CA4013">
        <w:rPr>
          <w:rFonts w:ascii="Times New Roman" w:hAnsi="Times New Roman" w:cs="Times New Roman"/>
          <w:b/>
          <w:color w:val="000000"/>
          <w:sz w:val="28"/>
          <w:szCs w:val="28"/>
        </w:rPr>
        <w:t xml:space="preserve"> </w:t>
      </w:r>
    </w:p>
    <w:p w:rsidR="00B7649F" w:rsidRPr="00CA4013" w:rsidRDefault="00B7649F" w:rsidP="00B7649F">
      <w:pPr>
        <w:pStyle w:val="ac"/>
        <w:keepNext w:val="0"/>
        <w:widowControl w:val="0"/>
        <w:tabs>
          <w:tab w:val="left" w:pos="425"/>
        </w:tabs>
        <w:suppressAutoHyphens w:val="0"/>
        <w:spacing w:before="0" w:after="0" w:line="240" w:lineRule="auto"/>
        <w:ind w:left="0" w:firstLine="851"/>
        <w:jc w:val="both"/>
        <w:rPr>
          <w:b w:val="0"/>
          <w:color w:val="000000"/>
        </w:rPr>
      </w:pPr>
      <w:r w:rsidRPr="00CA4013">
        <w:rPr>
          <w:b w:val="0"/>
          <w:color w:val="000000"/>
        </w:rPr>
        <w:t xml:space="preserve">4. Инициатива проведения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B7649F" w:rsidRPr="00CA4013" w:rsidRDefault="00B7649F" w:rsidP="00B7649F">
      <w:pPr>
        <w:widowControl w:val="0"/>
        <w:shd w:val="clear" w:color="auto" w:fill="FFFFFF"/>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color w:val="000000"/>
          <w:sz w:val="28"/>
          <w:szCs w:val="28"/>
        </w:rPr>
        <w:lastRenderedPageBreak/>
        <w:t>6. Инициатива проведения референдума, выдвинутая совместно Советом и главой администрации, оформляется правовыми актами Совета</w:t>
      </w:r>
      <w:r w:rsidRPr="00CA4013">
        <w:rPr>
          <w:rFonts w:ascii="Times New Roman" w:hAnsi="Times New Roman" w:cs="Times New Roman"/>
          <w:sz w:val="28"/>
          <w:szCs w:val="28"/>
        </w:rPr>
        <w:t xml:space="preserve"> </w:t>
      </w:r>
      <w:r w:rsidRPr="00CA4013">
        <w:rPr>
          <w:rFonts w:ascii="Times New Roman" w:hAnsi="Times New Roman" w:cs="Times New Roman"/>
          <w:color w:val="000000"/>
          <w:sz w:val="28"/>
          <w:szCs w:val="28"/>
        </w:rPr>
        <w:t>и главы</w:t>
      </w:r>
      <w:r w:rsidRPr="00CA4013">
        <w:rPr>
          <w:rFonts w:ascii="Times New Roman" w:hAnsi="Times New Roman" w:cs="Times New Roman"/>
          <w:sz w:val="28"/>
          <w:szCs w:val="28"/>
        </w:rPr>
        <w:t xml:space="preserve"> администрации.</w:t>
      </w:r>
    </w:p>
    <w:p w:rsidR="00B7649F" w:rsidRPr="00CA4013" w:rsidRDefault="00B7649F" w:rsidP="00B7649F">
      <w:pPr>
        <w:widowControl w:val="0"/>
        <w:shd w:val="clear" w:color="auto" w:fill="FFFFFF"/>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B7649F" w:rsidRPr="00CA4013" w:rsidRDefault="00B7649F" w:rsidP="00B7649F">
      <w:pPr>
        <w:widowControl w:val="0"/>
        <w:shd w:val="clear" w:color="auto" w:fill="FFFFFF"/>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B7649F" w:rsidRPr="00CA4013" w:rsidRDefault="00B7649F" w:rsidP="00B7649F">
      <w:pPr>
        <w:widowControl w:val="0"/>
        <w:tabs>
          <w:tab w:val="left" w:pos="142"/>
          <w:tab w:val="left" w:pos="36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B7649F" w:rsidRPr="00CA4013" w:rsidRDefault="00B7649F" w:rsidP="00B7649F">
      <w:pPr>
        <w:widowControl w:val="0"/>
        <w:tabs>
          <w:tab w:val="left" w:pos="142"/>
          <w:tab w:val="left" w:pos="360"/>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CA4013">
        <w:rPr>
          <w:rFonts w:ascii="Times New Roman" w:hAnsi="Times New Roman" w:cs="Times New Roman"/>
          <w:sz w:val="28"/>
          <w:szCs w:val="28"/>
        </w:rPr>
        <w:t>территориальной избирательной комиссией, на которую возложены полномочия избирательной комиссии муниципального образования (далее – комиссия)</w:t>
      </w:r>
      <w:r w:rsidRPr="00CA4013">
        <w:rPr>
          <w:rFonts w:ascii="Times New Roman" w:hAnsi="Times New Roman" w:cs="Times New Roman"/>
          <w:color w:val="000000"/>
          <w:sz w:val="28"/>
          <w:szCs w:val="28"/>
        </w:rPr>
        <w:t>, а обеспечение проведения местного референдума осуществляется администрацией Краснодарского края или иным органом, на который судом возложено обеспечение проведения местного референдума.</w:t>
      </w:r>
    </w:p>
    <w:p w:rsidR="00B7649F" w:rsidRPr="00CA4013" w:rsidRDefault="00B7649F" w:rsidP="00B7649F">
      <w:pPr>
        <w:widowControl w:val="0"/>
        <w:shd w:val="clear" w:color="auto" w:fill="FFFFFF"/>
        <w:tabs>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sz w:val="28"/>
          <w:szCs w:val="28"/>
        </w:rPr>
        <w:t xml:space="preserve">9. </w:t>
      </w:r>
      <w:r w:rsidRPr="00CA4013">
        <w:rPr>
          <w:rFonts w:ascii="Times New Roman" w:hAnsi="Times New Roman" w:cs="Times New Roman"/>
          <w:color w:val="000000"/>
          <w:sz w:val="28"/>
          <w:szCs w:val="28"/>
        </w:rPr>
        <w:t>В местном референдуме имеют право участвовать граждане Российской Федерации, место жительства которых расположено в границах</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поселения. Граждане Российской Федерации участвуют в местном</w:t>
      </w:r>
      <w:r w:rsidRPr="00CA4013">
        <w:rPr>
          <w:rFonts w:ascii="Times New Roman" w:hAnsi="Times New Roman" w:cs="Times New Roman"/>
          <w:sz w:val="28"/>
          <w:szCs w:val="28"/>
        </w:rPr>
        <w:t xml:space="preserve"> </w:t>
      </w:r>
      <w:r w:rsidRPr="00CA4013">
        <w:rPr>
          <w:rFonts w:ascii="Times New Roman" w:hAnsi="Times New Roman" w:cs="Times New Roman"/>
          <w:color w:val="000000"/>
          <w:sz w:val="28"/>
          <w:szCs w:val="28"/>
        </w:rPr>
        <w:t>референдуме</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на основе всеобщего равного и прямого волеизъявления при тайном голосовании.</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10.</w:t>
      </w:r>
      <w:r w:rsidRPr="00CA4013">
        <w:rPr>
          <w:rFonts w:ascii="Times New Roman" w:hAnsi="Times New Roman" w:cs="Times New Roman"/>
          <w:sz w:val="28"/>
          <w:szCs w:val="28"/>
        </w:rPr>
        <w:t xml:space="preserve"> </w:t>
      </w:r>
      <w:r w:rsidRPr="00CA4013">
        <w:rPr>
          <w:rFonts w:ascii="Times New Roman" w:hAnsi="Times New Roman" w:cs="Times New Roman"/>
          <w:color w:val="000000"/>
          <w:sz w:val="28"/>
          <w:szCs w:val="28"/>
        </w:rPr>
        <w:t>Итоги голосования и принятое на местном референдуме решение подлежат официальному опубликованию (обнародованию).</w:t>
      </w:r>
    </w:p>
    <w:p w:rsidR="00B7649F" w:rsidRPr="00CA4013" w:rsidRDefault="00B7649F" w:rsidP="00B7649F">
      <w:pPr>
        <w:pStyle w:val="ac"/>
        <w:keepNext w:val="0"/>
        <w:widowControl w:val="0"/>
        <w:tabs>
          <w:tab w:val="left" w:pos="-851"/>
          <w:tab w:val="left" w:pos="425"/>
        </w:tabs>
        <w:suppressAutoHyphens w:val="0"/>
        <w:spacing w:before="0" w:after="0" w:line="240" w:lineRule="auto"/>
        <w:ind w:left="0" w:firstLine="851"/>
        <w:jc w:val="both"/>
        <w:rPr>
          <w:b w:val="0"/>
        </w:rPr>
      </w:pPr>
      <w:r w:rsidRPr="00CA4013">
        <w:rPr>
          <w:b w:val="0"/>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B7649F" w:rsidRPr="00CA4013" w:rsidRDefault="00B7649F" w:rsidP="00B7649F">
      <w:pPr>
        <w:pStyle w:val="ac"/>
        <w:keepNext w:val="0"/>
        <w:widowControl w:val="0"/>
        <w:tabs>
          <w:tab w:val="left" w:pos="425"/>
        </w:tabs>
        <w:suppressAutoHyphens w:val="0"/>
        <w:spacing w:before="0" w:after="0" w:line="240" w:lineRule="auto"/>
        <w:ind w:left="0" w:firstLine="851"/>
        <w:jc w:val="both"/>
        <w:rPr>
          <w:b w:val="0"/>
          <w:color w:val="000000"/>
        </w:rPr>
      </w:pPr>
      <w:r w:rsidRPr="00CA4013">
        <w:rPr>
          <w:b w:val="0"/>
        </w:rPr>
        <w:t xml:space="preserve">12. Гарантии права граждан на участие в местном референдуме, а также порядок подготовки и проведения местного референдума </w:t>
      </w:r>
      <w:r w:rsidRPr="00CA4013">
        <w:rPr>
          <w:b w:val="0"/>
        </w:rPr>
        <w:lastRenderedPageBreak/>
        <w:t xml:space="preserve">устанавливаются </w:t>
      </w:r>
      <w:r w:rsidRPr="00CA4013">
        <w:rPr>
          <w:b w:val="0"/>
          <w:color w:val="000000"/>
        </w:rPr>
        <w:t>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p>
    <w:p w:rsidR="00B7649F" w:rsidRPr="00CA4013" w:rsidRDefault="00B7649F" w:rsidP="00B7649F">
      <w:pPr>
        <w:widowControl w:val="0"/>
        <w:tabs>
          <w:tab w:val="left" w:pos="142"/>
        </w:tabs>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13. Муниципальные выборы</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2.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 </w:t>
      </w:r>
    </w:p>
    <w:p w:rsidR="00B7649F" w:rsidRPr="00C70E78"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Style w:val="af9"/>
          <w:rFonts w:ascii="Times New Roman" w:hAnsi="Times New Roman" w:cs="Times New Roman"/>
          <w:i w:val="0"/>
          <w:sz w:val="28"/>
          <w:szCs w:val="28"/>
        </w:rPr>
        <w:t xml:space="preserve">3. Муниципальные выборы назначаются Советом не ранее чем за 90 дней и не позднее чем за 80 дней до дня голосования. </w:t>
      </w:r>
      <w:r w:rsidRPr="00C70E78">
        <w:rPr>
          <w:rFonts w:ascii="Times New Roman" w:eastAsia="Calibri" w:hAnsi="Times New Roman" w:cs="Times New Roman"/>
          <w:sz w:val="28"/>
          <w:szCs w:val="28"/>
        </w:rPr>
        <w:t>В случаях, установленных федеральным законом, муниципальные выборы назначаются соответствующей избирательной комиссией или судом.</w:t>
      </w:r>
    </w:p>
    <w:p w:rsidR="00B7649F" w:rsidRPr="00CA4013" w:rsidRDefault="00B7649F" w:rsidP="00B7649F">
      <w:pPr>
        <w:pStyle w:val="211"/>
        <w:widowControl w:val="0"/>
        <w:suppressAutoHyphens w:val="0"/>
        <w:spacing w:line="240" w:lineRule="auto"/>
        <w:ind w:firstLine="851"/>
        <w:jc w:val="both"/>
        <w:rPr>
          <w:rStyle w:val="af9"/>
          <w:i w:val="0"/>
        </w:rPr>
      </w:pPr>
      <w:r w:rsidRPr="00CA4013">
        <w:rPr>
          <w:rStyle w:val="af9"/>
          <w:i w:val="0"/>
          <w:sz w:val="28"/>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B7649F" w:rsidRPr="00CA4013" w:rsidRDefault="00B7649F" w:rsidP="00B7649F">
      <w:pPr>
        <w:pStyle w:val="211"/>
        <w:widowControl w:val="0"/>
        <w:suppressAutoHyphens w:val="0"/>
        <w:spacing w:line="240" w:lineRule="auto"/>
        <w:ind w:firstLine="851"/>
        <w:jc w:val="both"/>
        <w:rPr>
          <w:rStyle w:val="af9"/>
          <w:i w:val="0"/>
          <w:sz w:val="28"/>
          <w:szCs w:val="28"/>
        </w:rPr>
      </w:pPr>
      <w:r w:rsidRPr="00CA4013">
        <w:rPr>
          <w:rStyle w:val="af9"/>
          <w:i w:val="0"/>
          <w:sz w:val="28"/>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rPr>
      </w:pPr>
      <w:r w:rsidRPr="00CA4013">
        <w:rPr>
          <w:rFonts w:ascii="Times New Roman" w:hAnsi="Times New Roman" w:cs="Times New Roman"/>
          <w:sz w:val="28"/>
          <w:szCs w:val="28"/>
        </w:rPr>
        <w:t>Решение о назначении выборов официально публикуется в средствах массовой информации не позднее чем через пять дней со дня его принятия.</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4. В случае досрочного прекращения полномочий главы поселения </w:t>
      </w:r>
      <w:r w:rsidRPr="00CA4013">
        <w:rPr>
          <w:rFonts w:ascii="Times New Roman" w:hAnsi="Times New Roman" w:cs="Times New Roman"/>
          <w:sz w:val="28"/>
          <w:szCs w:val="28"/>
        </w:rPr>
        <w:lastRenderedPageBreak/>
        <w:t>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При назначении досрочных выборов сроки, указанные в части</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 xml:space="preserve">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 </w:t>
      </w:r>
    </w:p>
    <w:p w:rsidR="00B7649F" w:rsidRPr="00C70E78"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70E78">
        <w:rPr>
          <w:rFonts w:ascii="Times New Roman" w:eastAsia="Times New Roman" w:hAnsi="Times New Roman" w:cs="Times New Roman"/>
          <w:bCs/>
          <w:sz w:val="28"/>
          <w:szCs w:val="28"/>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5. Основные выборы органов местного самоуправления, проводимые после досрочных выборов, должны быть назначены на второе воскресенье </w:t>
      </w:r>
      <w:r w:rsidRPr="00CA4013">
        <w:rPr>
          <w:rStyle w:val="af9"/>
          <w:rFonts w:ascii="Times New Roman" w:hAnsi="Times New Roman" w:cs="Times New Roman"/>
          <w:i w:val="0"/>
          <w:sz w:val="28"/>
          <w:szCs w:val="28"/>
        </w:rPr>
        <w:t xml:space="preserve">сентября </w:t>
      </w:r>
      <w:r w:rsidRPr="00CA4013">
        <w:rPr>
          <w:rFonts w:ascii="Times New Roman" w:hAnsi="Times New Roman" w:cs="Times New Roman"/>
          <w:sz w:val="28"/>
          <w:szCs w:val="28"/>
        </w:rPr>
        <w:t>года, в котором истекают полномочия органа местного самоуправления, избранного на досрочных выборах.</w:t>
      </w:r>
    </w:p>
    <w:p w:rsidR="00B7649F" w:rsidRPr="00CA4013" w:rsidRDefault="00B7649F" w:rsidP="00B7649F">
      <w:pPr>
        <w:pStyle w:val="220"/>
        <w:widowControl w:val="0"/>
        <w:tabs>
          <w:tab w:val="left" w:pos="142"/>
        </w:tabs>
        <w:suppressAutoHyphens w:val="0"/>
        <w:spacing w:line="240" w:lineRule="auto"/>
        <w:ind w:firstLine="851"/>
        <w:jc w:val="both"/>
        <w:rPr>
          <w:sz w:val="28"/>
          <w:szCs w:val="28"/>
        </w:rPr>
      </w:pPr>
      <w:r w:rsidRPr="00CA4013">
        <w:rPr>
          <w:sz w:val="28"/>
          <w:szCs w:val="28"/>
        </w:rPr>
        <w:t>6. Результаты муниципальных выборов подлежат официальному опубликованию (обнародованию) в сроки, установленные Федеральным законом от 12.06.2002 № 67-ФЗ «Об основных гарантиях избирательных прав и права на участие в референдуме граждан Российской Федерации».</w:t>
      </w:r>
    </w:p>
    <w:p w:rsidR="00B7649F" w:rsidRPr="00CA4013" w:rsidRDefault="00B7649F" w:rsidP="00B7649F">
      <w:pPr>
        <w:pStyle w:val="220"/>
        <w:widowControl w:val="0"/>
        <w:tabs>
          <w:tab w:val="left" w:pos="11302"/>
        </w:tabs>
        <w:suppressAutoHyphens w:val="0"/>
        <w:spacing w:line="240" w:lineRule="auto"/>
        <w:ind w:firstLine="851"/>
        <w:rPr>
          <w:sz w:val="28"/>
          <w:szCs w:val="28"/>
        </w:rPr>
      </w:pPr>
    </w:p>
    <w:p w:rsidR="00B7649F" w:rsidRPr="00CA4013" w:rsidRDefault="00B7649F" w:rsidP="00B7649F">
      <w:pPr>
        <w:pStyle w:val="a0"/>
        <w:widowControl w:val="0"/>
        <w:tabs>
          <w:tab w:val="left" w:pos="142"/>
        </w:tabs>
        <w:suppressAutoHyphens w:val="0"/>
        <w:spacing w:after="0" w:line="240" w:lineRule="auto"/>
        <w:ind w:firstLine="851"/>
        <w:jc w:val="both"/>
        <w:rPr>
          <w:b/>
          <w:sz w:val="28"/>
          <w:szCs w:val="28"/>
        </w:rPr>
      </w:pPr>
      <w:r w:rsidRPr="00CA4013">
        <w:rPr>
          <w:b/>
          <w:sz w:val="28"/>
          <w:szCs w:val="28"/>
        </w:rPr>
        <w:t>Статья 14. Голосование по отзыву депутата</w:t>
      </w:r>
      <w:r w:rsidRPr="00CA4013">
        <w:rPr>
          <w:sz w:val="28"/>
          <w:szCs w:val="28"/>
        </w:rPr>
        <w:t xml:space="preserve"> </w:t>
      </w:r>
      <w:r w:rsidRPr="00CA4013">
        <w:rPr>
          <w:b/>
          <w:sz w:val="28"/>
          <w:szCs w:val="28"/>
        </w:rPr>
        <w:t>Совета, главы поселения, по вопросам изменения границ поселения, преобразования поселения</w:t>
      </w:r>
    </w:p>
    <w:p w:rsidR="00B7649F" w:rsidRPr="00CA4013" w:rsidRDefault="00B7649F" w:rsidP="00B7649F">
      <w:pPr>
        <w:widowControl w:val="0"/>
        <w:tabs>
          <w:tab w:val="left" w:pos="-900"/>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B7649F" w:rsidRPr="00CA4013" w:rsidRDefault="00B7649F" w:rsidP="00B7649F">
      <w:pPr>
        <w:widowControl w:val="0"/>
        <w:tabs>
          <w:tab w:val="left" w:pos="-900"/>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Основанием для отзыва не могут служить политические мотивы (политическая деятельность, позиция при голосовании).</w:t>
      </w:r>
    </w:p>
    <w:p w:rsidR="00B7649F" w:rsidRPr="00CA4013" w:rsidRDefault="00B7649F" w:rsidP="00B7649F">
      <w:pPr>
        <w:widowControl w:val="0"/>
        <w:tabs>
          <w:tab w:val="left" w:pos="-900"/>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Основанием для отзыва депутата Совета является подтвержденное в судебном порядке неисполнение полномочий депутата.</w:t>
      </w:r>
    </w:p>
    <w:p w:rsidR="00B7649F" w:rsidRPr="00CA4013" w:rsidRDefault="00B7649F" w:rsidP="00B7649F">
      <w:pPr>
        <w:widowControl w:val="0"/>
        <w:tabs>
          <w:tab w:val="left" w:pos="-900"/>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 xml:space="preserve">комиссии (комитета) Совета, а также уклонение или отказ от выполнения поручений Совета. </w:t>
      </w:r>
    </w:p>
    <w:p w:rsidR="00B7649F" w:rsidRPr="00CA4013" w:rsidRDefault="00B7649F" w:rsidP="00B7649F">
      <w:pPr>
        <w:pStyle w:val="3"/>
        <w:keepNext w:val="0"/>
        <w:widowControl w:val="0"/>
        <w:tabs>
          <w:tab w:val="clear" w:pos="720"/>
          <w:tab w:val="left" w:pos="788"/>
          <w:tab w:val="left" w:pos="930"/>
        </w:tabs>
        <w:suppressAutoHyphens w:val="0"/>
        <w:spacing w:line="240" w:lineRule="auto"/>
        <w:ind w:left="0" w:firstLine="851"/>
        <w:rPr>
          <w:b w:val="0"/>
          <w:i w:val="0"/>
          <w:color w:val="000000"/>
          <w:sz w:val="28"/>
          <w:szCs w:val="28"/>
        </w:rPr>
      </w:pPr>
      <w:r w:rsidRPr="00CA4013">
        <w:rPr>
          <w:b w:val="0"/>
          <w:i w:val="0"/>
          <w:color w:val="000000"/>
          <w:sz w:val="28"/>
          <w:szCs w:val="28"/>
        </w:rPr>
        <w:lastRenderedPageBreak/>
        <w:t>5. Основаниями для отзыва главы поселения, в случае их подтверждения в судебном порядке, являются:</w:t>
      </w:r>
    </w:p>
    <w:p w:rsidR="00B7649F" w:rsidRPr="00CA4013" w:rsidRDefault="00B7649F" w:rsidP="00B7649F">
      <w:pPr>
        <w:widowControl w:val="0"/>
        <w:tabs>
          <w:tab w:val="left" w:pos="60"/>
          <w:tab w:val="left" w:pos="788"/>
          <w:tab w:val="left" w:pos="93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B7649F" w:rsidRPr="00CA4013" w:rsidRDefault="00B7649F" w:rsidP="00B7649F">
      <w:pPr>
        <w:pStyle w:val="3"/>
        <w:keepNext w:val="0"/>
        <w:widowControl w:val="0"/>
        <w:tabs>
          <w:tab w:val="clear" w:pos="720"/>
          <w:tab w:val="left" w:pos="788"/>
          <w:tab w:val="left" w:pos="930"/>
        </w:tabs>
        <w:suppressAutoHyphens w:val="0"/>
        <w:spacing w:line="240" w:lineRule="auto"/>
        <w:ind w:left="0" w:firstLine="851"/>
        <w:rPr>
          <w:b w:val="0"/>
          <w:i w:val="0"/>
          <w:color w:val="000000"/>
          <w:sz w:val="28"/>
          <w:szCs w:val="28"/>
        </w:rPr>
      </w:pPr>
      <w:r w:rsidRPr="00CA4013">
        <w:rPr>
          <w:b w:val="0"/>
          <w:i w:val="0"/>
          <w:color w:val="000000"/>
          <w:sz w:val="28"/>
          <w:szCs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B7649F" w:rsidRPr="00CA4013" w:rsidRDefault="00B7649F" w:rsidP="00B7649F">
      <w:pPr>
        <w:pStyle w:val="210"/>
        <w:widowControl w:val="0"/>
        <w:tabs>
          <w:tab w:val="left" w:pos="788"/>
          <w:tab w:val="left" w:pos="930"/>
          <w:tab w:val="left" w:pos="1102"/>
        </w:tabs>
        <w:suppressAutoHyphens w:val="0"/>
        <w:spacing w:line="240" w:lineRule="auto"/>
        <w:ind w:firstLine="851"/>
        <w:jc w:val="both"/>
        <w:rPr>
          <w:sz w:val="28"/>
          <w:szCs w:val="28"/>
        </w:rPr>
      </w:pPr>
      <w:r w:rsidRPr="00CA4013">
        <w:rPr>
          <w:sz w:val="28"/>
          <w:szCs w:val="28"/>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B7649F" w:rsidRPr="00CA4013" w:rsidRDefault="00B7649F" w:rsidP="00B7649F">
      <w:pPr>
        <w:pStyle w:val="210"/>
        <w:widowControl w:val="0"/>
        <w:tabs>
          <w:tab w:val="left" w:pos="-142"/>
          <w:tab w:val="left" w:pos="0"/>
          <w:tab w:val="left" w:pos="142"/>
        </w:tabs>
        <w:suppressAutoHyphens w:val="0"/>
        <w:spacing w:line="240" w:lineRule="auto"/>
        <w:ind w:firstLine="851"/>
        <w:jc w:val="both"/>
        <w:rPr>
          <w:color w:val="000000"/>
          <w:sz w:val="28"/>
          <w:szCs w:val="28"/>
        </w:rPr>
      </w:pPr>
      <w:r w:rsidRPr="00CA4013">
        <w:rPr>
          <w:color w:val="000000"/>
          <w:sz w:val="28"/>
          <w:szCs w:val="28"/>
        </w:rPr>
        <w:t xml:space="preserve">6. Отзыв по указанным основаниям не освобождает депутата Совета, главу </w:t>
      </w:r>
      <w:r w:rsidRPr="00CA4013">
        <w:rPr>
          <w:sz w:val="28"/>
          <w:szCs w:val="28"/>
        </w:rPr>
        <w:t xml:space="preserve">поселения </w:t>
      </w:r>
      <w:r w:rsidRPr="00CA4013">
        <w:rPr>
          <w:color w:val="000000"/>
          <w:sz w:val="28"/>
          <w:szCs w:val="28"/>
        </w:rPr>
        <w:t>от иной ответственности, установленной за допущенные нарушения федеральным законодательством.</w:t>
      </w:r>
    </w:p>
    <w:p w:rsidR="00B7649F" w:rsidRPr="00CA4013" w:rsidRDefault="00B7649F" w:rsidP="00B7649F">
      <w:pPr>
        <w:widowControl w:val="0"/>
        <w:tabs>
          <w:tab w:val="left" w:pos="-900"/>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sz w:val="28"/>
          <w:szCs w:val="28"/>
        </w:rPr>
        <w:t xml:space="preserve">7. </w:t>
      </w:r>
      <w:r w:rsidRPr="00CA4013">
        <w:rPr>
          <w:rFonts w:ascii="Times New Roman" w:hAnsi="Times New Roman" w:cs="Times New Roman"/>
          <w:color w:val="000000"/>
          <w:sz w:val="28"/>
          <w:szCs w:val="28"/>
        </w:rPr>
        <w:t>Право отзыва не может быть использовано в период со дня инициирования вопроса о досрочном прекращении полномочий Совета</w:t>
      </w:r>
      <w:r w:rsidRPr="00CA4013">
        <w:rPr>
          <w:rFonts w:ascii="Times New Roman" w:hAnsi="Times New Roman" w:cs="Times New Roman"/>
          <w:sz w:val="28"/>
          <w:szCs w:val="28"/>
        </w:rPr>
        <w:t>, главы поселения</w:t>
      </w:r>
      <w:r w:rsidRPr="00CA4013">
        <w:rPr>
          <w:rFonts w:ascii="Times New Roman" w:hAnsi="Times New Roman" w:cs="Times New Roman"/>
          <w:color w:val="000000"/>
          <w:sz w:val="28"/>
          <w:szCs w:val="28"/>
        </w:rPr>
        <w:t xml:space="preserve"> в порядке, установленном статьями 73, 74 Федерального закона </w:t>
      </w:r>
      <w:r w:rsidRPr="00CA4013">
        <w:rPr>
          <w:rFonts w:ascii="Times New Roman" w:hAnsi="Times New Roman" w:cs="Times New Roman"/>
          <w:sz w:val="28"/>
          <w:szCs w:val="28"/>
        </w:rPr>
        <w:t>от 06.10.2003 № 131-ФЗ</w:t>
      </w:r>
      <w:r w:rsidRPr="00CA4013">
        <w:rPr>
          <w:rFonts w:ascii="Times New Roman" w:hAnsi="Times New Roman" w:cs="Times New Roman"/>
          <w:b/>
          <w:i/>
          <w:sz w:val="28"/>
          <w:szCs w:val="28"/>
        </w:rPr>
        <w:t xml:space="preserve"> </w:t>
      </w:r>
      <w:r w:rsidRPr="00CA4013">
        <w:rPr>
          <w:rFonts w:ascii="Times New Roman" w:hAnsi="Times New Roman" w:cs="Times New Roman"/>
          <w:color w:val="000000"/>
          <w:sz w:val="28"/>
          <w:szCs w:val="28"/>
        </w:rPr>
        <w:t xml:space="preserve">«Об общих принципах организации местного самоуправления в Российской Федерации». </w:t>
      </w:r>
    </w:p>
    <w:p w:rsidR="00B7649F" w:rsidRPr="00CA4013" w:rsidRDefault="00B7649F" w:rsidP="00B7649F">
      <w:pPr>
        <w:widowControl w:val="0"/>
        <w:tabs>
          <w:tab w:val="left" w:pos="-900"/>
          <w:tab w:val="left" w:pos="-142"/>
          <w:tab w:val="left" w:pos="0"/>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B7649F" w:rsidRPr="00C70E78" w:rsidRDefault="00B7649F" w:rsidP="00B7649F">
      <w:pPr>
        <w:pStyle w:val="310"/>
        <w:widowControl w:val="0"/>
        <w:tabs>
          <w:tab w:val="left" w:pos="-142"/>
          <w:tab w:val="left" w:pos="0"/>
          <w:tab w:val="left" w:pos="142"/>
        </w:tabs>
        <w:suppressAutoHyphens w:val="0"/>
        <w:spacing w:line="240" w:lineRule="auto"/>
        <w:ind w:firstLine="851"/>
        <w:jc w:val="both"/>
        <w:rPr>
          <w:sz w:val="28"/>
          <w:szCs w:val="28"/>
        </w:rPr>
      </w:pPr>
      <w:r w:rsidRPr="00C70E78">
        <w:rPr>
          <w:color w:val="000000"/>
          <w:sz w:val="28"/>
          <w:szCs w:val="28"/>
        </w:rPr>
        <w:t>8.</w:t>
      </w:r>
      <w:r w:rsidRPr="00CA4013">
        <w:rPr>
          <w:color w:val="000000"/>
          <w:sz w:val="28"/>
          <w:szCs w:val="28"/>
        </w:rPr>
        <w:t xml:space="preserve"> </w:t>
      </w:r>
      <w:r w:rsidRPr="00CA4013">
        <w:rPr>
          <w:sz w:val="28"/>
          <w:szCs w:val="28"/>
        </w:rPr>
        <w:t xml:space="preserve">Для выдвижения инициативы проведения голосования по отзыву и </w:t>
      </w:r>
      <w:r w:rsidRPr="00C70E78">
        <w:rPr>
          <w:sz w:val="28"/>
          <w:szCs w:val="28"/>
        </w:rPr>
        <w:t>сбора подписей граждан в ее поддержку необходимо образовать инициативную группу в количестве не менее 10 человек.</w:t>
      </w:r>
    </w:p>
    <w:p w:rsidR="00B7649F" w:rsidRPr="00C70E78" w:rsidRDefault="00B7649F" w:rsidP="00B7649F">
      <w:pPr>
        <w:pStyle w:val="310"/>
        <w:widowControl w:val="0"/>
        <w:tabs>
          <w:tab w:val="left" w:pos="-142"/>
          <w:tab w:val="left" w:pos="0"/>
          <w:tab w:val="left" w:pos="142"/>
        </w:tabs>
        <w:suppressAutoHyphens w:val="0"/>
        <w:spacing w:line="240" w:lineRule="auto"/>
        <w:ind w:firstLine="851"/>
        <w:jc w:val="both"/>
        <w:rPr>
          <w:sz w:val="28"/>
          <w:szCs w:val="28"/>
        </w:rPr>
      </w:pPr>
      <w:r w:rsidRPr="00C70E78">
        <w:rPr>
          <w:sz w:val="28"/>
          <w:szCs w:val="28"/>
        </w:rPr>
        <w:t>Инициативная группа образуется гражданами, указанными в части 1 настоящей статьи,</w:t>
      </w:r>
      <w:r w:rsidRPr="00C70E78">
        <w:rPr>
          <w:b/>
          <w:sz w:val="28"/>
          <w:szCs w:val="28"/>
        </w:rPr>
        <w:t xml:space="preserve"> </w:t>
      </w:r>
      <w:r w:rsidRPr="00C70E78">
        <w:rPr>
          <w:sz w:val="28"/>
          <w:szCs w:val="28"/>
        </w:rPr>
        <w:t xml:space="preserve">по месту своего жительства на собрании. </w:t>
      </w:r>
    </w:p>
    <w:p w:rsidR="00B7649F" w:rsidRPr="00C70E78" w:rsidRDefault="00B7649F" w:rsidP="00B7649F">
      <w:pPr>
        <w:pStyle w:val="310"/>
        <w:widowControl w:val="0"/>
        <w:tabs>
          <w:tab w:val="left" w:pos="-142"/>
          <w:tab w:val="left" w:pos="0"/>
          <w:tab w:val="left" w:pos="142"/>
        </w:tabs>
        <w:suppressAutoHyphens w:val="0"/>
        <w:spacing w:line="240" w:lineRule="auto"/>
        <w:ind w:firstLine="851"/>
        <w:jc w:val="both"/>
        <w:rPr>
          <w:sz w:val="28"/>
          <w:szCs w:val="28"/>
        </w:rPr>
      </w:pPr>
      <w:r w:rsidRPr="00C70E78">
        <w:rPr>
          <w:sz w:val="28"/>
          <w:szCs w:val="28"/>
        </w:rPr>
        <w:t>9. Инициаторы проведения собрания обязаны заблаговременно известить о времени и месте проведения собрания комиссию</w:t>
      </w:r>
      <w:r w:rsidRPr="00C70E78">
        <w:rPr>
          <w:b/>
          <w:sz w:val="28"/>
          <w:szCs w:val="28"/>
        </w:rPr>
        <w:t xml:space="preserve"> </w:t>
      </w:r>
      <w:r w:rsidRPr="00C70E78">
        <w:rPr>
          <w:sz w:val="28"/>
          <w:szCs w:val="28"/>
        </w:rPr>
        <w:t>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B7649F" w:rsidRPr="00C70E78"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C70E78">
        <w:rPr>
          <w:rFonts w:ascii="Times New Roman" w:hAnsi="Times New Roman" w:cs="Times New Roman"/>
          <w:b/>
          <w:color w:val="000000"/>
          <w:sz w:val="28"/>
          <w:szCs w:val="28"/>
        </w:rPr>
        <w:t xml:space="preserve"> </w:t>
      </w:r>
      <w:r w:rsidRPr="00C70E78">
        <w:rPr>
          <w:rFonts w:ascii="Times New Roman" w:hAnsi="Times New Roman" w:cs="Times New Roman"/>
          <w:color w:val="000000"/>
          <w:sz w:val="28"/>
          <w:szCs w:val="28"/>
        </w:rPr>
        <w:t>но не менее 10 человек.</w:t>
      </w:r>
    </w:p>
    <w:p w:rsidR="00B7649F" w:rsidRPr="00C70E78" w:rsidRDefault="00B7649F" w:rsidP="00B7649F">
      <w:pPr>
        <w:widowControl w:val="0"/>
        <w:tabs>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 xml:space="preserve">10.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w:t>
      </w:r>
      <w:r w:rsidRPr="00C70E78">
        <w:rPr>
          <w:rFonts w:ascii="Times New Roman" w:hAnsi="Times New Roman" w:cs="Times New Roman"/>
          <w:color w:val="000000"/>
          <w:sz w:val="28"/>
          <w:szCs w:val="28"/>
        </w:rPr>
        <w:lastRenderedPageBreak/>
        <w:t>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11.</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 xml:space="preserve">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 отзываемого лица и протокол собрания инициативной группы, </w:t>
      </w:r>
      <w:r w:rsidRPr="00C70E78">
        <w:rPr>
          <w:rFonts w:ascii="Times New Roman" w:hAnsi="Times New Roman" w:cs="Times New Roman"/>
          <w:color w:val="000000"/>
          <w:sz w:val="28"/>
          <w:szCs w:val="28"/>
        </w:rPr>
        <w:t>на котором</w:t>
      </w:r>
      <w:r w:rsidRPr="00CA4013">
        <w:rPr>
          <w:rFonts w:ascii="Times New Roman" w:hAnsi="Times New Roman" w:cs="Times New Roman"/>
          <w:color w:val="000000"/>
          <w:sz w:val="28"/>
          <w:szCs w:val="28"/>
        </w:rPr>
        <w:t xml:space="preserve"> было принято решение о его отзыве. Указанный протокол должен содержать следующие решения:</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1) об образовании инициативной группы по отзыву депутата Совета, главы поселения;</w:t>
      </w:r>
    </w:p>
    <w:p w:rsidR="00B7649F" w:rsidRPr="00C70E78"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2) о назначении уполномоченных представителей инициативной группы</w:t>
      </w:r>
      <w:r w:rsidRPr="00C70E78">
        <w:rPr>
          <w:rFonts w:ascii="Times New Roman" w:hAnsi="Times New Roman" w:cs="Times New Roman"/>
          <w:color w:val="000000"/>
          <w:sz w:val="28"/>
          <w:szCs w:val="28"/>
        </w:rPr>
        <w:t>.</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12.</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В регистрации инициативной группы может быть отказано только в случае нарушения установленного настоящей статьей порядка выдвижения инициативы проведения голосования по отзыву депутата Совета, главы поселения.</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 Срок действия регистрационного свидетельства оканчивается одновременно с окончанием кампании по отзыву депутата Совета, главы поселения.</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Регистрация инициативной группы является основанием для сбора подписей, необходимых для назначения голосования по отзыву депутата</w:t>
      </w:r>
      <w:r w:rsidRPr="00CA4013">
        <w:rPr>
          <w:rFonts w:ascii="Times New Roman" w:hAnsi="Times New Roman" w:cs="Times New Roman"/>
          <w:sz w:val="28"/>
          <w:szCs w:val="28"/>
        </w:rPr>
        <w:t xml:space="preserve"> Совета</w:t>
      </w:r>
      <w:r w:rsidRPr="00CA4013">
        <w:rPr>
          <w:rFonts w:ascii="Times New Roman" w:hAnsi="Times New Roman" w:cs="Times New Roman"/>
          <w:color w:val="000000"/>
          <w:sz w:val="28"/>
          <w:szCs w:val="28"/>
        </w:rPr>
        <w:t>, главы поселения.</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sz w:val="28"/>
          <w:szCs w:val="28"/>
        </w:rPr>
        <w:t xml:space="preserve">Подписные листы изготавливаются по форме, установленной </w:t>
      </w:r>
      <w:r w:rsidRPr="00CA4013">
        <w:rPr>
          <w:rFonts w:ascii="Times New Roman" w:hAnsi="Times New Roman" w:cs="Times New Roman"/>
          <w:color w:val="000000"/>
          <w:sz w:val="28"/>
          <w:szCs w:val="28"/>
        </w:rPr>
        <w:t>приложением 9 к Федеральному закону от 12.06.2002 № 67-ФЗ «</w:t>
      </w:r>
      <w:r w:rsidRPr="00CA4013">
        <w:rPr>
          <w:rFonts w:ascii="Times New Roman" w:hAnsi="Times New Roman" w:cs="Times New Roman"/>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CA4013">
        <w:rPr>
          <w:rFonts w:ascii="Times New Roman" w:hAnsi="Times New Roman" w:cs="Times New Roman"/>
          <w:color w:val="000000"/>
          <w:sz w:val="28"/>
          <w:szCs w:val="28"/>
        </w:rPr>
        <w:t>Законом Краснодарского края от 23.07.2003 № 606-КЗ «О референдумах в Краснодарском крае».</w:t>
      </w:r>
    </w:p>
    <w:p w:rsidR="00B7649F" w:rsidRPr="00C70E78"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 xml:space="preserve">13. Количество подписей, необходимых для назначения голосования по отзыву депутата Совета, составляет 5 процентов от числа избирателей, </w:t>
      </w:r>
      <w:r w:rsidRPr="00C70E78">
        <w:rPr>
          <w:rFonts w:ascii="Times New Roman" w:hAnsi="Times New Roman" w:cs="Times New Roman"/>
          <w:color w:val="000000"/>
          <w:sz w:val="28"/>
          <w:szCs w:val="28"/>
        </w:rPr>
        <w:lastRenderedPageBreak/>
        <w:t>зарегистрированных на территории соответствующего избирательного округа.</w:t>
      </w:r>
    </w:p>
    <w:p w:rsidR="00B7649F" w:rsidRPr="00C70E78"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Количество 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14. Количество представляемых в комиссию подписей, собранных в поддержку инициативы проведения голосования по отзыву, может превышать количество подписей</w:t>
      </w:r>
      <w:r w:rsidRPr="00CA4013">
        <w:rPr>
          <w:rFonts w:ascii="Times New Roman" w:hAnsi="Times New Roman" w:cs="Times New Roman"/>
          <w:color w:val="000000"/>
          <w:sz w:val="28"/>
          <w:szCs w:val="28"/>
        </w:rPr>
        <w:t>, необходимое для назначения голосования по отзыву, но не более чем на 10 процентов.</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15.</w:t>
      </w:r>
      <w:r w:rsidRPr="00CA4013">
        <w:rPr>
          <w:rFonts w:ascii="Times New Roman" w:hAnsi="Times New Roman" w:cs="Times New Roman"/>
          <w:color w:val="000000"/>
          <w:sz w:val="28"/>
          <w:szCs w:val="28"/>
        </w:rPr>
        <w:t xml:space="preserve"> Подписи могут собираться со дня, следующего за днем регистрации инициативной группы и выдачи ей регистрационного свидетельства. Изготовление подписных листов оплачивается из соответствующего фонда по отзыву.</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 xml:space="preserve">Период сбора подписей составляет 20 дней. </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16.</w:t>
      </w:r>
      <w:r w:rsidRPr="00CA4013">
        <w:rPr>
          <w:rFonts w:ascii="Times New Roman" w:hAnsi="Times New Roman" w:cs="Times New Roman"/>
          <w:color w:val="000000"/>
          <w:sz w:val="28"/>
          <w:szCs w:val="28"/>
        </w:rPr>
        <w:t xml:space="preserve">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Проверке могут подлежать все представленные подписи или часть этих подписей, но не менее 20 процентов от установленного </w:t>
      </w:r>
      <w:r w:rsidRPr="00C70E78">
        <w:rPr>
          <w:rFonts w:ascii="Times New Roman" w:hAnsi="Times New Roman" w:cs="Times New Roman"/>
          <w:sz w:val="28"/>
          <w:szCs w:val="28"/>
        </w:rPr>
        <w:t xml:space="preserve">в части 13 настоящей статьи их количества, необходимого для назначения голосования по отзыву. </w:t>
      </w:r>
      <w:r w:rsidRPr="00C70E78">
        <w:rPr>
          <w:rFonts w:ascii="Times New Roman" w:hAnsi="Times New Roman" w:cs="Times New Roman"/>
          <w:color w:val="000000"/>
          <w:sz w:val="28"/>
          <w:szCs w:val="28"/>
        </w:rPr>
        <w:t xml:space="preserve">Количество </w:t>
      </w:r>
      <w:r w:rsidRPr="00C70E78">
        <w:rPr>
          <w:rFonts w:ascii="Times New Roman" w:hAnsi="Times New Roman" w:cs="Times New Roman"/>
          <w:sz w:val="28"/>
          <w:szCs w:val="28"/>
        </w:rPr>
        <w:t>подписей, подлежащих проверке,</w:t>
      </w:r>
      <w:r w:rsidRPr="00CA4013">
        <w:rPr>
          <w:rFonts w:ascii="Times New Roman" w:hAnsi="Times New Roman" w:cs="Times New Roman"/>
          <w:sz w:val="28"/>
          <w:szCs w:val="28"/>
        </w:rPr>
        <w:t xml:space="preserve"> определяет организующая голосование по отзыву комиссия.</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Если комиссией принято решение о проверке части представленных подписей, то подписные листы, подлежащие проверке, отбираются посредством случайной выборки (жребия), проводимой (проводимого) членами комиссии с правом решающего голоса в порядке, установленном комиссией.</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Итоги проведенной проверки оформляются решением избирательной комиссии о соответствии либо несоответствии</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порядка выдвижения инициативы по отзыву депутата</w:t>
      </w:r>
      <w:r w:rsidRPr="00CA4013">
        <w:rPr>
          <w:rFonts w:ascii="Times New Roman" w:hAnsi="Times New Roman" w:cs="Times New Roman"/>
          <w:sz w:val="28"/>
          <w:szCs w:val="28"/>
        </w:rPr>
        <w:t xml:space="preserve"> Совета</w:t>
      </w:r>
      <w:r w:rsidRPr="00CA4013">
        <w:rPr>
          <w:rFonts w:ascii="Times New Roman" w:hAnsi="Times New Roman" w:cs="Times New Roman"/>
          <w:color w:val="000000"/>
          <w:sz w:val="28"/>
          <w:szCs w:val="28"/>
        </w:rPr>
        <w:t xml:space="preserve">, главы </w:t>
      </w:r>
      <w:r w:rsidRPr="00CA4013">
        <w:rPr>
          <w:rFonts w:ascii="Times New Roman" w:hAnsi="Times New Roman" w:cs="Times New Roman"/>
          <w:sz w:val="28"/>
          <w:szCs w:val="28"/>
        </w:rPr>
        <w:t xml:space="preserve">поселения </w:t>
      </w:r>
      <w:r w:rsidRPr="00CA4013">
        <w:rPr>
          <w:rFonts w:ascii="Times New Roman" w:hAnsi="Times New Roman" w:cs="Times New Roman"/>
          <w:color w:val="000000"/>
          <w:sz w:val="28"/>
          <w:szCs w:val="28"/>
        </w:rPr>
        <w:t xml:space="preserve">требованиям действующего законодательства, настоящего устава. </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Если в результате соответствующей проверки установлено, что представленных подписей достаточно и не превышена предельная величина доли недостоверных и недействительных подписей среди подписей, подвергшихся проверке, комиссия направляет подписные листы, протокол об итогах сбора подписей и заверенную копию своего решения о результатах проверки подписей в Совет для принятия решения о назначении голосования по отзыву (копия указанного решения направляется уполномоченному </w:t>
      </w:r>
      <w:r w:rsidRPr="00CA4013">
        <w:rPr>
          <w:rFonts w:ascii="Times New Roman" w:hAnsi="Times New Roman" w:cs="Times New Roman"/>
          <w:sz w:val="28"/>
          <w:szCs w:val="28"/>
        </w:rPr>
        <w:lastRenderedPageBreak/>
        <w:t>представителю инициативной группы).</w:t>
      </w:r>
    </w:p>
    <w:p w:rsidR="00B7649F" w:rsidRPr="00CA4013" w:rsidRDefault="00B7649F" w:rsidP="00B7649F">
      <w:pPr>
        <w:pStyle w:val="WW-3"/>
        <w:widowControl w:val="0"/>
        <w:suppressAutoHyphens w:val="0"/>
        <w:spacing w:line="240" w:lineRule="auto"/>
        <w:ind w:firstLine="851"/>
        <w:jc w:val="both"/>
        <w:rPr>
          <w:sz w:val="28"/>
          <w:szCs w:val="28"/>
        </w:rPr>
      </w:pPr>
      <w:r w:rsidRPr="00C70E78">
        <w:rPr>
          <w:sz w:val="28"/>
          <w:szCs w:val="28"/>
        </w:rPr>
        <w:t>17. Совет принимает решение о назначении голосования по отзыву не позднее чем через 15 календарных дней со дня представления документов, указанных  в части 16 настоящей статьи</w:t>
      </w:r>
      <w:r w:rsidRPr="00CA4013">
        <w:rPr>
          <w:sz w:val="28"/>
          <w:szCs w:val="28"/>
        </w:rPr>
        <w:t xml:space="preserve">. </w:t>
      </w:r>
    </w:p>
    <w:p w:rsidR="00B7649F" w:rsidRPr="00CA4013" w:rsidRDefault="00B7649F" w:rsidP="00B7649F">
      <w:pPr>
        <w:widowControl w:val="0"/>
        <w:tabs>
          <w:tab w:val="left" w:pos="-709"/>
          <w:tab w:val="left" w:pos="-426"/>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Решение о назначении голосования должно быть принято не позднее чем за 55 дней до дня голосования.</w:t>
      </w:r>
    </w:p>
    <w:p w:rsidR="00B7649F" w:rsidRPr="00CA4013" w:rsidRDefault="00B7649F" w:rsidP="00B7649F">
      <w:pPr>
        <w:pStyle w:val="ac"/>
        <w:keepNext w:val="0"/>
        <w:widowControl w:val="0"/>
        <w:tabs>
          <w:tab w:val="left" w:pos="141"/>
          <w:tab w:val="left" w:pos="283"/>
          <w:tab w:val="left" w:pos="425"/>
        </w:tabs>
        <w:suppressAutoHyphens w:val="0"/>
        <w:spacing w:before="0" w:after="0" w:line="240" w:lineRule="auto"/>
        <w:ind w:left="0" w:firstLine="851"/>
        <w:jc w:val="both"/>
        <w:rPr>
          <w:b w:val="0"/>
        </w:rPr>
      </w:pPr>
      <w:r w:rsidRPr="00CA4013">
        <w:rPr>
          <w:b w:val="0"/>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B7649F" w:rsidRPr="00CA4013" w:rsidRDefault="00B7649F" w:rsidP="00B7649F">
      <w:pPr>
        <w:pStyle w:val="ac"/>
        <w:keepNext w:val="0"/>
        <w:widowControl w:val="0"/>
        <w:tabs>
          <w:tab w:val="left" w:pos="425"/>
        </w:tabs>
        <w:suppressAutoHyphens w:val="0"/>
        <w:spacing w:before="0" w:after="0" w:line="240" w:lineRule="auto"/>
        <w:ind w:left="0" w:firstLine="851"/>
        <w:jc w:val="both"/>
        <w:rPr>
          <w:rStyle w:val="af9"/>
          <w:b w:val="0"/>
          <w:i w:val="0"/>
        </w:rPr>
      </w:pPr>
      <w:r w:rsidRPr="00CA4013">
        <w:rPr>
          <w:rStyle w:val="af9"/>
          <w:b w:val="0"/>
          <w:i w:val="0"/>
        </w:rPr>
        <w:t>18.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B7649F" w:rsidRPr="00CA4013" w:rsidRDefault="00B7649F" w:rsidP="00B7649F">
      <w:pPr>
        <w:pStyle w:val="ac"/>
        <w:keepNext w:val="0"/>
        <w:widowControl w:val="0"/>
        <w:tabs>
          <w:tab w:val="left" w:pos="425"/>
        </w:tabs>
        <w:suppressAutoHyphens w:val="0"/>
        <w:spacing w:before="0" w:after="0" w:line="240" w:lineRule="auto"/>
        <w:ind w:left="0" w:firstLine="851"/>
        <w:jc w:val="both"/>
        <w:rPr>
          <w:rStyle w:val="af9"/>
          <w:b w:val="0"/>
          <w:i w:val="0"/>
        </w:rPr>
      </w:pPr>
      <w:r w:rsidRPr="00CA4013">
        <w:rPr>
          <w:rStyle w:val="af9"/>
          <w:b w:val="0"/>
          <w:i w:val="0"/>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B7649F" w:rsidRPr="00C70E78" w:rsidRDefault="00B7649F" w:rsidP="00B7649F">
      <w:pPr>
        <w:pStyle w:val="ac"/>
        <w:keepNext w:val="0"/>
        <w:widowControl w:val="0"/>
        <w:tabs>
          <w:tab w:val="left" w:pos="141"/>
          <w:tab w:val="left" w:pos="283"/>
          <w:tab w:val="left" w:pos="425"/>
        </w:tabs>
        <w:suppressAutoHyphens w:val="0"/>
        <w:spacing w:before="0" w:after="0" w:line="240" w:lineRule="auto"/>
        <w:ind w:left="0" w:firstLine="851"/>
        <w:jc w:val="both"/>
        <w:rPr>
          <w:b w:val="0"/>
        </w:rPr>
      </w:pPr>
      <w:r w:rsidRPr="00C70E78">
        <w:rPr>
          <w:b w:val="0"/>
        </w:rPr>
        <w:t>19. Для участия в голосовании по отзыву избиратель получает бюллетень для голосования по отзыву.</w:t>
      </w:r>
    </w:p>
    <w:p w:rsidR="00B7649F" w:rsidRPr="00C70E78"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Форма и текст бюллетеня, число бюллетеней, а также порядок осуществления контроля за изготовлением бюллетеней утверждается комиссией не позднее чем за 20 дней до дня голосования. Текст бюллетеня должен быть размещен только на одной его стороне.</w:t>
      </w:r>
    </w:p>
    <w:p w:rsidR="00B7649F" w:rsidRPr="00C70E78"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20.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sz w:val="28"/>
          <w:szCs w:val="28"/>
        </w:rPr>
      </w:pPr>
      <w:r w:rsidRPr="00C70E78">
        <w:rPr>
          <w:rFonts w:ascii="Times New Roman" w:hAnsi="Times New Roman" w:cs="Times New Roman"/>
          <w:sz w:val="28"/>
          <w:szCs w:val="28"/>
        </w:rPr>
        <w:t>21.</w:t>
      </w:r>
      <w:r w:rsidRPr="00CA4013">
        <w:rPr>
          <w:rFonts w:ascii="Times New Roman" w:hAnsi="Times New Roman" w:cs="Times New Roman"/>
          <w:sz w:val="28"/>
          <w:szCs w:val="28"/>
        </w:rPr>
        <w:t xml:space="preserve"> Голосование по отзыву депутата Совета, главы поселения</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lastRenderedPageBreak/>
        <w:t xml:space="preserve">проводится в порядке, установленном Федеральным законом </w:t>
      </w:r>
      <w:r w:rsidRPr="00F85445">
        <w:rPr>
          <w:rStyle w:val="af9"/>
          <w:rFonts w:ascii="Times New Roman" w:hAnsi="Times New Roman" w:cs="Times New Roman"/>
          <w:i w:val="0"/>
          <w:sz w:val="28"/>
          <w:szCs w:val="28"/>
        </w:rPr>
        <w:t>от 12.06.2002</w:t>
      </w:r>
      <w:r w:rsidRPr="00CA4013">
        <w:rPr>
          <w:rStyle w:val="af9"/>
          <w:rFonts w:ascii="Times New Roman" w:hAnsi="Times New Roman" w:cs="Times New Roman"/>
          <w:b/>
          <w:i w:val="0"/>
          <w:sz w:val="28"/>
          <w:szCs w:val="28"/>
        </w:rPr>
        <w:t xml:space="preserve"> </w:t>
      </w:r>
      <w:r w:rsidR="00F85445">
        <w:rPr>
          <w:rStyle w:val="af9"/>
          <w:rFonts w:ascii="Times New Roman" w:hAnsi="Times New Roman" w:cs="Times New Roman"/>
          <w:b/>
          <w:i w:val="0"/>
          <w:sz w:val="28"/>
          <w:szCs w:val="28"/>
        </w:rPr>
        <w:t xml:space="preserve">    </w:t>
      </w:r>
      <w:r w:rsidRPr="00C70E78">
        <w:rPr>
          <w:rStyle w:val="af9"/>
          <w:rFonts w:ascii="Times New Roman" w:hAnsi="Times New Roman" w:cs="Times New Roman"/>
          <w:i w:val="0"/>
          <w:sz w:val="28"/>
          <w:szCs w:val="28"/>
        </w:rPr>
        <w:t>№ 67-ФЗ</w:t>
      </w:r>
      <w:r w:rsidRPr="00C70E78">
        <w:rPr>
          <w:rFonts w:ascii="Times New Roman" w:hAnsi="Times New Roman" w:cs="Times New Roman"/>
          <w:sz w:val="28"/>
          <w:szCs w:val="28"/>
        </w:rPr>
        <w:t xml:space="preserve"> «Об основных гарантиях избирательных прав и права на участие в референдуме граждан Российской Федерации», Законом Краснодарского края </w:t>
      </w:r>
      <w:r w:rsidRPr="00C70E78">
        <w:rPr>
          <w:rStyle w:val="af9"/>
          <w:rFonts w:ascii="Times New Roman" w:hAnsi="Times New Roman" w:cs="Times New Roman"/>
          <w:i w:val="0"/>
          <w:sz w:val="28"/>
          <w:szCs w:val="28"/>
        </w:rPr>
        <w:t>от 23.07.2003 № 606-КЗ</w:t>
      </w:r>
      <w:r w:rsidRPr="00CA4013">
        <w:rPr>
          <w:rStyle w:val="af9"/>
          <w:rFonts w:ascii="Times New Roman" w:hAnsi="Times New Roman" w:cs="Times New Roman"/>
          <w:b/>
          <w:i w:val="0"/>
        </w:rPr>
        <w:t xml:space="preserve"> </w:t>
      </w:r>
      <w:r w:rsidRPr="00CA4013">
        <w:rPr>
          <w:rFonts w:ascii="Times New Roman" w:hAnsi="Times New Roman" w:cs="Times New Roman"/>
          <w:sz w:val="28"/>
          <w:szCs w:val="28"/>
        </w:rPr>
        <w:t>«О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
    <w:p w:rsidR="00B7649F" w:rsidRPr="00C70E78"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sz w:val="28"/>
          <w:szCs w:val="28"/>
        </w:rPr>
      </w:pPr>
      <w:r w:rsidRPr="00C70E78">
        <w:rPr>
          <w:rFonts w:ascii="Times New Roman" w:hAnsi="Times New Roman" w:cs="Times New Roman"/>
          <w:sz w:val="28"/>
          <w:szCs w:val="28"/>
        </w:rPr>
        <w:t xml:space="preserve">22.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B7649F" w:rsidRPr="00C70E78" w:rsidRDefault="00B7649F" w:rsidP="00B7649F">
      <w:pPr>
        <w:widowControl w:val="0"/>
        <w:tabs>
          <w:tab w:val="left" w:pos="-900"/>
          <w:tab w:val="left" w:pos="-142"/>
          <w:tab w:val="left" w:pos="0"/>
          <w:tab w:val="left" w:pos="142"/>
        </w:tabs>
        <w:spacing w:line="240" w:lineRule="auto"/>
        <w:ind w:firstLine="851"/>
        <w:jc w:val="both"/>
        <w:rPr>
          <w:rFonts w:ascii="Times New Roman" w:hAnsi="Times New Roman" w:cs="Times New Roman"/>
          <w:sz w:val="28"/>
          <w:szCs w:val="28"/>
        </w:rPr>
      </w:pPr>
      <w:r w:rsidRPr="00C70E78">
        <w:rPr>
          <w:rFonts w:ascii="Times New Roman" w:hAnsi="Times New Roman" w:cs="Times New Roman"/>
          <w:sz w:val="28"/>
          <w:szCs w:val="28"/>
        </w:rPr>
        <w:t>Глава поселения считается отозванным, если за отзыв проголосовало не менее половины избирателей, зарегистрированных на территории</w:t>
      </w:r>
      <w:r w:rsidRPr="00C70E78">
        <w:rPr>
          <w:rFonts w:ascii="Times New Roman" w:hAnsi="Times New Roman" w:cs="Times New Roman"/>
          <w:b/>
          <w:sz w:val="28"/>
          <w:szCs w:val="28"/>
        </w:rPr>
        <w:t xml:space="preserve"> </w:t>
      </w:r>
      <w:r w:rsidRPr="00C70E78">
        <w:rPr>
          <w:rFonts w:ascii="Times New Roman" w:hAnsi="Times New Roman" w:cs="Times New Roman"/>
          <w:sz w:val="28"/>
          <w:szCs w:val="28"/>
        </w:rPr>
        <w:t>муниципального образования.</w:t>
      </w:r>
    </w:p>
    <w:p w:rsidR="00B7649F" w:rsidRPr="00C70E78" w:rsidRDefault="00B7649F" w:rsidP="00B7649F">
      <w:pPr>
        <w:pStyle w:val="310"/>
        <w:widowControl w:val="0"/>
        <w:tabs>
          <w:tab w:val="left" w:pos="-142"/>
          <w:tab w:val="left" w:pos="0"/>
          <w:tab w:val="left" w:pos="142"/>
        </w:tabs>
        <w:suppressAutoHyphens w:val="0"/>
        <w:spacing w:line="240" w:lineRule="auto"/>
        <w:ind w:firstLine="851"/>
        <w:jc w:val="both"/>
        <w:rPr>
          <w:sz w:val="28"/>
          <w:szCs w:val="28"/>
        </w:rPr>
      </w:pPr>
      <w:r w:rsidRPr="00C70E78">
        <w:rPr>
          <w:sz w:val="28"/>
          <w:szCs w:val="28"/>
        </w:rPr>
        <w:t>23. В случае невыполнения условия, предусмотренного частью 22 настоящей статьи, комиссия признает решение об отзыве не принятым.</w:t>
      </w:r>
    </w:p>
    <w:p w:rsidR="00B7649F" w:rsidRPr="00C70E78" w:rsidRDefault="00B7649F" w:rsidP="00B7649F">
      <w:pPr>
        <w:pStyle w:val="WW-3"/>
        <w:widowControl w:val="0"/>
        <w:tabs>
          <w:tab w:val="left" w:pos="-709"/>
          <w:tab w:val="left" w:pos="-426"/>
          <w:tab w:val="left" w:pos="-142"/>
          <w:tab w:val="left" w:pos="0"/>
          <w:tab w:val="left" w:pos="142"/>
        </w:tabs>
        <w:suppressAutoHyphens w:val="0"/>
        <w:spacing w:line="240" w:lineRule="auto"/>
        <w:ind w:firstLine="851"/>
        <w:rPr>
          <w:sz w:val="28"/>
          <w:szCs w:val="28"/>
        </w:rPr>
      </w:pPr>
      <w:r w:rsidRPr="00C70E78">
        <w:rPr>
          <w:sz w:val="28"/>
          <w:szCs w:val="28"/>
        </w:rPr>
        <w:t xml:space="preserve">24.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 </w:t>
      </w:r>
    </w:p>
    <w:p w:rsidR="00B7649F" w:rsidRPr="00CA4013" w:rsidRDefault="00B7649F" w:rsidP="00B7649F">
      <w:pPr>
        <w:widowControl w:val="0"/>
        <w:tabs>
          <w:tab w:val="left" w:pos="-709"/>
          <w:tab w:val="left" w:pos="-426"/>
          <w:tab w:val="left" w:pos="-142"/>
          <w:tab w:val="left" w:pos="0"/>
          <w:tab w:val="left" w:pos="142"/>
        </w:tabs>
        <w:spacing w:line="240" w:lineRule="auto"/>
        <w:ind w:firstLine="851"/>
        <w:jc w:val="both"/>
        <w:rPr>
          <w:rFonts w:ascii="Times New Roman" w:hAnsi="Times New Roman" w:cs="Times New Roman"/>
          <w:sz w:val="28"/>
          <w:szCs w:val="28"/>
        </w:rPr>
      </w:pPr>
      <w:r w:rsidRPr="00C70E78">
        <w:rPr>
          <w:rFonts w:ascii="Times New Roman" w:hAnsi="Times New Roman" w:cs="Times New Roman"/>
          <w:sz w:val="28"/>
          <w:szCs w:val="28"/>
        </w:rPr>
        <w:t>25.</w:t>
      </w:r>
      <w:r w:rsidRPr="00CA4013">
        <w:rPr>
          <w:rFonts w:ascii="Times New Roman" w:hAnsi="Times New Roman" w:cs="Times New Roman"/>
          <w:sz w:val="28"/>
          <w:szCs w:val="28"/>
        </w:rPr>
        <w:t xml:space="preserve">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B7649F" w:rsidRPr="00C70E78" w:rsidRDefault="00B7649F" w:rsidP="00B7649F">
      <w:pPr>
        <w:widowControl w:val="0"/>
        <w:tabs>
          <w:tab w:val="left" w:pos="-709"/>
          <w:tab w:val="left" w:pos="-426"/>
          <w:tab w:val="left" w:pos="-142"/>
          <w:tab w:val="left" w:pos="0"/>
          <w:tab w:val="left" w:pos="142"/>
        </w:tabs>
        <w:spacing w:line="240" w:lineRule="auto"/>
        <w:ind w:firstLine="851"/>
        <w:jc w:val="both"/>
        <w:rPr>
          <w:rFonts w:ascii="Times New Roman" w:hAnsi="Times New Roman" w:cs="Times New Roman"/>
          <w:sz w:val="28"/>
          <w:szCs w:val="28"/>
        </w:rPr>
      </w:pPr>
      <w:r w:rsidRPr="00C70E78">
        <w:rPr>
          <w:rFonts w:ascii="Times New Roman" w:hAnsi="Times New Roman" w:cs="Times New Roman"/>
          <w:sz w:val="28"/>
          <w:szCs w:val="28"/>
        </w:rPr>
        <w:t xml:space="preserve">26. Полномочия депутата Совета, главы поселения, в отношении которых проводилось голосование по отзыву, прекращаются со дня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B7649F" w:rsidRPr="00CA4013" w:rsidRDefault="00B7649F" w:rsidP="00B7649F">
      <w:pPr>
        <w:widowControl w:val="0"/>
        <w:tabs>
          <w:tab w:val="left" w:pos="-900"/>
          <w:tab w:val="left" w:pos="-709"/>
          <w:tab w:val="left" w:pos="-426"/>
          <w:tab w:val="left" w:pos="-360"/>
        </w:tabs>
        <w:spacing w:line="240" w:lineRule="auto"/>
        <w:ind w:firstLine="851"/>
        <w:jc w:val="both"/>
        <w:rPr>
          <w:rFonts w:ascii="Times New Roman" w:hAnsi="Times New Roman" w:cs="Times New Roman"/>
          <w:sz w:val="28"/>
          <w:szCs w:val="28"/>
        </w:rPr>
      </w:pPr>
      <w:r w:rsidRPr="00C70E78">
        <w:rPr>
          <w:rFonts w:ascii="Times New Roman" w:hAnsi="Times New Roman" w:cs="Times New Roman"/>
          <w:sz w:val="28"/>
          <w:szCs w:val="28"/>
        </w:rPr>
        <w:t>27.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на всей территории поселения или на части его территории проводится голосование по вопросам изменения границ (преобразования) поселения</w:t>
      </w:r>
      <w:r w:rsidRPr="00CA4013">
        <w:rPr>
          <w:rFonts w:ascii="Times New Roman" w:hAnsi="Times New Roman" w:cs="Times New Roman"/>
          <w:sz w:val="28"/>
          <w:szCs w:val="28"/>
        </w:rPr>
        <w:t xml:space="preserve">. </w:t>
      </w:r>
    </w:p>
    <w:p w:rsidR="00B7649F" w:rsidRPr="00CA4013" w:rsidRDefault="00B7649F" w:rsidP="00B7649F">
      <w:pPr>
        <w:pStyle w:val="ac"/>
        <w:keepNext w:val="0"/>
        <w:widowControl w:val="0"/>
        <w:suppressAutoHyphens w:val="0"/>
        <w:spacing w:before="0" w:after="0" w:line="240" w:lineRule="auto"/>
        <w:ind w:left="0" w:firstLine="851"/>
        <w:jc w:val="both"/>
        <w:rPr>
          <w:b w:val="0"/>
        </w:rPr>
      </w:pPr>
      <w:r w:rsidRPr="00CA4013">
        <w:rPr>
          <w:b w:val="0"/>
        </w:rPr>
        <w:t xml:space="preserve">Голосование по указанным вопросам назначается Советом и проводится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 При этом положения Федерального закона от </w:t>
      </w:r>
      <w:r w:rsidRPr="00CA4013">
        <w:rPr>
          <w:b w:val="0"/>
        </w:rPr>
        <w:lastRenderedPageBreak/>
        <w:t>12.06.2002 № 67-ФЗ «Об основных гарантиях избирательных прав и права на участие в референдуме граждан Российской Федерации», Закона Краснодарского края от 23.07.2003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7649F" w:rsidRPr="00CA4013" w:rsidRDefault="00B7649F" w:rsidP="00B7649F">
      <w:pPr>
        <w:widowControl w:val="0"/>
        <w:tabs>
          <w:tab w:val="left" w:pos="-900"/>
        </w:tabs>
        <w:spacing w:line="240" w:lineRule="auto"/>
        <w:ind w:firstLine="851"/>
        <w:jc w:val="both"/>
        <w:rPr>
          <w:rFonts w:ascii="Times New Roman" w:hAnsi="Times New Roman" w:cs="Times New Roman"/>
          <w:sz w:val="28"/>
          <w:szCs w:val="28"/>
        </w:rPr>
      </w:pPr>
      <w:r w:rsidRPr="00C70E78">
        <w:rPr>
          <w:rFonts w:ascii="Times New Roman" w:hAnsi="Times New Roman" w:cs="Times New Roman"/>
          <w:sz w:val="28"/>
          <w:szCs w:val="28"/>
        </w:rPr>
        <w:t>28.</w:t>
      </w:r>
      <w:r w:rsidRPr="00CA4013">
        <w:rPr>
          <w:rFonts w:ascii="Times New Roman" w:hAnsi="Times New Roman" w:cs="Times New Roman"/>
          <w:sz w:val="28"/>
          <w:szCs w:val="28"/>
        </w:rPr>
        <w:t xml:space="preserve"> Голосование по вопросам изменения границ поселения, преобразования поселения, проводимое в соответствии с </w:t>
      </w:r>
      <w:r w:rsidRPr="00C70E78">
        <w:rPr>
          <w:rFonts w:ascii="Times New Roman" w:hAnsi="Times New Roman" w:cs="Times New Roman"/>
          <w:sz w:val="28"/>
          <w:szCs w:val="28"/>
        </w:rPr>
        <w:t>Федеральным законом</w:t>
      </w:r>
      <w:r w:rsidRPr="00CA4013">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считается состоявшимся, если в нем приняло участие более половины жителей поселения или части его территории, 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B7649F" w:rsidRPr="00CA4013" w:rsidRDefault="00B7649F" w:rsidP="00B7649F">
      <w:pPr>
        <w:widowControl w:val="0"/>
        <w:tabs>
          <w:tab w:val="left" w:pos="-900"/>
        </w:tabs>
        <w:spacing w:line="240" w:lineRule="auto"/>
        <w:ind w:firstLine="851"/>
        <w:jc w:val="both"/>
        <w:rPr>
          <w:rFonts w:ascii="Times New Roman" w:hAnsi="Times New Roman" w:cs="Times New Roman"/>
          <w:sz w:val="28"/>
          <w:szCs w:val="28"/>
        </w:rPr>
      </w:pPr>
      <w:r w:rsidRPr="00C70E78">
        <w:rPr>
          <w:rFonts w:ascii="Times New Roman" w:hAnsi="Times New Roman" w:cs="Times New Roman"/>
          <w:sz w:val="28"/>
          <w:szCs w:val="28"/>
        </w:rPr>
        <w:t>29. Итоги голосования по отзыву депутата Совета, главы поселения, итоги голосования по вопросам изменения границ поселения, преобразования поселения</w:t>
      </w:r>
      <w:r w:rsidRPr="00CA4013">
        <w:rPr>
          <w:rFonts w:ascii="Times New Roman" w:hAnsi="Times New Roman" w:cs="Times New Roman"/>
          <w:sz w:val="28"/>
          <w:szCs w:val="28"/>
        </w:rPr>
        <w:t xml:space="preserve"> и принятые решения подлежат официальному опубликованию (обнародованию). </w:t>
      </w:r>
    </w:p>
    <w:p w:rsidR="00B7649F" w:rsidRPr="00CA4013" w:rsidRDefault="00B7649F" w:rsidP="00B7649F">
      <w:pPr>
        <w:pStyle w:val="7"/>
        <w:keepNext w:val="0"/>
        <w:widowControl w:val="0"/>
        <w:tabs>
          <w:tab w:val="clear" w:pos="1296"/>
          <w:tab w:val="left" w:pos="27232"/>
        </w:tabs>
        <w:suppressAutoHyphens w:val="0"/>
        <w:spacing w:line="240" w:lineRule="auto"/>
        <w:ind w:left="0" w:firstLine="851"/>
        <w:rPr>
          <w:szCs w:val="28"/>
        </w:rPr>
      </w:pPr>
    </w:p>
    <w:p w:rsidR="00B7649F" w:rsidRPr="00CA4013" w:rsidRDefault="00B7649F" w:rsidP="00B7649F">
      <w:pPr>
        <w:pStyle w:val="7"/>
        <w:keepNext w:val="0"/>
        <w:widowControl w:val="0"/>
        <w:tabs>
          <w:tab w:val="clear" w:pos="1296"/>
          <w:tab w:val="left" w:pos="27232"/>
        </w:tabs>
        <w:suppressAutoHyphens w:val="0"/>
        <w:spacing w:line="240" w:lineRule="auto"/>
        <w:ind w:left="0" w:firstLine="851"/>
        <w:rPr>
          <w:szCs w:val="28"/>
        </w:rPr>
      </w:pPr>
      <w:r w:rsidRPr="00CA4013">
        <w:rPr>
          <w:szCs w:val="28"/>
        </w:rPr>
        <w:t>Статья 15. Правотворческая инициатива граждан</w:t>
      </w:r>
    </w:p>
    <w:p w:rsidR="00B7649F" w:rsidRPr="00CA4013" w:rsidRDefault="00B7649F" w:rsidP="00B7649F">
      <w:pPr>
        <w:pStyle w:val="220"/>
        <w:widowControl w:val="0"/>
        <w:tabs>
          <w:tab w:val="left" w:pos="142"/>
        </w:tabs>
        <w:suppressAutoHyphens w:val="0"/>
        <w:spacing w:line="240" w:lineRule="auto"/>
        <w:ind w:firstLine="851"/>
        <w:jc w:val="both"/>
        <w:rPr>
          <w:sz w:val="28"/>
          <w:szCs w:val="28"/>
        </w:rPr>
      </w:pPr>
      <w:r w:rsidRPr="00CA4013">
        <w:rPr>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B7649F" w:rsidRPr="00CA4013" w:rsidRDefault="00B7649F" w:rsidP="00B7649F">
      <w:pPr>
        <w:pStyle w:val="220"/>
        <w:widowControl w:val="0"/>
        <w:tabs>
          <w:tab w:val="left" w:pos="142"/>
        </w:tabs>
        <w:suppressAutoHyphens w:val="0"/>
        <w:spacing w:line="240" w:lineRule="auto"/>
        <w:ind w:firstLine="851"/>
        <w:jc w:val="both"/>
        <w:rPr>
          <w:sz w:val="28"/>
          <w:szCs w:val="28"/>
        </w:rPr>
      </w:pPr>
      <w:r w:rsidRPr="00CA4013">
        <w:rPr>
          <w:sz w:val="28"/>
          <w:szCs w:val="28"/>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B7649F" w:rsidRPr="00CA4013" w:rsidRDefault="00B7649F" w:rsidP="00B7649F">
      <w:pPr>
        <w:pStyle w:val="ConsNormal"/>
        <w:tabs>
          <w:tab w:val="left" w:pos="-900"/>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B7649F" w:rsidRPr="00CA4013" w:rsidRDefault="00B7649F" w:rsidP="00B7649F">
      <w:pPr>
        <w:pStyle w:val="ConsNormal"/>
        <w:tabs>
          <w:tab w:val="left" w:pos="-900"/>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w:t>
      </w:r>
      <w:r w:rsidRPr="00CA4013">
        <w:rPr>
          <w:rFonts w:ascii="Times New Roman" w:hAnsi="Times New Roman"/>
          <w:sz w:val="28"/>
          <w:szCs w:val="28"/>
        </w:rPr>
        <w:lastRenderedPageBreak/>
        <w:t>на его</w:t>
      </w:r>
      <w:r w:rsidRPr="00CA4013">
        <w:rPr>
          <w:rFonts w:ascii="Times New Roman" w:hAnsi="Times New Roman"/>
          <w:b/>
          <w:sz w:val="28"/>
          <w:szCs w:val="28"/>
        </w:rPr>
        <w:t xml:space="preserve"> </w:t>
      </w:r>
      <w:r w:rsidRPr="00CA4013">
        <w:rPr>
          <w:rFonts w:ascii="Times New Roman" w:hAnsi="Times New Roman"/>
          <w:sz w:val="28"/>
          <w:szCs w:val="28"/>
        </w:rPr>
        <w:t>открытом заседании.</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B7649F" w:rsidRPr="00CA4013" w:rsidRDefault="00B7649F" w:rsidP="00B7649F">
      <w:pPr>
        <w:pStyle w:val="ConsNonformat"/>
        <w:tabs>
          <w:tab w:val="left" w:pos="-1276"/>
        </w:tabs>
        <w:suppressAutoHyphens w:val="0"/>
        <w:spacing w:after="0" w:line="240" w:lineRule="auto"/>
        <w:ind w:firstLine="851"/>
        <w:jc w:val="both"/>
        <w:rPr>
          <w:rFonts w:ascii="Times New Roman" w:hAnsi="Times New Roman"/>
          <w:sz w:val="28"/>
          <w:szCs w:val="28"/>
        </w:rPr>
      </w:pPr>
    </w:p>
    <w:p w:rsidR="00B7649F" w:rsidRPr="00CA4013" w:rsidRDefault="00B7649F" w:rsidP="00B7649F">
      <w:pPr>
        <w:pStyle w:val="7"/>
        <w:keepNext w:val="0"/>
        <w:widowControl w:val="0"/>
        <w:tabs>
          <w:tab w:val="clear" w:pos="1296"/>
          <w:tab w:val="left" w:pos="24631"/>
        </w:tabs>
        <w:suppressAutoHyphens w:val="0"/>
        <w:spacing w:line="240" w:lineRule="auto"/>
        <w:ind w:left="0" w:firstLine="851"/>
        <w:rPr>
          <w:szCs w:val="28"/>
        </w:rPr>
      </w:pPr>
      <w:r w:rsidRPr="00CA4013">
        <w:rPr>
          <w:szCs w:val="28"/>
        </w:rPr>
        <w:t>Статья 16. Территориальное общественное самоуправление</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Порядок регистрации устава территориального общественного самоуправления определяется нормативным правовым актом Совета.</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w:t>
      </w:r>
      <w:r w:rsidRPr="00CA4013">
        <w:rPr>
          <w:rFonts w:ascii="Times New Roman" w:hAnsi="Times New Roman"/>
          <w:sz w:val="28"/>
          <w:szCs w:val="28"/>
        </w:rPr>
        <w:lastRenderedPageBreak/>
        <w:t>соответствующей территории, достигших шестнадцатилетнего возраста.</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К исключительным полномочиям собрания, конференции граждан, осуществляющих территориальное общественное самоуправление, относятся: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установление структуры органов территориального общественного самоуправления;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принятие устава территориального общественного самоуправления, внесение в него изменений и дополнений;</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избрание органов территориального общественного самоуправления;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определение основных направлений деятельности территориального общественного самоуправления;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утверждение сметы доходов и расходов территориального общественного самоуправления и отчета о ее исполнении;</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рассмотрение и утверждение отчетов о деятельности органов территориального общественного самоуправления.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10. Органы территориального общественного самоуправления: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представляют интересы населения, проживающего на соответствующей территории;</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обеспечивают исполнение решений, принятых на собраниях и конференциях граждан;</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11. В уставе территориального общественного самоуправления устанавливаются: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территория, на которой оно осуществляется;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порядок принятия решений;</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6) порядок прекращения осуществления территориального </w:t>
      </w:r>
      <w:r w:rsidRPr="00CA4013">
        <w:rPr>
          <w:rFonts w:ascii="Times New Roman" w:hAnsi="Times New Roman"/>
          <w:sz w:val="28"/>
          <w:szCs w:val="28"/>
        </w:rPr>
        <w:lastRenderedPageBreak/>
        <w:t>общественного самоуправления.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B7649F"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1260B8" w:rsidRPr="00CA4013" w:rsidRDefault="001260B8" w:rsidP="00B7649F">
      <w:pPr>
        <w:pStyle w:val="ConsNormal"/>
        <w:tabs>
          <w:tab w:val="left" w:pos="-1276"/>
        </w:tabs>
        <w:suppressAutoHyphens w:val="0"/>
        <w:spacing w:after="0" w:line="240" w:lineRule="auto"/>
        <w:ind w:firstLine="851"/>
        <w:jc w:val="both"/>
        <w:rPr>
          <w:rFonts w:ascii="Times New Roman" w:hAnsi="Times New Roman"/>
          <w:sz w:val="28"/>
          <w:szCs w:val="28"/>
        </w:rPr>
      </w:pPr>
    </w:p>
    <w:p w:rsidR="00B7649F" w:rsidRPr="00CA4013" w:rsidRDefault="00B7649F" w:rsidP="00B7649F">
      <w:pPr>
        <w:widowControl w:val="0"/>
        <w:tabs>
          <w:tab w:val="left" w:pos="-1276"/>
        </w:tabs>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17. Публичные слушания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2. Публичные слушания проводятся по инициативе населения, Совета, главы поселения.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Публичные слушания, проводимые по инициативе населения или Совета поселения, назначаются Советом, а по инициативе главы поселения - главой поселения.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 xml:space="preserve">3. На публичные слушания должны выноситься: </w:t>
      </w:r>
    </w:p>
    <w:p w:rsidR="00B7649F" w:rsidRPr="00CA4013" w:rsidRDefault="00B7649F" w:rsidP="00B7649F">
      <w:pPr>
        <w:pStyle w:val="220"/>
        <w:widowControl w:val="0"/>
        <w:numPr>
          <w:ilvl w:val="0"/>
          <w:numId w:val="8"/>
        </w:numPr>
        <w:suppressAutoHyphens w:val="0"/>
        <w:spacing w:line="240" w:lineRule="auto"/>
        <w:ind w:left="0" w:firstLine="851"/>
        <w:jc w:val="both"/>
        <w:rPr>
          <w:sz w:val="28"/>
          <w:szCs w:val="28"/>
        </w:rPr>
      </w:pPr>
      <w:r w:rsidRPr="00CA4013">
        <w:rPr>
          <w:sz w:val="28"/>
          <w:szCs w:val="28"/>
        </w:rPr>
        <w:t>проект устава поселения, а также проект решения Совета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B7649F" w:rsidRPr="00CA4013" w:rsidRDefault="00B7649F" w:rsidP="00B7649F">
      <w:pPr>
        <w:pStyle w:val="220"/>
        <w:widowControl w:val="0"/>
        <w:numPr>
          <w:ilvl w:val="0"/>
          <w:numId w:val="8"/>
        </w:numPr>
        <w:suppressAutoHyphens w:val="0"/>
        <w:spacing w:line="240" w:lineRule="auto"/>
        <w:ind w:left="0" w:firstLine="851"/>
        <w:jc w:val="both"/>
        <w:rPr>
          <w:sz w:val="28"/>
          <w:szCs w:val="28"/>
        </w:rPr>
      </w:pPr>
      <w:r w:rsidRPr="00CA4013">
        <w:rPr>
          <w:sz w:val="28"/>
          <w:szCs w:val="28"/>
        </w:rPr>
        <w:t>проект местного бюджета и отчет о его исполнении;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w:t>
      </w:r>
      <w:r w:rsidRPr="00CA4013">
        <w:rPr>
          <w:rFonts w:ascii="Times New Roman" w:hAnsi="Times New Roman"/>
          <w:b/>
          <w:sz w:val="28"/>
          <w:szCs w:val="28"/>
        </w:rPr>
        <w:t xml:space="preserve"> </w:t>
      </w:r>
      <w:r w:rsidRPr="00CA4013">
        <w:rPr>
          <w:rFonts w:ascii="Times New Roman" w:hAnsi="Times New Roman"/>
          <w:sz w:val="28"/>
          <w:szCs w:val="28"/>
        </w:rPr>
        <w:t xml:space="preserve">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 </w:t>
      </w:r>
      <w:r w:rsidRPr="00816CAB">
        <w:rPr>
          <w:rFonts w:ascii="Times New Roman" w:eastAsia="Calibri" w:hAnsi="Times New Roman"/>
          <w:kern w:val="0"/>
          <w:sz w:val="28"/>
          <w:szCs w:val="28"/>
        </w:rPr>
        <w:t>за исключением случаев, предусмотренных Градостроительным кодексом Российской Федерации,</w:t>
      </w:r>
      <w:r w:rsidRPr="00816CAB">
        <w:rPr>
          <w:rFonts w:ascii="Times New Roman" w:eastAsia="Calibri" w:hAnsi="Times New Roman"/>
          <w:b/>
          <w:kern w:val="0"/>
        </w:rPr>
        <w:t xml:space="preserve"> </w:t>
      </w:r>
      <w:r w:rsidRPr="00CA4013">
        <w:rPr>
          <w:rFonts w:ascii="Times New Roman" w:hAnsi="Times New Roman"/>
          <w:sz w:val="28"/>
          <w:szCs w:val="28"/>
        </w:rPr>
        <w:t>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sidRPr="00CA4013">
        <w:rPr>
          <w:rFonts w:ascii="Times New Roman" w:hAnsi="Times New Roman"/>
          <w:b/>
          <w:sz w:val="28"/>
          <w:szCs w:val="28"/>
        </w:rPr>
        <w:t xml:space="preserve"> </w:t>
      </w:r>
      <w:r w:rsidRPr="00CA4013">
        <w:rPr>
          <w:rFonts w:ascii="Times New Roman" w:hAnsi="Times New Roman"/>
          <w:sz w:val="28"/>
          <w:szCs w:val="28"/>
        </w:rPr>
        <w:t>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BE1FE3" w:rsidRPr="00BE1FE3" w:rsidRDefault="00B7649F" w:rsidP="00BE1FE3">
      <w:pPr>
        <w:pStyle w:val="afb"/>
        <w:ind w:firstLine="851"/>
        <w:jc w:val="both"/>
        <w:rPr>
          <w:rFonts w:ascii="Times New Roman" w:hAnsi="Times New Roman" w:cs="Times New Roman"/>
          <w:sz w:val="28"/>
          <w:szCs w:val="28"/>
        </w:rPr>
      </w:pPr>
      <w:r w:rsidRPr="00BE1FE3">
        <w:rPr>
          <w:rFonts w:ascii="Times New Roman" w:hAnsi="Times New Roman" w:cs="Times New Roman"/>
          <w:sz w:val="28"/>
          <w:szCs w:val="28"/>
        </w:rPr>
        <w:t xml:space="preserve">4) </w:t>
      </w:r>
      <w:r w:rsidR="00BE1FE3" w:rsidRPr="00BE1FE3">
        <w:rPr>
          <w:rFonts w:ascii="Times New Roman" w:hAnsi="Times New Roman" w:cs="Times New Roman"/>
          <w:sz w:val="28"/>
          <w:szCs w:val="28"/>
        </w:rPr>
        <w:t>вопросы о преобразовании поселения, за исключением случаев, если в соответствии со статьёй 13 Федерального закона</w:t>
      </w:r>
      <w:r w:rsidR="00BE1FE3">
        <w:rPr>
          <w:rFonts w:ascii="Times New Roman" w:hAnsi="Times New Roman" w:cs="Times New Roman"/>
          <w:sz w:val="28"/>
          <w:szCs w:val="28"/>
        </w:rPr>
        <w:t xml:space="preserve">                                    </w:t>
      </w:r>
      <w:r w:rsidR="00BE1FE3" w:rsidRPr="00BE1FE3">
        <w:rPr>
          <w:rFonts w:ascii="Times New Roman" w:hAnsi="Times New Roman" w:cs="Times New Roman"/>
          <w:sz w:val="28"/>
          <w:szCs w:val="28"/>
        </w:rPr>
        <w:t xml:space="preserve"> от 06.10.2003</w:t>
      </w:r>
      <w:r w:rsidR="00560FD6">
        <w:rPr>
          <w:rFonts w:ascii="Times New Roman" w:hAnsi="Times New Roman" w:cs="Times New Roman"/>
          <w:sz w:val="28"/>
          <w:szCs w:val="28"/>
        </w:rPr>
        <w:t xml:space="preserve"> </w:t>
      </w:r>
      <w:r w:rsidR="00BE1FE3" w:rsidRPr="00BE1FE3">
        <w:rPr>
          <w:rFonts w:ascii="Times New Roman" w:hAnsi="Times New Roman" w:cs="Times New Roman"/>
          <w:sz w:val="28"/>
          <w:szCs w:val="28"/>
        </w:rPr>
        <w:t>№ 131-ФЗ « Об общих принципах организации местного самоуправления в Российской Федерации» для преобразования поселения требуется получение согласия населения муниципального образования, выраженного путём голосования либо на сходах граждан.</w:t>
      </w:r>
    </w:p>
    <w:p w:rsidR="00B7649F" w:rsidRPr="00CA4013" w:rsidRDefault="00B7649F" w:rsidP="00B7649F">
      <w:pPr>
        <w:pStyle w:val="220"/>
        <w:widowControl w:val="0"/>
        <w:tabs>
          <w:tab w:val="left" w:pos="-35"/>
        </w:tabs>
        <w:suppressAutoHyphens w:val="0"/>
        <w:spacing w:line="240" w:lineRule="auto"/>
        <w:ind w:firstLine="851"/>
        <w:jc w:val="both"/>
        <w:rPr>
          <w:rFonts w:eastAsia="Times New Roman"/>
          <w:sz w:val="28"/>
          <w:szCs w:val="28"/>
        </w:rPr>
      </w:pPr>
      <w:r w:rsidRPr="00CA4013">
        <w:rPr>
          <w:sz w:val="28"/>
          <w:szCs w:val="28"/>
        </w:rPr>
        <w:lastRenderedPageBreak/>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Pr="00CA4013">
        <w:rPr>
          <w:rFonts w:eastAsia="Times New Roman"/>
          <w:sz w:val="28"/>
          <w:szCs w:val="28"/>
        </w:rPr>
        <w:t>, включая мотивированное обоснование принятых решений.</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Порядок организации и проведения публичных слушаний по проектам генеральных планов поселений определяется нормативным правовым актом Совета с учетом положений Градостроительного кодекса Российской Федерации.</w:t>
      </w:r>
    </w:p>
    <w:p w:rsidR="00B7649F" w:rsidRPr="00CA4013" w:rsidRDefault="00B7649F" w:rsidP="00B7649F">
      <w:pPr>
        <w:pStyle w:val="6"/>
        <w:keepNext w:val="0"/>
        <w:widowControl w:val="0"/>
        <w:tabs>
          <w:tab w:val="clear" w:pos="1152"/>
          <w:tab w:val="left" w:pos="0"/>
        </w:tabs>
        <w:suppressAutoHyphens w:val="0"/>
        <w:spacing w:line="240" w:lineRule="auto"/>
        <w:ind w:left="0" w:firstLine="851"/>
        <w:rPr>
          <w:szCs w:val="28"/>
        </w:rPr>
      </w:pPr>
      <w:r w:rsidRPr="00CA4013">
        <w:rPr>
          <w:szCs w:val="28"/>
        </w:rPr>
        <w:t>Статья 18. Собрание граждан</w:t>
      </w:r>
    </w:p>
    <w:p w:rsidR="00B7649F" w:rsidRPr="00CA4013" w:rsidRDefault="00B7649F" w:rsidP="00B7649F">
      <w:pPr>
        <w:pStyle w:val="ac"/>
        <w:keepNext w:val="0"/>
        <w:widowControl w:val="0"/>
        <w:tabs>
          <w:tab w:val="left" w:pos="-993"/>
          <w:tab w:val="left" w:pos="-568"/>
        </w:tabs>
        <w:suppressAutoHyphens w:val="0"/>
        <w:spacing w:before="0" w:after="0" w:line="240" w:lineRule="auto"/>
        <w:ind w:left="0" w:firstLine="851"/>
        <w:jc w:val="both"/>
        <w:rPr>
          <w:b w:val="0"/>
        </w:rPr>
      </w:pPr>
      <w:r w:rsidRPr="00CA4013">
        <w:rPr>
          <w:b w:val="0"/>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B7649F" w:rsidRPr="00CA4013" w:rsidRDefault="00B7649F" w:rsidP="00B7649F">
      <w:pPr>
        <w:pStyle w:val="ac"/>
        <w:keepNext w:val="0"/>
        <w:widowControl w:val="0"/>
        <w:tabs>
          <w:tab w:val="left" w:pos="-993"/>
          <w:tab w:val="left" w:pos="-851"/>
        </w:tabs>
        <w:suppressAutoHyphens w:val="0"/>
        <w:spacing w:before="0" w:after="0" w:line="240" w:lineRule="auto"/>
        <w:ind w:left="0" w:firstLine="851"/>
        <w:jc w:val="both"/>
        <w:rPr>
          <w:b w:val="0"/>
        </w:rPr>
      </w:pPr>
      <w:r w:rsidRPr="00CA4013">
        <w:rPr>
          <w:b w:val="0"/>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Собрание граждан, проводимое по инициативе Совета или главы поселения, назначается соответственно Советом или главой поселения.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CA4013">
        <w:rPr>
          <w:rFonts w:ascii="Times New Roman" w:eastAsia="Times New Roman" w:hAnsi="Times New Roman" w:cs="Times New Roman"/>
          <w:sz w:val="28"/>
          <w:szCs w:val="28"/>
        </w:rPr>
        <w:t>одной трети</w:t>
      </w:r>
      <w:r w:rsidRPr="00CA4013">
        <w:rPr>
          <w:rFonts w:ascii="Times New Roman" w:hAnsi="Times New Roman" w:cs="Times New Roman"/>
          <w:sz w:val="28"/>
          <w:szCs w:val="28"/>
        </w:rPr>
        <w:t xml:space="preserve"> жителей соответствующей территории, достигших </w:t>
      </w:r>
      <w:r w:rsidRPr="00816CAB">
        <w:rPr>
          <w:rFonts w:ascii="Times New Roman" w:hAnsi="Times New Roman" w:cs="Times New Roman"/>
          <w:sz w:val="28"/>
          <w:szCs w:val="28"/>
        </w:rPr>
        <w:t>шестнадцатилетнего</w:t>
      </w:r>
      <w:r w:rsidR="00816CAB">
        <w:rPr>
          <w:rFonts w:ascii="Times New Roman" w:hAnsi="Times New Roman" w:cs="Times New Roman"/>
          <w:sz w:val="28"/>
          <w:szCs w:val="28"/>
        </w:rPr>
        <w:t xml:space="preserve"> </w:t>
      </w:r>
      <w:r w:rsidRPr="00816CAB">
        <w:rPr>
          <w:rFonts w:ascii="Times New Roman" w:hAnsi="Times New Roman" w:cs="Times New Roman"/>
          <w:sz w:val="28"/>
          <w:szCs w:val="28"/>
        </w:rPr>
        <w:t xml:space="preserve"> </w:t>
      </w:r>
      <w:r w:rsidRPr="00CA4013">
        <w:rPr>
          <w:rFonts w:ascii="Times New Roman" w:hAnsi="Times New Roman" w:cs="Times New Roman"/>
          <w:sz w:val="28"/>
          <w:szCs w:val="28"/>
        </w:rPr>
        <w:t>возраста.</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w:t>
      </w:r>
      <w:r w:rsidRPr="00CA4013">
        <w:rPr>
          <w:rFonts w:ascii="Times New Roman" w:hAnsi="Times New Roman" w:cs="Times New Roman"/>
          <w:sz w:val="28"/>
          <w:szCs w:val="28"/>
        </w:rPr>
        <w:lastRenderedPageBreak/>
        <w:t>территориального общественного самоуправления.</w:t>
      </w:r>
    </w:p>
    <w:p w:rsidR="00B7649F" w:rsidRPr="00CA4013" w:rsidRDefault="00B7649F" w:rsidP="00B7649F">
      <w:pPr>
        <w:pStyle w:val="ac"/>
        <w:keepNext w:val="0"/>
        <w:widowControl w:val="0"/>
        <w:tabs>
          <w:tab w:val="left" w:pos="-993"/>
          <w:tab w:val="left" w:pos="1276"/>
        </w:tabs>
        <w:suppressAutoHyphens w:val="0"/>
        <w:spacing w:before="0" w:after="0" w:line="240" w:lineRule="auto"/>
        <w:ind w:left="0" w:firstLine="851"/>
        <w:jc w:val="both"/>
        <w:rPr>
          <w:b w:val="0"/>
        </w:rPr>
      </w:pPr>
      <w:r w:rsidRPr="00CA4013">
        <w:rPr>
          <w:b w:val="0"/>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B7649F" w:rsidRPr="00CA4013" w:rsidRDefault="00B7649F" w:rsidP="00B7649F">
      <w:pPr>
        <w:widowControl w:val="0"/>
        <w:tabs>
          <w:tab w:val="left" w:pos="-900"/>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8.</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Порядок назначения и проведения собрания граждан, а также полномочия собрания граждан определяются</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самоуправления.</w:t>
      </w:r>
    </w:p>
    <w:p w:rsidR="00B7649F" w:rsidRPr="00CA4013" w:rsidRDefault="00B7649F" w:rsidP="00B7649F">
      <w:pPr>
        <w:pStyle w:val="ac"/>
        <w:keepNext w:val="0"/>
        <w:widowControl w:val="0"/>
        <w:tabs>
          <w:tab w:val="left" w:pos="-993"/>
          <w:tab w:val="left" w:pos="1276"/>
        </w:tabs>
        <w:suppressAutoHyphens w:val="0"/>
        <w:spacing w:before="0" w:after="0" w:line="240" w:lineRule="auto"/>
        <w:ind w:left="0" w:firstLine="851"/>
        <w:jc w:val="both"/>
        <w:rPr>
          <w:b w:val="0"/>
        </w:rPr>
      </w:pPr>
      <w:r w:rsidRPr="00CA4013">
        <w:rPr>
          <w:b w:val="0"/>
        </w:rPr>
        <w:t xml:space="preserve">9. Итоги собрания граждан подлежат официальному опубликованию (обнародованию). </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19. Конференция граждан (собрание делегатов)</w:t>
      </w:r>
    </w:p>
    <w:p w:rsidR="00B7649F" w:rsidRPr="00CA4013" w:rsidRDefault="00B7649F" w:rsidP="00B7649F">
      <w:pPr>
        <w:pStyle w:val="ac"/>
        <w:keepNext w:val="0"/>
        <w:widowControl w:val="0"/>
        <w:numPr>
          <w:ilvl w:val="0"/>
          <w:numId w:val="10"/>
        </w:numPr>
        <w:tabs>
          <w:tab w:val="left" w:pos="160"/>
        </w:tabs>
        <w:suppressAutoHyphens w:val="0"/>
        <w:spacing w:before="0" w:after="0" w:line="240" w:lineRule="auto"/>
        <w:ind w:left="0" w:firstLine="851"/>
        <w:jc w:val="both"/>
        <w:rPr>
          <w:b w:val="0"/>
        </w:rPr>
      </w:pPr>
      <w:r w:rsidRPr="00CA4013">
        <w:rPr>
          <w:b w:val="0"/>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B7649F" w:rsidRPr="00CA4013" w:rsidRDefault="00B7649F" w:rsidP="00B7649F">
      <w:pPr>
        <w:pStyle w:val="220"/>
        <w:widowControl w:val="0"/>
        <w:numPr>
          <w:ilvl w:val="0"/>
          <w:numId w:val="10"/>
        </w:numPr>
        <w:tabs>
          <w:tab w:val="left" w:pos="160"/>
        </w:tabs>
        <w:suppressAutoHyphens w:val="0"/>
        <w:spacing w:line="240" w:lineRule="auto"/>
        <w:ind w:left="0" w:firstLine="851"/>
        <w:rPr>
          <w:sz w:val="28"/>
          <w:szCs w:val="28"/>
        </w:rPr>
      </w:pPr>
      <w:r w:rsidRPr="00CA4013">
        <w:rPr>
          <w:sz w:val="28"/>
          <w:szCs w:val="28"/>
        </w:rPr>
        <w:t>Конференция граждан по указанным в части 1 настоящей статьи вопросам проводится по инициативе, оформленной в виде правового акта:</w:t>
      </w:r>
    </w:p>
    <w:p w:rsidR="00B7649F" w:rsidRPr="00CA4013" w:rsidRDefault="00B7649F" w:rsidP="00B7649F">
      <w:pPr>
        <w:pStyle w:val="ConsNormal"/>
        <w:tabs>
          <w:tab w:val="left" w:pos="2718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Совета;</w:t>
      </w:r>
    </w:p>
    <w:p w:rsidR="00B7649F" w:rsidRPr="00CA4013" w:rsidRDefault="00B7649F" w:rsidP="00B7649F">
      <w:pPr>
        <w:pStyle w:val="ConsNormal"/>
        <w:tabs>
          <w:tab w:val="left" w:pos="2728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администрации поселения.</w:t>
      </w:r>
    </w:p>
    <w:p w:rsidR="00B7649F" w:rsidRPr="00CA4013" w:rsidRDefault="00B7649F" w:rsidP="00B7649F">
      <w:pPr>
        <w:pStyle w:val="ConsNormal"/>
        <w:numPr>
          <w:ilvl w:val="0"/>
          <w:numId w:val="10"/>
        </w:numPr>
        <w:tabs>
          <w:tab w:val="left" w:pos="16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B7649F" w:rsidRPr="00CA4013" w:rsidRDefault="00B7649F" w:rsidP="00B7649F">
      <w:pPr>
        <w:pStyle w:val="ConsNormal"/>
        <w:numPr>
          <w:ilvl w:val="0"/>
          <w:numId w:val="10"/>
        </w:numPr>
        <w:tabs>
          <w:tab w:val="left" w:pos="16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Порядок назначения и проведения конференции граждан (собрания делегатов)</w:t>
      </w:r>
      <w:r w:rsidRPr="00CA4013">
        <w:rPr>
          <w:rFonts w:ascii="Times New Roman" w:hAnsi="Times New Roman"/>
          <w:b/>
          <w:sz w:val="28"/>
          <w:szCs w:val="28"/>
        </w:rPr>
        <w:t xml:space="preserve"> </w:t>
      </w:r>
      <w:r w:rsidRPr="00CA4013">
        <w:rPr>
          <w:rFonts w:ascii="Times New Roman" w:hAnsi="Times New Roman"/>
          <w:sz w:val="28"/>
          <w:szCs w:val="28"/>
        </w:rPr>
        <w:t>определяется нормативным правовым актом Совета.</w:t>
      </w:r>
    </w:p>
    <w:p w:rsidR="00B7649F" w:rsidRPr="00CA4013" w:rsidRDefault="00B7649F" w:rsidP="00B7649F">
      <w:pPr>
        <w:pStyle w:val="ac"/>
        <w:keepNext w:val="0"/>
        <w:widowControl w:val="0"/>
        <w:numPr>
          <w:ilvl w:val="0"/>
          <w:numId w:val="10"/>
        </w:numPr>
        <w:tabs>
          <w:tab w:val="left" w:pos="160"/>
        </w:tabs>
        <w:suppressAutoHyphens w:val="0"/>
        <w:spacing w:before="0" w:after="0" w:line="240" w:lineRule="auto"/>
        <w:ind w:left="0" w:firstLine="851"/>
        <w:jc w:val="both"/>
        <w:rPr>
          <w:b w:val="0"/>
        </w:rPr>
      </w:pPr>
      <w:r w:rsidRPr="00CA4013">
        <w:rPr>
          <w:b w:val="0"/>
        </w:rPr>
        <w:t xml:space="preserve">Итоги конференции граждан (собрания делегатов) подлежат официальному опубликованию (обнародованию). </w:t>
      </w:r>
    </w:p>
    <w:p w:rsidR="00B7649F" w:rsidRPr="00CA4013" w:rsidRDefault="00B7649F" w:rsidP="00B7649F">
      <w:pPr>
        <w:pStyle w:val="ac"/>
        <w:keepNext w:val="0"/>
        <w:widowControl w:val="0"/>
        <w:tabs>
          <w:tab w:val="left" w:pos="-28156"/>
          <w:tab w:val="left" w:pos="-27589"/>
        </w:tabs>
        <w:suppressAutoHyphens w:val="0"/>
        <w:spacing w:before="0" w:after="0" w:line="240" w:lineRule="auto"/>
        <w:ind w:left="0" w:firstLine="851"/>
        <w:jc w:val="both"/>
        <w:rPr>
          <w:u w:val="single"/>
        </w:rPr>
      </w:pPr>
    </w:p>
    <w:p w:rsidR="00B7649F" w:rsidRPr="00CA4013" w:rsidRDefault="00B7649F" w:rsidP="00B7649F">
      <w:pPr>
        <w:pStyle w:val="6"/>
        <w:keepNext w:val="0"/>
        <w:widowControl w:val="0"/>
        <w:tabs>
          <w:tab w:val="clear" w:pos="1152"/>
          <w:tab w:val="left" w:pos="0"/>
        </w:tabs>
        <w:suppressAutoHyphens w:val="0"/>
        <w:spacing w:line="240" w:lineRule="auto"/>
        <w:ind w:left="0" w:firstLine="851"/>
        <w:rPr>
          <w:szCs w:val="28"/>
        </w:rPr>
      </w:pPr>
      <w:r w:rsidRPr="00CA4013">
        <w:rPr>
          <w:szCs w:val="28"/>
        </w:rPr>
        <w:t>Статья 20. Опрос граждан</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 xml:space="preserve">1. Опрос граждан проводится на всей территории или на части территории поселения </w:t>
      </w:r>
      <w:r w:rsidRPr="00CA4013">
        <w:rPr>
          <w:b/>
          <w:sz w:val="28"/>
          <w:szCs w:val="28"/>
        </w:rPr>
        <w:t xml:space="preserve"> </w:t>
      </w:r>
      <w:r w:rsidRPr="00CA4013">
        <w:rPr>
          <w:sz w:val="28"/>
          <w:szCs w:val="28"/>
        </w:rPr>
        <w:t>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Результаты опроса носят рекомендательный характер.</w:t>
      </w:r>
    </w:p>
    <w:p w:rsidR="00B7649F" w:rsidRPr="00CA4013" w:rsidRDefault="00B7649F" w:rsidP="00B7649F">
      <w:pPr>
        <w:pStyle w:val="220"/>
        <w:widowControl w:val="0"/>
        <w:tabs>
          <w:tab w:val="left" w:pos="-1276"/>
          <w:tab w:val="left" w:pos="0"/>
        </w:tabs>
        <w:suppressAutoHyphens w:val="0"/>
        <w:spacing w:line="240" w:lineRule="auto"/>
        <w:ind w:firstLine="851"/>
        <w:jc w:val="both"/>
        <w:rPr>
          <w:sz w:val="28"/>
          <w:szCs w:val="28"/>
        </w:rPr>
      </w:pPr>
      <w:r w:rsidRPr="00CA4013">
        <w:rPr>
          <w:sz w:val="28"/>
          <w:szCs w:val="28"/>
        </w:rPr>
        <w:t>2. В опросе граждан имеют право участвовать жители поселения, обладающие избирательным правом.</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Опрос граждан проводится по инициативе:</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Совета или главы поселения - по вопросам местного значения;</w:t>
      </w:r>
    </w:p>
    <w:p w:rsidR="00B7649F" w:rsidRPr="00CA4013" w:rsidRDefault="00B7649F" w:rsidP="00B7649F">
      <w:pPr>
        <w:pStyle w:val="220"/>
        <w:widowControl w:val="0"/>
        <w:tabs>
          <w:tab w:val="left" w:pos="-1276"/>
          <w:tab w:val="left" w:pos="-426"/>
          <w:tab w:val="left" w:pos="993"/>
          <w:tab w:val="left" w:pos="1381"/>
        </w:tabs>
        <w:suppressAutoHyphens w:val="0"/>
        <w:spacing w:line="240" w:lineRule="auto"/>
        <w:ind w:firstLine="851"/>
        <w:jc w:val="both"/>
        <w:rPr>
          <w:sz w:val="28"/>
          <w:szCs w:val="28"/>
        </w:rPr>
      </w:pPr>
      <w:r w:rsidRPr="00CA4013">
        <w:rPr>
          <w:sz w:val="28"/>
          <w:szCs w:val="28"/>
        </w:rPr>
        <w:lastRenderedPageBreak/>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B7649F" w:rsidRPr="00816CAB"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4. Порядок назначения и проведения опроса граждан определяется нормативными правовыми актами Совета</w:t>
      </w:r>
      <w:r w:rsidRPr="00CA4013">
        <w:rPr>
          <w:bCs/>
          <w:sz w:val="28"/>
          <w:szCs w:val="28"/>
        </w:rPr>
        <w:t xml:space="preserve"> </w:t>
      </w:r>
      <w:r w:rsidRPr="00816CAB">
        <w:rPr>
          <w:bCs/>
          <w:sz w:val="28"/>
          <w:szCs w:val="28"/>
        </w:rPr>
        <w:t>в соответствии с законом Краснодарского края</w:t>
      </w:r>
      <w:r w:rsidRPr="00816CAB">
        <w:rPr>
          <w:sz w:val="28"/>
          <w:szCs w:val="28"/>
        </w:rPr>
        <w:t xml:space="preserve">. </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дата и сроки проведения опроса;</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формулировка вопроса (вопросов), предлагаемого (предлагаемых) при проведении опроса;</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методика проведения опроса;</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форма опросного листа;</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минимальная численность жителей муниципального образования, участвующих в опросе.</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6. Жители поселения должны быть проинформированы о проведении опроса граждан не менее чем за 10 дней до его проведения.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7. Финансирование мероприятий, связанных с подготовкой и проведением опроса граждан, осуществляется:</w:t>
      </w:r>
    </w:p>
    <w:p w:rsidR="00B7649F" w:rsidRPr="00CA4013" w:rsidRDefault="00B7649F" w:rsidP="00B7649F">
      <w:pPr>
        <w:pStyle w:val="220"/>
        <w:widowControl w:val="0"/>
        <w:tabs>
          <w:tab w:val="left" w:pos="-1276"/>
        </w:tabs>
        <w:suppressAutoHyphens w:val="0"/>
        <w:spacing w:line="240" w:lineRule="auto"/>
        <w:ind w:firstLine="851"/>
        <w:jc w:val="both"/>
        <w:rPr>
          <w:strike/>
          <w:sz w:val="28"/>
          <w:szCs w:val="28"/>
        </w:rPr>
      </w:pPr>
      <w:r w:rsidRPr="00CA4013">
        <w:rPr>
          <w:sz w:val="28"/>
          <w:szCs w:val="28"/>
        </w:rPr>
        <w:t>1) за счет средств местного бюджета - при проведении его по инициативе органов местного самоуправления поселения;</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2) за счет средств </w:t>
      </w:r>
      <w:r w:rsidRPr="00816CAB">
        <w:rPr>
          <w:rFonts w:ascii="Times New Roman" w:hAnsi="Times New Roman" w:cs="Times New Roman"/>
          <w:sz w:val="28"/>
          <w:szCs w:val="28"/>
        </w:rPr>
        <w:t>краевого б</w:t>
      </w:r>
      <w:r w:rsidRPr="00CA4013">
        <w:rPr>
          <w:rFonts w:ascii="Times New Roman" w:hAnsi="Times New Roman" w:cs="Times New Roman"/>
          <w:sz w:val="28"/>
          <w:szCs w:val="28"/>
        </w:rPr>
        <w:t>юджета - при проведении его по инициативе органов государственной власти Краснодарского края.</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21. Обращения граждан в органы местного самоуправления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22. Другие формы непосредственного осуществления населением местного самоуправления и участия в его осуществлении</w:t>
      </w:r>
    </w:p>
    <w:p w:rsidR="00B7649F" w:rsidRPr="00CA4013" w:rsidRDefault="00B7649F" w:rsidP="00B7649F">
      <w:pPr>
        <w:pStyle w:val="ConsNonformat"/>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w:t>
      </w:r>
      <w:r w:rsidRPr="00CA4013">
        <w:rPr>
          <w:rFonts w:ascii="Times New Roman" w:hAnsi="Times New Roman"/>
          <w:sz w:val="28"/>
          <w:szCs w:val="28"/>
        </w:rPr>
        <w:lastRenderedPageBreak/>
        <w:t>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B7649F"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816CAB" w:rsidRDefault="00816CAB" w:rsidP="00B7649F">
      <w:pPr>
        <w:pStyle w:val="ConsNormal"/>
        <w:tabs>
          <w:tab w:val="left" w:pos="-1276"/>
        </w:tabs>
        <w:suppressAutoHyphens w:val="0"/>
        <w:spacing w:after="0" w:line="240" w:lineRule="auto"/>
        <w:ind w:firstLine="851"/>
        <w:jc w:val="both"/>
        <w:rPr>
          <w:rFonts w:ascii="Times New Roman" w:hAnsi="Times New Roman"/>
          <w:sz w:val="28"/>
          <w:szCs w:val="28"/>
        </w:rPr>
      </w:pPr>
    </w:p>
    <w:p w:rsidR="00B7649F" w:rsidRPr="00CA4013" w:rsidRDefault="00B7649F" w:rsidP="00B7649F">
      <w:pPr>
        <w:widowControl w:val="0"/>
        <w:spacing w:line="240" w:lineRule="auto"/>
        <w:ind w:firstLine="851"/>
        <w:jc w:val="both"/>
        <w:rPr>
          <w:rFonts w:ascii="Times New Roman" w:hAnsi="Times New Roman" w:cs="Times New Roman"/>
          <w:b/>
          <w:caps/>
          <w:sz w:val="28"/>
          <w:szCs w:val="28"/>
        </w:rPr>
      </w:pPr>
      <w:r w:rsidRPr="00CA4013">
        <w:rPr>
          <w:rFonts w:ascii="Times New Roman" w:hAnsi="Times New Roman" w:cs="Times New Roman"/>
          <w:b/>
          <w:caps/>
          <w:sz w:val="28"/>
          <w:szCs w:val="28"/>
        </w:rPr>
        <w:t>ГЛАВА 4. Органы местного самоуправления и должностные лица местного самоуправления</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23. Структура органов местного самоуправления поселения</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 xml:space="preserve">1. Структуру органов местного самоуправления </w:t>
      </w:r>
      <w:r w:rsidR="00816CAB">
        <w:rPr>
          <w:sz w:val="28"/>
          <w:szCs w:val="28"/>
        </w:rPr>
        <w:t>Старотитаровского</w:t>
      </w:r>
      <w:r w:rsidRPr="00CA4013">
        <w:rPr>
          <w:sz w:val="28"/>
          <w:szCs w:val="28"/>
        </w:rPr>
        <w:t xml:space="preserve"> сельского поселения </w:t>
      </w:r>
      <w:r w:rsidR="00816CAB">
        <w:rPr>
          <w:sz w:val="28"/>
          <w:szCs w:val="28"/>
        </w:rPr>
        <w:t>Темрюкского</w:t>
      </w:r>
      <w:r w:rsidRPr="00CA4013">
        <w:rPr>
          <w:sz w:val="28"/>
          <w:szCs w:val="28"/>
        </w:rPr>
        <w:t xml:space="preserve"> района составляют:</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 представительный орган муниципального образования – Совет </w:t>
      </w:r>
      <w:r w:rsidR="00D1751E">
        <w:rPr>
          <w:rFonts w:ascii="Times New Roman" w:hAnsi="Times New Roman" w:cs="Times New Roman"/>
          <w:sz w:val="28"/>
          <w:szCs w:val="28"/>
        </w:rPr>
        <w:t xml:space="preserve">Старотитаровского </w:t>
      </w:r>
      <w:r w:rsidRPr="00CA4013">
        <w:rPr>
          <w:rFonts w:ascii="Times New Roman" w:hAnsi="Times New Roman" w:cs="Times New Roman"/>
          <w:sz w:val="28"/>
          <w:szCs w:val="28"/>
        </w:rPr>
        <w:t xml:space="preserve"> сельского поселения </w:t>
      </w:r>
      <w:r w:rsidR="00D1751E">
        <w:rPr>
          <w:rFonts w:ascii="Times New Roman" w:hAnsi="Times New Roman" w:cs="Times New Roman"/>
          <w:sz w:val="28"/>
          <w:szCs w:val="28"/>
        </w:rPr>
        <w:t xml:space="preserve">Темрюкского </w:t>
      </w:r>
      <w:r w:rsidRPr="00CA4013">
        <w:rPr>
          <w:rFonts w:ascii="Times New Roman" w:hAnsi="Times New Roman" w:cs="Times New Roman"/>
          <w:sz w:val="28"/>
          <w:szCs w:val="28"/>
        </w:rPr>
        <w:t xml:space="preserve"> района;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 глава муниципального образования – глава </w:t>
      </w:r>
      <w:r w:rsidR="00D1751E">
        <w:rPr>
          <w:rFonts w:ascii="Times New Roman" w:hAnsi="Times New Roman" w:cs="Times New Roman"/>
          <w:sz w:val="28"/>
          <w:szCs w:val="28"/>
        </w:rPr>
        <w:t>Старотитаровского</w:t>
      </w:r>
      <w:r w:rsidRPr="00CA4013">
        <w:rPr>
          <w:rFonts w:ascii="Times New Roman" w:hAnsi="Times New Roman" w:cs="Times New Roman"/>
          <w:sz w:val="28"/>
          <w:szCs w:val="28"/>
        </w:rPr>
        <w:t xml:space="preserve"> сельского поселения </w:t>
      </w:r>
      <w:r w:rsidR="00D1751E">
        <w:rPr>
          <w:rFonts w:ascii="Times New Roman" w:hAnsi="Times New Roman" w:cs="Times New Roman"/>
          <w:sz w:val="28"/>
          <w:szCs w:val="28"/>
        </w:rPr>
        <w:t xml:space="preserve">Темрюкского </w:t>
      </w:r>
      <w:r w:rsidRPr="00CA4013">
        <w:rPr>
          <w:rFonts w:ascii="Times New Roman" w:hAnsi="Times New Roman" w:cs="Times New Roman"/>
          <w:sz w:val="28"/>
          <w:szCs w:val="28"/>
        </w:rPr>
        <w:t>района;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 исполнительно-распорядительный орган муниципального образования – администрация </w:t>
      </w:r>
      <w:r w:rsidR="00D1751E">
        <w:rPr>
          <w:rFonts w:ascii="Times New Roman" w:hAnsi="Times New Roman" w:cs="Times New Roman"/>
          <w:sz w:val="28"/>
          <w:szCs w:val="28"/>
        </w:rPr>
        <w:t>Старотитаровского</w:t>
      </w:r>
      <w:r w:rsidRPr="00CA4013">
        <w:rPr>
          <w:rFonts w:ascii="Times New Roman" w:hAnsi="Times New Roman" w:cs="Times New Roman"/>
          <w:sz w:val="28"/>
          <w:szCs w:val="28"/>
        </w:rPr>
        <w:t xml:space="preserve"> сельского поселения </w:t>
      </w:r>
      <w:r w:rsidR="00D1751E">
        <w:rPr>
          <w:rFonts w:ascii="Times New Roman" w:hAnsi="Times New Roman" w:cs="Times New Roman"/>
          <w:sz w:val="28"/>
          <w:szCs w:val="28"/>
        </w:rPr>
        <w:t>Темрюкского</w:t>
      </w:r>
      <w:r w:rsidRPr="00CA4013">
        <w:rPr>
          <w:rFonts w:ascii="Times New Roman" w:hAnsi="Times New Roman" w:cs="Times New Roman"/>
          <w:sz w:val="28"/>
          <w:szCs w:val="28"/>
        </w:rPr>
        <w:t xml:space="preserve"> района.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Органы местного самоуправления обладают собственными полномочиями по решению вопросов местного значения.</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Pr="00CA4013">
        <w:rPr>
          <w:rFonts w:ascii="Times New Roman" w:eastAsia="Times New Roman" w:hAnsi="Times New Roman" w:cs="Times New Roman"/>
          <w:sz w:val="28"/>
          <w:szCs w:val="28"/>
        </w:rPr>
        <w:t xml:space="preserve">, </w:t>
      </w:r>
      <w:r w:rsidRPr="00CA4013">
        <w:rPr>
          <w:rFonts w:ascii="Times New Roman" w:hAnsi="Times New Roman" w:cs="Times New Roman"/>
          <w:sz w:val="28"/>
          <w:szCs w:val="28"/>
        </w:rPr>
        <w:t>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Решение Совета о внесении изменений в устав поселения и предусматривающее создание контрольно-счетного органа поселения вступает в силу после его официального опубликования (обнародования).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4. </w:t>
      </w:r>
      <w:r w:rsidRPr="00CA4013">
        <w:rPr>
          <w:rFonts w:ascii="Times New Roman" w:eastAsia="Arial" w:hAnsi="Times New Roman" w:cs="Times New Roman"/>
          <w:sz w:val="28"/>
          <w:szCs w:val="28"/>
        </w:rPr>
        <w:t xml:space="preserve">Финансовое обеспечение деятельности </w:t>
      </w:r>
      <w:r w:rsidRPr="00CA4013">
        <w:rPr>
          <w:rFonts w:ascii="Times New Roman" w:hAnsi="Times New Roman" w:cs="Times New Roman"/>
          <w:sz w:val="28"/>
          <w:szCs w:val="28"/>
        </w:rPr>
        <w:t>органов местного самоуправления поселения осуществляется исключительно за счет собственных доходов бюджета поселения.</w:t>
      </w:r>
    </w:p>
    <w:p w:rsidR="00B7649F" w:rsidRPr="00CA4013" w:rsidRDefault="00B7649F" w:rsidP="00B7649F">
      <w:pPr>
        <w:pStyle w:val="af1"/>
        <w:widowControl w:val="0"/>
        <w:suppressAutoHyphens w:val="0"/>
        <w:spacing w:line="240" w:lineRule="auto"/>
        <w:ind w:firstLine="851"/>
        <w:jc w:val="both"/>
        <w:rPr>
          <w:b/>
          <w:sz w:val="28"/>
          <w:szCs w:val="28"/>
        </w:rPr>
      </w:pPr>
      <w:r w:rsidRPr="00CA4013">
        <w:rPr>
          <w:b/>
          <w:sz w:val="28"/>
          <w:szCs w:val="28"/>
        </w:rPr>
        <w:t>Статья 24. Совет поселения</w:t>
      </w:r>
    </w:p>
    <w:p w:rsidR="00B7649F" w:rsidRPr="00CA4013" w:rsidRDefault="00B7649F" w:rsidP="00B7649F">
      <w:pPr>
        <w:pStyle w:val="ConsNormal"/>
        <w:numPr>
          <w:ilvl w:val="0"/>
          <w:numId w:val="12"/>
        </w:numPr>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Совет состоит из </w:t>
      </w:r>
      <w:r w:rsidR="00A735E7">
        <w:rPr>
          <w:rFonts w:ascii="Times New Roman" w:hAnsi="Times New Roman"/>
          <w:sz w:val="28"/>
          <w:szCs w:val="28"/>
        </w:rPr>
        <w:t xml:space="preserve">25 </w:t>
      </w:r>
      <w:r w:rsidRPr="00CA4013">
        <w:rPr>
          <w:rFonts w:ascii="Times New Roman" w:hAnsi="Times New Roman"/>
          <w:sz w:val="28"/>
          <w:szCs w:val="28"/>
        </w:rPr>
        <w:t>депутатов, избранных на основе всеобщего, равного и прямого избирательного права при тайном голосовании.</w:t>
      </w:r>
    </w:p>
    <w:p w:rsidR="00B7649F" w:rsidRPr="00CA4013" w:rsidRDefault="00B7649F" w:rsidP="00B7649F">
      <w:pPr>
        <w:pStyle w:val="ConsNormal"/>
        <w:numPr>
          <w:ilvl w:val="0"/>
          <w:numId w:val="12"/>
        </w:numPr>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lastRenderedPageBreak/>
        <w:t>Совет может осуществлять свои полномочия в случае избрания не менее двух третей от установленной численности депутатов.</w:t>
      </w:r>
    </w:p>
    <w:p w:rsidR="00B7649F" w:rsidRPr="00CA4013" w:rsidRDefault="00B7649F" w:rsidP="00B7649F">
      <w:pPr>
        <w:pStyle w:val="a0"/>
        <w:widowControl w:val="0"/>
        <w:numPr>
          <w:ilvl w:val="0"/>
          <w:numId w:val="12"/>
        </w:numPr>
        <w:suppressAutoHyphens w:val="0"/>
        <w:spacing w:after="0" w:line="240" w:lineRule="auto"/>
        <w:ind w:left="0" w:firstLine="851"/>
        <w:jc w:val="both"/>
        <w:rPr>
          <w:sz w:val="28"/>
          <w:szCs w:val="28"/>
        </w:rPr>
      </w:pPr>
      <w:r w:rsidRPr="00CA4013">
        <w:rPr>
          <w:sz w:val="28"/>
          <w:szCs w:val="28"/>
        </w:rPr>
        <w:t>Совет подотчетен непосредственно населению поселения и отчитывается о своей деятельности не реже одного раза в год.</w:t>
      </w:r>
    </w:p>
    <w:p w:rsidR="00B7649F" w:rsidRPr="00CA4013" w:rsidRDefault="00B7649F" w:rsidP="00B7649F">
      <w:pPr>
        <w:pStyle w:val="ConsNormal"/>
        <w:numPr>
          <w:ilvl w:val="0"/>
          <w:numId w:val="12"/>
        </w:numPr>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Срок полномочий Совета составляет 5 лет.</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B7649F" w:rsidRPr="00CA4013" w:rsidRDefault="00B7649F" w:rsidP="00B7649F">
      <w:pPr>
        <w:pStyle w:val="ConsNormal"/>
        <w:numPr>
          <w:ilvl w:val="0"/>
          <w:numId w:val="12"/>
        </w:numPr>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Совет обладает правами юридического лица.</w:t>
      </w:r>
    </w:p>
    <w:p w:rsidR="00B7649F" w:rsidRPr="00CA4013" w:rsidRDefault="00B7649F" w:rsidP="00B7649F">
      <w:pPr>
        <w:pStyle w:val="ConsNormal"/>
        <w:numPr>
          <w:ilvl w:val="0"/>
          <w:numId w:val="12"/>
        </w:numPr>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Из числа депутатов Совета на срок его полномочий </w:t>
      </w:r>
      <w:r w:rsidRPr="00953E97">
        <w:rPr>
          <w:rFonts w:ascii="Times New Roman" w:hAnsi="Times New Roman"/>
          <w:sz w:val="28"/>
          <w:szCs w:val="28"/>
        </w:rPr>
        <w:t xml:space="preserve">тайным </w:t>
      </w:r>
      <w:r w:rsidRPr="00CA4013">
        <w:rPr>
          <w:rFonts w:ascii="Times New Roman" w:hAnsi="Times New Roman"/>
          <w:sz w:val="28"/>
          <w:szCs w:val="28"/>
        </w:rPr>
        <w:t>голосованием избирается председатель Совета и его заместитель.</w:t>
      </w:r>
    </w:p>
    <w:p w:rsidR="00B7649F" w:rsidRPr="00CA4013" w:rsidRDefault="00B7649F" w:rsidP="00B7649F">
      <w:pPr>
        <w:pStyle w:val="ConsNormal"/>
        <w:numPr>
          <w:ilvl w:val="0"/>
          <w:numId w:val="12"/>
        </w:numPr>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Заместитель председателя Совета осуществляет полномочия</w:t>
      </w:r>
      <w:r w:rsidRPr="00CA4013">
        <w:rPr>
          <w:rFonts w:ascii="Times New Roman" w:hAnsi="Times New Roman"/>
          <w:b/>
          <w:sz w:val="28"/>
          <w:szCs w:val="28"/>
        </w:rPr>
        <w:t xml:space="preserve"> </w:t>
      </w:r>
      <w:r w:rsidRPr="00CA4013">
        <w:rPr>
          <w:rFonts w:ascii="Times New Roman" w:hAnsi="Times New Roman"/>
          <w:sz w:val="28"/>
          <w:szCs w:val="28"/>
        </w:rPr>
        <w:t>председателя Совета в полном объеме в случае его временного отсутствия или в случае досрочного прекращения полномочий.</w:t>
      </w:r>
    </w:p>
    <w:p w:rsidR="00B7649F" w:rsidRPr="00CA4013" w:rsidRDefault="00B7649F" w:rsidP="00B7649F">
      <w:pPr>
        <w:pStyle w:val="ConsNormal"/>
        <w:numPr>
          <w:ilvl w:val="0"/>
          <w:numId w:val="12"/>
        </w:numPr>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Pr="00CA4013">
        <w:rPr>
          <w:rFonts w:ascii="Times New Roman" w:hAnsi="Times New Roman"/>
          <w:b/>
          <w:sz w:val="28"/>
          <w:szCs w:val="28"/>
        </w:rPr>
        <w:t xml:space="preserve"> </w:t>
      </w:r>
      <w:r w:rsidRPr="00CA4013">
        <w:rPr>
          <w:rFonts w:ascii="Times New Roman" w:hAnsi="Times New Roman"/>
          <w:sz w:val="28"/>
          <w:szCs w:val="28"/>
        </w:rPr>
        <w:t>к компетенции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p>
    <w:p w:rsidR="00B7649F" w:rsidRPr="00CA4013" w:rsidRDefault="00B7649F" w:rsidP="00B7649F">
      <w:pPr>
        <w:pStyle w:val="a0"/>
        <w:widowControl w:val="0"/>
        <w:suppressAutoHyphens w:val="0"/>
        <w:spacing w:after="0" w:line="240" w:lineRule="auto"/>
        <w:ind w:firstLine="851"/>
        <w:jc w:val="both"/>
        <w:rPr>
          <w:b/>
          <w:sz w:val="28"/>
          <w:szCs w:val="28"/>
        </w:rPr>
      </w:pPr>
      <w:r w:rsidRPr="00CA4013">
        <w:rPr>
          <w:b/>
          <w:sz w:val="28"/>
          <w:szCs w:val="28"/>
        </w:rPr>
        <w:t xml:space="preserve">Статья 25. Статус депутата Совета </w:t>
      </w:r>
    </w:p>
    <w:p w:rsidR="00B7649F" w:rsidRPr="00CA4013" w:rsidRDefault="00B7649F" w:rsidP="00B7649F">
      <w:pPr>
        <w:pStyle w:val="a0"/>
        <w:widowControl w:val="0"/>
        <w:suppressAutoHyphens w:val="0"/>
        <w:spacing w:after="0" w:line="240" w:lineRule="auto"/>
        <w:ind w:firstLine="851"/>
        <w:jc w:val="both"/>
        <w:rPr>
          <w:sz w:val="28"/>
          <w:szCs w:val="28"/>
        </w:rPr>
      </w:pPr>
      <w:r w:rsidRPr="00CA4013">
        <w:rPr>
          <w:sz w:val="28"/>
          <w:szCs w:val="28"/>
        </w:rPr>
        <w:t>1. Депутатом Совета может быть избран гражданин Российской Федерации, достигший возраста 18 лет.</w:t>
      </w:r>
    </w:p>
    <w:p w:rsidR="00B7649F" w:rsidRPr="00CA4013" w:rsidRDefault="00B7649F" w:rsidP="00B7649F">
      <w:pPr>
        <w:pStyle w:val="a0"/>
        <w:widowControl w:val="0"/>
        <w:suppressAutoHyphens w:val="0"/>
        <w:spacing w:after="0" w:line="240" w:lineRule="auto"/>
        <w:ind w:firstLine="851"/>
        <w:jc w:val="both"/>
        <w:rPr>
          <w:sz w:val="28"/>
          <w:szCs w:val="28"/>
        </w:rPr>
      </w:pPr>
      <w:r w:rsidRPr="00CA4013">
        <w:rPr>
          <w:sz w:val="28"/>
          <w:szCs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6 настоящей статьи.</w:t>
      </w:r>
    </w:p>
    <w:p w:rsidR="00B7649F" w:rsidRPr="00CA4013" w:rsidRDefault="00B7649F" w:rsidP="00B7649F">
      <w:pPr>
        <w:pStyle w:val="a0"/>
        <w:widowControl w:val="0"/>
        <w:suppressAutoHyphens w:val="0"/>
        <w:spacing w:after="0" w:line="240" w:lineRule="auto"/>
        <w:ind w:firstLine="851"/>
        <w:jc w:val="both"/>
        <w:rPr>
          <w:sz w:val="28"/>
          <w:szCs w:val="28"/>
        </w:rPr>
      </w:pPr>
      <w:r w:rsidRPr="00CA4013">
        <w:rPr>
          <w:sz w:val="28"/>
          <w:szCs w:val="28"/>
        </w:rPr>
        <w:t>2. Депутату Совета гарантируются условия для беспрепятственного и эффективного осуществления полномочий, защита прав, чести и достоинства.</w:t>
      </w:r>
    </w:p>
    <w:p w:rsidR="00B7649F" w:rsidRPr="00CA4013" w:rsidRDefault="00B7649F" w:rsidP="00B7649F">
      <w:pPr>
        <w:pStyle w:val="a0"/>
        <w:widowControl w:val="0"/>
        <w:suppressAutoHyphens w:val="0"/>
        <w:spacing w:after="0" w:line="240" w:lineRule="auto"/>
        <w:ind w:firstLine="851"/>
        <w:jc w:val="both"/>
        <w:rPr>
          <w:sz w:val="28"/>
          <w:szCs w:val="28"/>
        </w:rPr>
      </w:pPr>
      <w:r w:rsidRPr="00CA4013">
        <w:rPr>
          <w:sz w:val="28"/>
          <w:szCs w:val="28"/>
        </w:rPr>
        <w:t>3.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w:t>
      </w:r>
    </w:p>
    <w:p w:rsidR="00B7649F" w:rsidRPr="00CA4013" w:rsidRDefault="00B7649F" w:rsidP="00B7649F">
      <w:pPr>
        <w:pStyle w:val="310"/>
        <w:widowControl w:val="0"/>
        <w:suppressAutoHyphens w:val="0"/>
        <w:spacing w:line="240" w:lineRule="auto"/>
        <w:ind w:firstLine="851"/>
        <w:jc w:val="both"/>
        <w:rPr>
          <w:sz w:val="28"/>
          <w:szCs w:val="28"/>
        </w:rPr>
      </w:pPr>
      <w:r w:rsidRPr="00CA4013">
        <w:rPr>
          <w:sz w:val="28"/>
          <w:szCs w:val="28"/>
        </w:rPr>
        <w:t>4. Гарантии прав депутата Совета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Д</w:t>
      </w:r>
      <w:r w:rsidRPr="00CA4013">
        <w:rPr>
          <w:rFonts w:ascii="Times New Roman" w:hAnsi="Times New Roman"/>
          <w:color w:val="000000"/>
          <w:sz w:val="28"/>
          <w:szCs w:val="28"/>
        </w:rPr>
        <w:t xml:space="preserve">епутат Совета </w:t>
      </w:r>
      <w:r w:rsidRPr="00CA4013">
        <w:rPr>
          <w:rFonts w:ascii="Times New Roman" w:hAnsi="Times New Roman"/>
          <w:sz w:val="28"/>
          <w:szCs w:val="28"/>
        </w:rPr>
        <w:t xml:space="preserve">не может быть привлечен к уголовной или административной ответственности за высказанное мнение, позицию, выраженную при голосовании, другие действия, соответствующие статусу </w:t>
      </w:r>
      <w:r w:rsidRPr="00CA4013">
        <w:rPr>
          <w:rFonts w:ascii="Times New Roman" w:hAnsi="Times New Roman"/>
          <w:color w:val="000000"/>
          <w:sz w:val="28"/>
          <w:szCs w:val="28"/>
        </w:rPr>
        <w:t>депутата,</w:t>
      </w:r>
      <w:r w:rsidRPr="00CA4013">
        <w:rPr>
          <w:rFonts w:ascii="Times New Roman" w:hAnsi="Times New Roman"/>
          <w:sz w:val="28"/>
          <w:szCs w:val="28"/>
        </w:rPr>
        <w:t xml:space="preserve"> в том числе по истечении срока его полномочий. Данное положение не распространяется на случаи, когда </w:t>
      </w:r>
      <w:r w:rsidRPr="00CA4013">
        <w:rPr>
          <w:rFonts w:ascii="Times New Roman" w:hAnsi="Times New Roman"/>
          <w:color w:val="000000"/>
          <w:sz w:val="28"/>
          <w:szCs w:val="28"/>
        </w:rPr>
        <w:t xml:space="preserve">депутатом </w:t>
      </w:r>
      <w:r w:rsidRPr="00CA4013">
        <w:rPr>
          <w:rFonts w:ascii="Times New Roman" w:hAnsi="Times New Roman"/>
          <w:sz w:val="28"/>
          <w:szCs w:val="28"/>
        </w:rPr>
        <w:t xml:space="preserve">были допущены публичные </w:t>
      </w:r>
      <w:r w:rsidRPr="00CA4013">
        <w:rPr>
          <w:rFonts w:ascii="Times New Roman" w:hAnsi="Times New Roman"/>
          <w:sz w:val="28"/>
          <w:szCs w:val="28"/>
        </w:rPr>
        <w:lastRenderedPageBreak/>
        <w:t>оскорбления, клевета или иные нарушения, ответственность за которые предусмотрена федеральным законом.</w:t>
      </w:r>
    </w:p>
    <w:p w:rsidR="00B7649F" w:rsidRPr="00CA4013" w:rsidRDefault="00B7649F" w:rsidP="00B7649F">
      <w:pPr>
        <w:pStyle w:val="a0"/>
        <w:widowControl w:val="0"/>
        <w:suppressAutoHyphens w:val="0"/>
        <w:spacing w:after="0" w:line="240" w:lineRule="auto"/>
        <w:ind w:firstLine="851"/>
        <w:jc w:val="both"/>
        <w:rPr>
          <w:sz w:val="28"/>
          <w:szCs w:val="28"/>
        </w:rPr>
      </w:pPr>
      <w:r w:rsidRPr="00CA4013">
        <w:rPr>
          <w:sz w:val="28"/>
          <w:szCs w:val="28"/>
        </w:rPr>
        <w:t>6. Полномочия депутата Совета прекращаются досрочно в случаях:</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смерти;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отставки по собственному желанию;</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признания судом недееспособным или ограниченно дееспособным;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признания судом безвестно отсутствующим или объявления умершим;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вступления в отношении его в законную силу обвинительного приговора суда;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выезда за пределы Российской Федерации на постоянное место жительства;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отзыва избирателями;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досрочного прекращения полномочий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B7649F" w:rsidRPr="00673C0A" w:rsidRDefault="00B7649F" w:rsidP="00B7649F">
      <w:pPr>
        <w:ind w:firstLine="851"/>
        <w:jc w:val="both"/>
        <w:rPr>
          <w:rFonts w:ascii="Times New Roman" w:hAnsi="Times New Roman" w:cs="Times New Roman"/>
          <w:sz w:val="28"/>
          <w:szCs w:val="28"/>
        </w:rPr>
      </w:pPr>
      <w:r w:rsidRPr="00673C0A">
        <w:rPr>
          <w:rFonts w:ascii="Times New Roman" w:hAnsi="Times New Roman" w:cs="Times New Roman"/>
          <w:sz w:val="28"/>
          <w:szCs w:val="28"/>
        </w:rPr>
        <w:t xml:space="preserve">В случае, предусмотренном пунктом 2 части 6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B7649F" w:rsidRPr="00673C0A" w:rsidRDefault="00B7649F" w:rsidP="00B7649F">
      <w:pPr>
        <w:tabs>
          <w:tab w:val="left" w:pos="142"/>
        </w:tabs>
        <w:ind w:firstLine="851"/>
        <w:jc w:val="both"/>
        <w:rPr>
          <w:rFonts w:ascii="Times New Roman" w:hAnsi="Times New Roman" w:cs="Times New Roman"/>
          <w:sz w:val="28"/>
          <w:szCs w:val="28"/>
        </w:rPr>
      </w:pPr>
      <w:r w:rsidRPr="00673C0A">
        <w:rPr>
          <w:rFonts w:ascii="Times New Roman" w:hAnsi="Times New Roman" w:cs="Times New Roman"/>
          <w:sz w:val="28"/>
          <w:szCs w:val="28"/>
        </w:rPr>
        <w:t>В случаях, предусмотренных пунктами 1, 3-7, 10 части 6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B7649F" w:rsidRPr="00673C0A" w:rsidRDefault="00B7649F" w:rsidP="00B7649F">
      <w:pPr>
        <w:ind w:firstLine="851"/>
        <w:jc w:val="both"/>
        <w:rPr>
          <w:rFonts w:ascii="Times New Roman" w:hAnsi="Times New Roman" w:cs="Times New Roman"/>
          <w:sz w:val="28"/>
          <w:szCs w:val="28"/>
        </w:rPr>
      </w:pPr>
      <w:r w:rsidRPr="00673C0A">
        <w:rPr>
          <w:rFonts w:ascii="Times New Roman" w:hAnsi="Times New Roman" w:cs="Times New Roman"/>
          <w:sz w:val="28"/>
          <w:szCs w:val="28"/>
        </w:rPr>
        <w:t xml:space="preserve">В случае, предусмотренном пунктом 8 части 6 настоящей статьи, полномочия депутата Совета прекращаются со дня официального </w:t>
      </w:r>
      <w:r w:rsidRPr="00673C0A">
        <w:rPr>
          <w:rFonts w:ascii="Times New Roman" w:hAnsi="Times New Roman" w:cs="Times New Roman"/>
          <w:sz w:val="28"/>
          <w:szCs w:val="28"/>
        </w:rPr>
        <w:lastRenderedPageBreak/>
        <w:t>опубликования результатов голосования по отзыву, о чем на ближайшей сессии Совета принимается соответствующее решение.</w:t>
      </w:r>
    </w:p>
    <w:p w:rsidR="00B7649F" w:rsidRPr="00673C0A" w:rsidRDefault="00B7649F" w:rsidP="00B7649F">
      <w:pPr>
        <w:ind w:firstLine="851"/>
        <w:jc w:val="both"/>
        <w:rPr>
          <w:rFonts w:ascii="Times New Roman" w:hAnsi="Times New Roman" w:cs="Times New Roman"/>
          <w:sz w:val="28"/>
          <w:szCs w:val="28"/>
        </w:rPr>
      </w:pPr>
      <w:r w:rsidRPr="00673C0A">
        <w:rPr>
          <w:rFonts w:ascii="Times New Roman" w:hAnsi="Times New Roman" w:cs="Times New Roman"/>
          <w:sz w:val="28"/>
          <w:szCs w:val="28"/>
        </w:rPr>
        <w:t>В случае, предусмотренном пунктом 9 части 6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B7649F" w:rsidRPr="00673C0A" w:rsidRDefault="00B7649F" w:rsidP="00B7649F">
      <w:pPr>
        <w:autoSpaceDE w:val="0"/>
        <w:autoSpaceDN w:val="0"/>
        <w:adjustRightInd w:val="0"/>
        <w:ind w:firstLine="851"/>
        <w:jc w:val="both"/>
        <w:rPr>
          <w:rFonts w:ascii="Times New Roman" w:hAnsi="Times New Roman" w:cs="Times New Roman"/>
          <w:strike/>
          <w:sz w:val="28"/>
          <w:szCs w:val="28"/>
        </w:rPr>
      </w:pPr>
      <w:r w:rsidRPr="00673C0A">
        <w:rPr>
          <w:rFonts w:ascii="Times New Roman" w:eastAsia="Calibri" w:hAnsi="Times New Roman" w:cs="Times New Roman"/>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26.</w:t>
      </w:r>
      <w:r w:rsidRPr="00CA4013">
        <w:rPr>
          <w:rFonts w:ascii="Times New Roman" w:hAnsi="Times New Roman" w:cs="Times New Roman"/>
          <w:sz w:val="28"/>
          <w:szCs w:val="28"/>
        </w:rPr>
        <w:t xml:space="preserve"> </w:t>
      </w:r>
      <w:r w:rsidRPr="00CA4013">
        <w:rPr>
          <w:rFonts w:ascii="Times New Roman" w:hAnsi="Times New Roman" w:cs="Times New Roman"/>
          <w:b/>
          <w:sz w:val="28"/>
          <w:szCs w:val="28"/>
        </w:rPr>
        <w:t xml:space="preserve">Компетенция Совета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В исключительной компетенции Совета находятся: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принятие устава поселения, внесение в него изменений и дополнений;</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утверждение местного бюджета и отчета о его исполнении;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принятие планов и программ развития поселения, утверждение отчетов об их исполнении;</w:t>
      </w:r>
    </w:p>
    <w:p w:rsidR="00B7649F" w:rsidRPr="00CA4013" w:rsidRDefault="00B7649F" w:rsidP="00B7649F">
      <w:pPr>
        <w:pStyle w:val="a0"/>
        <w:widowControl w:val="0"/>
        <w:suppressAutoHyphens w:val="0"/>
        <w:spacing w:after="0" w:line="240" w:lineRule="auto"/>
        <w:ind w:firstLine="851"/>
        <w:jc w:val="both"/>
        <w:rPr>
          <w:sz w:val="28"/>
          <w:szCs w:val="28"/>
        </w:rPr>
      </w:pPr>
      <w:r w:rsidRPr="00CA4013">
        <w:rPr>
          <w:sz w:val="28"/>
          <w:szCs w:val="28"/>
        </w:rPr>
        <w:t>5) определение порядка управления и распоряжения имуществом, находящимся в муниципальной собственности;</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7) определение порядка участия поселения в организациях </w:t>
      </w:r>
      <w:r w:rsidRPr="00CA4013">
        <w:rPr>
          <w:rFonts w:ascii="Times New Roman" w:hAnsi="Times New Roman"/>
          <w:sz w:val="28"/>
          <w:szCs w:val="28"/>
        </w:rPr>
        <w:lastRenderedPageBreak/>
        <w:t>межмуниципального сотрудничества;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10) принятие решения об удалении главы поселения в отставку.</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На сессиях Совета решаются следующие вопросы:</w:t>
      </w:r>
    </w:p>
    <w:p w:rsidR="00B7649F" w:rsidRPr="00CA4013" w:rsidRDefault="00B7649F" w:rsidP="00B7649F">
      <w:pPr>
        <w:pStyle w:val="ConsNormal"/>
        <w:tabs>
          <w:tab w:val="left" w:pos="560"/>
          <w:tab w:val="left" w:pos="8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назначение в соответствии с настоящим уставом публичных слушаний и опросов граждан, определение порядка организации и проведения публичных слушаний, определение порядка назначения и проведения опроса граждан;</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принятие в случаях, предусмотренных Федеральным законом от 06.10.2003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B7649F" w:rsidRPr="00CA4013" w:rsidRDefault="00B7649F" w:rsidP="00B7649F">
      <w:pPr>
        <w:pStyle w:val="ConsNormal"/>
        <w:tabs>
          <w:tab w:val="left" w:pos="142"/>
          <w:tab w:val="left" w:pos="1068"/>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3) определение порядка реализации правотворческой инициативы гражданами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B7649F" w:rsidRPr="00CA4013" w:rsidRDefault="00B7649F" w:rsidP="00B7649F">
      <w:pPr>
        <w:pStyle w:val="ConsNormal"/>
        <w:tabs>
          <w:tab w:val="left" w:pos="560"/>
          <w:tab w:val="left" w:pos="840"/>
          <w:tab w:val="left" w:pos="1068"/>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принятие решения о назначении местного референдума;</w:t>
      </w:r>
    </w:p>
    <w:p w:rsidR="00B7649F" w:rsidRPr="00CA4013" w:rsidRDefault="00B7649F" w:rsidP="00B7649F">
      <w:pPr>
        <w:pStyle w:val="ConsNormal"/>
        <w:tabs>
          <w:tab w:val="left" w:pos="560"/>
          <w:tab w:val="left" w:pos="840"/>
          <w:tab w:val="left" w:pos="1068"/>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утверждение структуры администрации, утверждение положений об отраслевых (функциональных) и территориальных органах администрации, обладающих правами юридического лица;</w:t>
      </w:r>
    </w:p>
    <w:p w:rsidR="00B7649F" w:rsidRPr="00CA4013" w:rsidRDefault="00B7649F" w:rsidP="00B7649F">
      <w:pPr>
        <w:pStyle w:val="ConsNormal"/>
        <w:tabs>
          <w:tab w:val="left" w:pos="560"/>
          <w:tab w:val="left" w:pos="8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принятие решения о самороспуске Совета и досрочном прекращении полномочий депутатов Совета в случаях, предусмотренных частью 6 статьи  25</w:t>
      </w:r>
      <w:r w:rsidRPr="00CA4013">
        <w:rPr>
          <w:rFonts w:ascii="Times New Roman" w:hAnsi="Times New Roman"/>
          <w:b/>
          <w:sz w:val="28"/>
          <w:szCs w:val="28"/>
        </w:rPr>
        <w:t xml:space="preserve"> </w:t>
      </w:r>
      <w:r w:rsidRPr="00CA4013">
        <w:rPr>
          <w:rFonts w:ascii="Times New Roman" w:hAnsi="Times New Roman"/>
          <w:sz w:val="28"/>
          <w:szCs w:val="28"/>
        </w:rPr>
        <w:t>настоящего устава, оформлени</w:t>
      </w:r>
      <w:r w:rsidRPr="001260B8">
        <w:rPr>
          <w:rFonts w:ascii="Times New Roman" w:hAnsi="Times New Roman"/>
          <w:sz w:val="28"/>
          <w:szCs w:val="28"/>
        </w:rPr>
        <w:t>е</w:t>
      </w:r>
      <w:r w:rsidRPr="00CA4013">
        <w:rPr>
          <w:rFonts w:ascii="Times New Roman" w:hAnsi="Times New Roman"/>
          <w:sz w:val="28"/>
          <w:szCs w:val="28"/>
        </w:rPr>
        <w:t xml:space="preserve"> прекращения полномочий выборных должностных лиц;</w:t>
      </w:r>
    </w:p>
    <w:p w:rsidR="00B7649F" w:rsidRPr="00CA4013" w:rsidRDefault="00B7649F" w:rsidP="00B7649F">
      <w:pPr>
        <w:pStyle w:val="ConsNormal"/>
        <w:tabs>
          <w:tab w:val="left" w:pos="560"/>
          <w:tab w:val="left" w:pos="8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принятие регламента Совета;</w:t>
      </w:r>
    </w:p>
    <w:p w:rsidR="00B7649F" w:rsidRPr="00CA4013" w:rsidRDefault="00B7649F" w:rsidP="00B7649F">
      <w:pPr>
        <w:pStyle w:val="ConsNormal"/>
        <w:tabs>
          <w:tab w:val="left" w:pos="560"/>
          <w:tab w:val="left" w:pos="8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образование,</w:t>
      </w:r>
      <w:r w:rsidRPr="00CA4013">
        <w:rPr>
          <w:rFonts w:ascii="Times New Roman" w:hAnsi="Times New Roman"/>
          <w:b/>
          <w:sz w:val="28"/>
          <w:szCs w:val="28"/>
        </w:rPr>
        <w:t xml:space="preserve"> </w:t>
      </w:r>
      <w:r w:rsidRPr="00CA4013">
        <w:rPr>
          <w:rFonts w:ascii="Times New Roman" w:hAnsi="Times New Roman"/>
          <w:sz w:val="28"/>
          <w:szCs w:val="28"/>
        </w:rPr>
        <w:t>утверждение и изменение состава депутатских комиссий (комитетов) Совета;</w:t>
      </w:r>
    </w:p>
    <w:p w:rsidR="00B7649F" w:rsidRPr="00CA4013" w:rsidRDefault="00B7649F" w:rsidP="00B7649F">
      <w:pPr>
        <w:pStyle w:val="ConsNormal"/>
        <w:tabs>
          <w:tab w:val="left" w:pos="560"/>
          <w:tab w:val="left" w:pos="8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установление налоговых льгот по налогам в соответствии с законодательством;</w:t>
      </w:r>
    </w:p>
    <w:p w:rsidR="00B7649F" w:rsidRPr="00CA4013" w:rsidRDefault="00B7649F" w:rsidP="00B7649F">
      <w:pPr>
        <w:pStyle w:val="220"/>
        <w:widowControl w:val="0"/>
        <w:tabs>
          <w:tab w:val="left" w:pos="560"/>
          <w:tab w:val="left" w:pos="700"/>
          <w:tab w:val="left" w:pos="840"/>
        </w:tabs>
        <w:suppressAutoHyphens w:val="0"/>
        <w:overflowPunct w:val="0"/>
        <w:spacing w:line="240" w:lineRule="auto"/>
        <w:ind w:firstLine="851"/>
        <w:jc w:val="both"/>
        <w:rPr>
          <w:sz w:val="28"/>
          <w:szCs w:val="28"/>
        </w:rPr>
      </w:pPr>
      <w:r w:rsidRPr="00CA4013">
        <w:rPr>
          <w:sz w:val="28"/>
          <w:szCs w:val="28"/>
        </w:rPr>
        <w:t>10)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w:t>
      </w:r>
    </w:p>
    <w:p w:rsidR="00B7649F" w:rsidRPr="00011FB6" w:rsidRDefault="00B7649F" w:rsidP="00B7649F">
      <w:pPr>
        <w:tabs>
          <w:tab w:val="left" w:pos="142"/>
          <w:tab w:val="left" w:pos="560"/>
          <w:tab w:val="left" w:pos="840"/>
        </w:tabs>
        <w:ind w:firstLine="851"/>
        <w:jc w:val="both"/>
        <w:rPr>
          <w:rFonts w:ascii="Times New Roman" w:eastAsia="Times New Roman" w:hAnsi="Times New Roman" w:cs="Times New Roman"/>
          <w:sz w:val="28"/>
          <w:szCs w:val="24"/>
        </w:rPr>
      </w:pPr>
      <w:r w:rsidRPr="00011FB6">
        <w:rPr>
          <w:rFonts w:ascii="Times New Roman" w:eastAsia="Times New Roman" w:hAnsi="Times New Roman" w:cs="Times New Roman"/>
          <w:sz w:val="28"/>
        </w:rPr>
        <w:t xml:space="preserve">11) </w:t>
      </w:r>
      <w:r w:rsidRPr="00011FB6">
        <w:rPr>
          <w:rFonts w:ascii="Times New Roman" w:hAnsi="Times New Roman" w:cs="Times New Roman"/>
          <w:sz w:val="28"/>
        </w:rPr>
        <w:t xml:space="preserve">определение порядка установления льгот для детей дошкольного возраста, </w:t>
      </w:r>
      <w:r w:rsidRPr="00011FB6">
        <w:rPr>
          <w:rFonts w:ascii="Times New Roman" w:hAnsi="Times New Roman" w:cs="Times New Roman"/>
          <w:sz w:val="28"/>
          <w:szCs w:val="28"/>
        </w:rPr>
        <w:t xml:space="preserve">обучающихся, </w:t>
      </w:r>
      <w:r w:rsidRPr="00011FB6">
        <w:rPr>
          <w:rFonts w:ascii="Times New Roman" w:hAnsi="Times New Roman" w:cs="Times New Roman"/>
          <w:sz w:val="28"/>
        </w:rPr>
        <w:t>инвалидов, военнослужащих, проходящих военную службу по призыву, при организации платных мероприятий организациями культуры;</w:t>
      </w:r>
    </w:p>
    <w:p w:rsidR="00B7649F" w:rsidRPr="00CA4013" w:rsidRDefault="00B7649F" w:rsidP="00B7649F">
      <w:pPr>
        <w:widowControl w:val="0"/>
        <w:tabs>
          <w:tab w:val="left" w:pos="560"/>
          <w:tab w:val="left" w:pos="840"/>
        </w:tabs>
        <w:spacing w:line="240" w:lineRule="auto"/>
        <w:ind w:firstLine="851"/>
        <w:jc w:val="both"/>
        <w:rPr>
          <w:rFonts w:ascii="Times New Roman" w:eastAsia="Andale Sans UI" w:hAnsi="Times New Roman" w:cs="Times New Roman"/>
          <w:sz w:val="28"/>
          <w:szCs w:val="28"/>
        </w:rPr>
      </w:pPr>
      <w:r w:rsidRPr="00CA4013">
        <w:rPr>
          <w:rFonts w:ascii="Times New Roman" w:hAnsi="Times New Roman" w:cs="Times New Roman"/>
          <w:sz w:val="28"/>
          <w:szCs w:val="28"/>
        </w:rPr>
        <w:t>12) рассмотрение депутатских запросов и принятие по ним решений;</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lastRenderedPageBreak/>
        <w:t>13) утверждение схемы избирательных округов по выборам депутатов Совета;</w:t>
      </w:r>
    </w:p>
    <w:p w:rsidR="00B7649F" w:rsidRPr="00CA4013" w:rsidRDefault="00B7649F" w:rsidP="00B7649F">
      <w:pPr>
        <w:pStyle w:val="210"/>
        <w:widowControl w:val="0"/>
        <w:tabs>
          <w:tab w:val="left" w:pos="-2240"/>
          <w:tab w:val="left" w:pos="-1680"/>
        </w:tabs>
        <w:suppressAutoHyphens w:val="0"/>
        <w:spacing w:line="240" w:lineRule="auto"/>
        <w:ind w:firstLine="851"/>
        <w:jc w:val="both"/>
        <w:rPr>
          <w:sz w:val="28"/>
          <w:szCs w:val="28"/>
        </w:rPr>
      </w:pPr>
      <w:r w:rsidRPr="00CA4013">
        <w:rPr>
          <w:sz w:val="28"/>
          <w:szCs w:val="28"/>
        </w:rPr>
        <w:t>14) принятие решения о назначении выборов депутатов Совета и главы поселения;</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15) установление порядка предоставления жилых помещений муниципального специализированного жилищного</w:t>
      </w:r>
      <w:r w:rsidRPr="00CA4013">
        <w:rPr>
          <w:b/>
          <w:sz w:val="28"/>
          <w:szCs w:val="28"/>
        </w:rPr>
        <w:t xml:space="preserve"> </w:t>
      </w:r>
      <w:r w:rsidRPr="00CA4013">
        <w:rPr>
          <w:sz w:val="28"/>
          <w:szCs w:val="28"/>
        </w:rPr>
        <w:t>фонда;</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16)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 xml:space="preserve">17)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Pr="00011FB6">
        <w:rPr>
          <w:sz w:val="28"/>
          <w:szCs w:val="28"/>
        </w:rPr>
        <w:t>поселения;</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18)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19) установление по предложению населения границ территории, на которой осуществляется территориальное общественное самоуправление;</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20) принятие решений по переносу мест погребения в случаях, установленных законодательством;</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21) определение порядка деятельности</w:t>
      </w:r>
      <w:r w:rsidRPr="00CA4013">
        <w:rPr>
          <w:b/>
          <w:sz w:val="28"/>
          <w:szCs w:val="28"/>
        </w:rPr>
        <w:t xml:space="preserve"> </w:t>
      </w:r>
      <w:r w:rsidRPr="00CA4013">
        <w:rPr>
          <w:sz w:val="28"/>
          <w:szCs w:val="28"/>
        </w:rPr>
        <w:t>специализированных служб</w:t>
      </w:r>
      <w:r w:rsidRPr="00CA4013">
        <w:rPr>
          <w:b/>
          <w:sz w:val="28"/>
          <w:szCs w:val="28"/>
        </w:rPr>
        <w:t xml:space="preserve"> </w:t>
      </w:r>
      <w:r w:rsidRPr="00CA4013">
        <w:rPr>
          <w:sz w:val="28"/>
          <w:szCs w:val="28"/>
        </w:rPr>
        <w:t>по вопросам похоронного дела;</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22)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10</w:t>
      </w:r>
      <w:r w:rsidRPr="00CA4013">
        <w:rPr>
          <w:b/>
          <w:sz w:val="28"/>
          <w:szCs w:val="28"/>
        </w:rPr>
        <w:t xml:space="preserve"> </w:t>
      </w:r>
      <w:r w:rsidRPr="00CA4013">
        <w:rPr>
          <w:sz w:val="28"/>
          <w:szCs w:val="28"/>
        </w:rPr>
        <w:t>настоящего устава;</w:t>
      </w:r>
    </w:p>
    <w:p w:rsidR="00B7649F" w:rsidRPr="00CA4013" w:rsidRDefault="00B7649F" w:rsidP="00B7649F">
      <w:pPr>
        <w:pStyle w:val="210"/>
        <w:widowControl w:val="0"/>
        <w:tabs>
          <w:tab w:val="left" w:pos="-2240"/>
        </w:tabs>
        <w:suppressAutoHyphens w:val="0"/>
        <w:spacing w:line="240" w:lineRule="auto"/>
        <w:ind w:firstLine="851"/>
        <w:jc w:val="both"/>
        <w:rPr>
          <w:sz w:val="28"/>
          <w:szCs w:val="28"/>
        </w:rPr>
      </w:pPr>
      <w:r w:rsidRPr="00CA4013">
        <w:rPr>
          <w:sz w:val="28"/>
          <w:szCs w:val="28"/>
        </w:rPr>
        <w:t>23) утверждение положения о бюджетном процессе в поселении;</w:t>
      </w: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eastAsia="Times New Roman" w:hAnsi="Times New Roman" w:cs="Times New Roman"/>
          <w:sz w:val="28"/>
          <w:szCs w:val="28"/>
        </w:rPr>
        <w:t>24) утверждение программ комплексного развития систем коммунальной</w:t>
      </w:r>
      <w:r w:rsidRPr="00011FB6">
        <w:rPr>
          <w:rFonts w:ascii="Times New Roman" w:hAnsi="Times New Roman" w:cs="Times New Roman"/>
          <w:sz w:val="28"/>
          <w:szCs w:val="28"/>
        </w:rPr>
        <w:t xml:space="preserve">, </w:t>
      </w:r>
      <w:r w:rsidRPr="00011FB6">
        <w:rPr>
          <w:rFonts w:ascii="Times New Roman" w:eastAsia="Calibri" w:hAnsi="Times New Roman" w:cs="Times New Roman"/>
          <w:bCs/>
          <w:sz w:val="28"/>
          <w:szCs w:val="28"/>
        </w:rPr>
        <w:t xml:space="preserve">транспортной, социальной </w:t>
      </w:r>
      <w:r w:rsidRPr="00011FB6">
        <w:rPr>
          <w:rFonts w:ascii="Times New Roman" w:hAnsi="Times New Roman" w:cs="Times New Roman"/>
          <w:sz w:val="28"/>
          <w:szCs w:val="28"/>
        </w:rPr>
        <w:t>инфраструктур</w:t>
      </w:r>
      <w:r w:rsidRPr="00CA4013">
        <w:rPr>
          <w:rFonts w:ascii="Times New Roman" w:eastAsia="Times New Roman" w:hAnsi="Times New Roman" w:cs="Times New Roman"/>
          <w:sz w:val="28"/>
          <w:szCs w:val="28"/>
        </w:rPr>
        <w:t xml:space="preserve"> поселения;</w:t>
      </w:r>
    </w:p>
    <w:p w:rsidR="00B7649F" w:rsidRPr="00CA4013" w:rsidRDefault="00B7649F" w:rsidP="00B7649F">
      <w:pPr>
        <w:pStyle w:val="210"/>
        <w:widowControl w:val="0"/>
        <w:tabs>
          <w:tab w:val="left" w:pos="-2240"/>
        </w:tabs>
        <w:suppressAutoHyphens w:val="0"/>
        <w:spacing w:line="240" w:lineRule="auto"/>
        <w:ind w:firstLine="851"/>
        <w:jc w:val="both"/>
        <w:rPr>
          <w:sz w:val="28"/>
          <w:szCs w:val="28"/>
        </w:rPr>
      </w:pPr>
      <w:r w:rsidRPr="00CA4013">
        <w:rPr>
          <w:sz w:val="28"/>
          <w:szCs w:val="28"/>
        </w:rPr>
        <w:t>25) установление надбавок к ценам (тарифам) для потребителей;</w:t>
      </w:r>
    </w:p>
    <w:p w:rsidR="00B7649F" w:rsidRPr="00CA4013" w:rsidRDefault="00B7649F" w:rsidP="00B7649F">
      <w:pPr>
        <w:pStyle w:val="210"/>
        <w:widowControl w:val="0"/>
        <w:tabs>
          <w:tab w:val="left" w:pos="-2240"/>
        </w:tabs>
        <w:suppressAutoHyphens w:val="0"/>
        <w:spacing w:line="240" w:lineRule="auto"/>
        <w:ind w:firstLine="851"/>
        <w:jc w:val="both"/>
        <w:rPr>
          <w:sz w:val="28"/>
          <w:szCs w:val="28"/>
        </w:rPr>
      </w:pPr>
      <w:r w:rsidRPr="00CA4013">
        <w:rPr>
          <w:sz w:val="28"/>
          <w:szCs w:val="28"/>
        </w:rPr>
        <w:t>26) 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B7649F" w:rsidRPr="00CA4013" w:rsidRDefault="00B7649F" w:rsidP="00B7649F">
      <w:pPr>
        <w:pStyle w:val="1a"/>
        <w:widowControl w:val="0"/>
        <w:suppressAutoHyphens w:val="0"/>
        <w:spacing w:line="240" w:lineRule="auto"/>
        <w:ind w:firstLine="851"/>
        <w:jc w:val="both"/>
        <w:rPr>
          <w:sz w:val="28"/>
          <w:szCs w:val="28"/>
        </w:rPr>
      </w:pPr>
      <w:r w:rsidRPr="00CA4013">
        <w:rPr>
          <w:sz w:val="28"/>
          <w:szCs w:val="28"/>
        </w:rPr>
        <w:t>27) установление ставок платы за единицу объема древесины;</w:t>
      </w:r>
    </w:p>
    <w:p w:rsidR="00B7649F" w:rsidRPr="00CA4013" w:rsidRDefault="00B7649F" w:rsidP="00B7649F">
      <w:pPr>
        <w:pStyle w:val="1a"/>
        <w:widowControl w:val="0"/>
        <w:suppressAutoHyphens w:val="0"/>
        <w:spacing w:line="240" w:lineRule="auto"/>
        <w:ind w:firstLine="851"/>
        <w:jc w:val="both"/>
        <w:rPr>
          <w:sz w:val="28"/>
          <w:szCs w:val="28"/>
        </w:rPr>
      </w:pPr>
      <w:r w:rsidRPr="00CA4013">
        <w:rPr>
          <w:sz w:val="28"/>
          <w:szCs w:val="28"/>
        </w:rPr>
        <w:t>28) утверждение лесохозяйственных регламентов;</w:t>
      </w:r>
    </w:p>
    <w:p w:rsidR="00B7649F" w:rsidRPr="00CA4013" w:rsidRDefault="00B7649F" w:rsidP="00B7649F">
      <w:pPr>
        <w:pStyle w:val="210"/>
        <w:widowControl w:val="0"/>
        <w:tabs>
          <w:tab w:val="left" w:pos="-2240"/>
        </w:tabs>
        <w:suppressAutoHyphens w:val="0"/>
        <w:spacing w:line="240" w:lineRule="auto"/>
        <w:ind w:firstLine="851"/>
        <w:jc w:val="both"/>
        <w:rPr>
          <w:sz w:val="28"/>
          <w:szCs w:val="28"/>
        </w:rPr>
      </w:pPr>
      <w:r w:rsidRPr="00CA4013">
        <w:rPr>
          <w:sz w:val="28"/>
          <w:szCs w:val="28"/>
        </w:rPr>
        <w:t>29) иные полномочия, отнесенные к ведению Совета законодательством и настоящим уставом.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 xml:space="preserve">Статья 27. Полномочия председателя Совета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Председатель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1) председательствует на сессиях Совета, созывает сессии Совета, доводит до сведения депутатов Совета время и место проведения сессий, а </w:t>
      </w:r>
      <w:r w:rsidRPr="00CA4013">
        <w:rPr>
          <w:rFonts w:ascii="Times New Roman" w:hAnsi="Times New Roman"/>
          <w:sz w:val="28"/>
          <w:szCs w:val="28"/>
        </w:rPr>
        <w:lastRenderedPageBreak/>
        <w:t>также проект повестки дня;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организует работу Совета, комиссий (комитетов)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представляет Совет в отношениях с населением;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осуществляет руководство подготовкой сессий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формирует и подписывает повестку дня сессий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направляет поступившие в Совет проекты решений Совета и материалы к ним в комиссии (комитеты) Совета по вопросам их ведения;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координирует деятельность комиссий (комитетов)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без доверенности представляет интересы Совета в судах, выдает доверенности от имени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11) принимает меры по обеспечению гласности и учету мнения населения в работе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12) рассматривает обращения, поступившие в Совет, ведет прием граждан;</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13) подписывает протоколы сессий Совета и решения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14) оказывает содействие депутатам Совета в осуществлении ими депутатских полномочий;</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15) осуществляет иные полномочия, возложенные на него законодательством, настоящим уставом и иными муниципальными правовыми актами.</w:t>
      </w: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 xml:space="preserve">Статья 28. Организация работы Совета </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 xml:space="preserve">Председатель Совета, депутаты Совета осуществляют свои полномочия на непостоянной основе. </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Сессии созываются председателем Совета по мере необходимости, но не реже одного раза в три месяца.</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О дне созыва сессии Совета в обязательном порядке информируется глава поселения. Глава поселения вправе предлагать вопросы для внесения в повестку дня сессий Совета и присутствовать на всех сессиях Совета,</w:t>
      </w:r>
      <w:r w:rsidRPr="00CA4013">
        <w:rPr>
          <w:b/>
          <w:sz w:val="28"/>
          <w:szCs w:val="28"/>
        </w:rPr>
        <w:t xml:space="preserve"> </w:t>
      </w:r>
      <w:r w:rsidRPr="00CA4013">
        <w:rPr>
          <w:sz w:val="28"/>
          <w:szCs w:val="28"/>
        </w:rPr>
        <w:t>выступать по вопросам повестки дня.</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 7 дней до дня проведения сессии.</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 xml:space="preserve">При получении заявления от не менее одной трети депутатов </w:t>
      </w:r>
      <w:r w:rsidRPr="00CA4013">
        <w:rPr>
          <w:sz w:val="28"/>
          <w:szCs w:val="28"/>
        </w:rPr>
        <w:lastRenderedPageBreak/>
        <w:t>Совета или по письменному требованию главы поселения, председатель Совета обязан созвать внеочередную сессию Совета не позднее чем через 7 дней со дня получения заявления (требования).</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Чрезвычайные сессии Совета созываются главой</w:t>
      </w:r>
      <w:r w:rsidRPr="00CA4013">
        <w:rPr>
          <w:b/>
          <w:i/>
          <w:sz w:val="28"/>
          <w:szCs w:val="28"/>
        </w:rPr>
        <w:t xml:space="preserve"> </w:t>
      </w:r>
      <w:r w:rsidRPr="00CA4013">
        <w:rPr>
          <w:sz w:val="28"/>
          <w:szCs w:val="28"/>
        </w:rPr>
        <w:t>поселения, председателем Совета немедленно без предварительной подготовки документов в случаях:</w:t>
      </w:r>
    </w:p>
    <w:p w:rsidR="00B7649F" w:rsidRPr="00CA4013" w:rsidRDefault="00B7649F" w:rsidP="00B7649F">
      <w:pPr>
        <w:pStyle w:val="a0"/>
        <w:widowControl w:val="0"/>
        <w:tabs>
          <w:tab w:val="left" w:pos="-142"/>
          <w:tab w:val="left" w:pos="840"/>
        </w:tabs>
        <w:suppressAutoHyphens w:val="0"/>
        <w:spacing w:after="0" w:line="240" w:lineRule="auto"/>
        <w:ind w:firstLine="851"/>
        <w:jc w:val="both"/>
        <w:rPr>
          <w:sz w:val="28"/>
          <w:szCs w:val="28"/>
        </w:rPr>
      </w:pPr>
      <w:r w:rsidRPr="00CA4013">
        <w:rPr>
          <w:sz w:val="28"/>
          <w:szCs w:val="28"/>
        </w:rPr>
        <w:t>- введения на территории Краснодарского края или муниципального образования режима чрезвычайного положения;</w:t>
      </w:r>
    </w:p>
    <w:p w:rsidR="00B7649F" w:rsidRPr="00CA4013" w:rsidRDefault="00B7649F" w:rsidP="00B7649F">
      <w:pPr>
        <w:pStyle w:val="a0"/>
        <w:widowControl w:val="0"/>
        <w:tabs>
          <w:tab w:val="left" w:pos="-142"/>
          <w:tab w:val="left" w:pos="840"/>
        </w:tabs>
        <w:suppressAutoHyphens w:val="0"/>
        <w:spacing w:after="0" w:line="240" w:lineRule="auto"/>
        <w:ind w:firstLine="851"/>
        <w:jc w:val="both"/>
        <w:rPr>
          <w:sz w:val="28"/>
          <w:szCs w:val="28"/>
        </w:rPr>
      </w:pPr>
      <w:r w:rsidRPr="00CA4013">
        <w:rPr>
          <w:sz w:val="28"/>
          <w:szCs w:val="28"/>
        </w:rPr>
        <w:t>- массовых нарушений общественного порядка на территории поселения;</w:t>
      </w:r>
    </w:p>
    <w:p w:rsidR="00B7649F" w:rsidRPr="00CA4013" w:rsidRDefault="00B7649F" w:rsidP="00B7649F">
      <w:pPr>
        <w:pStyle w:val="a0"/>
        <w:widowControl w:val="0"/>
        <w:tabs>
          <w:tab w:val="left" w:pos="-142"/>
          <w:tab w:val="left" w:pos="840"/>
        </w:tabs>
        <w:suppressAutoHyphens w:val="0"/>
        <w:spacing w:after="0" w:line="240" w:lineRule="auto"/>
        <w:ind w:firstLine="851"/>
        <w:jc w:val="both"/>
        <w:rPr>
          <w:sz w:val="28"/>
          <w:szCs w:val="28"/>
        </w:rPr>
      </w:pPr>
      <w:r w:rsidRPr="00CA4013">
        <w:rPr>
          <w:sz w:val="28"/>
          <w:szCs w:val="28"/>
        </w:rPr>
        <w:t>- стихийных бедствий и иных чрезвычайных ситуаций, требующих принятия экстренных решений;</w:t>
      </w:r>
    </w:p>
    <w:p w:rsidR="00B7649F" w:rsidRPr="00CA4013" w:rsidRDefault="00B7649F" w:rsidP="00B7649F">
      <w:pPr>
        <w:pStyle w:val="a0"/>
        <w:widowControl w:val="0"/>
        <w:tabs>
          <w:tab w:val="left" w:pos="-142"/>
          <w:tab w:val="left" w:pos="840"/>
        </w:tabs>
        <w:suppressAutoHyphens w:val="0"/>
        <w:spacing w:after="0" w:line="240" w:lineRule="auto"/>
        <w:ind w:firstLine="851"/>
        <w:jc w:val="both"/>
        <w:rPr>
          <w:sz w:val="28"/>
          <w:szCs w:val="28"/>
        </w:rPr>
      </w:pPr>
      <w:r w:rsidRPr="00CA4013">
        <w:rPr>
          <w:sz w:val="28"/>
          <w:szCs w:val="28"/>
        </w:rPr>
        <w:t>- иных неотложных ситуациях, требующих незамедлительного принятия решения Советом.</w:t>
      </w:r>
    </w:p>
    <w:p w:rsidR="00B7649F" w:rsidRPr="00CA4013" w:rsidRDefault="00B7649F" w:rsidP="00B7649F">
      <w:pPr>
        <w:pStyle w:val="a0"/>
        <w:widowControl w:val="0"/>
        <w:tabs>
          <w:tab w:val="left" w:pos="-142"/>
          <w:tab w:val="left" w:pos="840"/>
        </w:tabs>
        <w:suppressAutoHyphens w:val="0"/>
        <w:spacing w:after="0" w:line="240" w:lineRule="auto"/>
        <w:ind w:firstLine="851"/>
        <w:jc w:val="both"/>
        <w:rPr>
          <w:sz w:val="28"/>
          <w:szCs w:val="28"/>
        </w:rPr>
      </w:pPr>
      <w:r w:rsidRPr="00CA4013">
        <w:rPr>
          <w:sz w:val="28"/>
          <w:szCs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Совет собирается на свою первую сессию не позднее чем в трехнедельный срок со дня избрания Совета в правомочном составе.</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Первую сессию созывает и ведет до избрания председательствующего председатель избирательной комиссии, организующей муниципальные выборы.</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Сессии Совета проводятся открыто. Совет вправе проводить закрытые сессии в случаях, предусмотренных регламентом.</w:t>
      </w:r>
    </w:p>
    <w:p w:rsidR="00B7649F" w:rsidRPr="00CA4013" w:rsidRDefault="00B7649F" w:rsidP="00B7649F">
      <w:pPr>
        <w:pStyle w:val="ConsNormal"/>
        <w:numPr>
          <w:ilvl w:val="0"/>
          <w:numId w:val="14"/>
        </w:numPr>
        <w:tabs>
          <w:tab w:val="left" w:pos="-142"/>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Председательствует на сессиях – председатель Совета, а в его отсутствие – заместитель председателя Совета или депутат, избранный на сессии.</w:t>
      </w:r>
    </w:p>
    <w:p w:rsidR="00B7649F" w:rsidRPr="00CA4013" w:rsidRDefault="00B7649F" w:rsidP="00B7649F">
      <w:pPr>
        <w:pStyle w:val="ConsNormal"/>
        <w:numPr>
          <w:ilvl w:val="0"/>
          <w:numId w:val="14"/>
        </w:numPr>
        <w:tabs>
          <w:tab w:val="left" w:pos="-142"/>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Сессия Совета правомочна, если на ней присутствуют не менее половины от числа избранных депутатов Совета.</w:t>
      </w:r>
    </w:p>
    <w:p w:rsidR="00B7649F" w:rsidRPr="00CA4013" w:rsidRDefault="00B7649F" w:rsidP="00B7649F">
      <w:pPr>
        <w:pStyle w:val="ConsNormal"/>
        <w:numPr>
          <w:ilvl w:val="0"/>
          <w:numId w:val="14"/>
        </w:numPr>
        <w:tabs>
          <w:tab w:val="left" w:pos="-142"/>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Порядок принятия решений Советом определяется настоящим уставом и регламентом Совета.</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Все сессии Совета протоколируются. Протокол сессии подписывается председателем Совета и секретарем, избранным из числа депутатов.</w:t>
      </w:r>
    </w:p>
    <w:p w:rsidR="00B7649F" w:rsidRPr="00CA4013" w:rsidRDefault="00B7649F" w:rsidP="00B7649F">
      <w:pPr>
        <w:pStyle w:val="2"/>
        <w:keepNext w:val="0"/>
        <w:widowControl w:val="0"/>
        <w:tabs>
          <w:tab w:val="clear" w:pos="576"/>
          <w:tab w:val="left" w:pos="-142"/>
          <w:tab w:val="left" w:pos="840"/>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pStyle w:val="2"/>
        <w:keepNext w:val="0"/>
        <w:widowControl w:val="0"/>
        <w:tabs>
          <w:tab w:val="clear" w:pos="576"/>
          <w:tab w:val="left" w:pos="-142"/>
          <w:tab w:val="left" w:pos="840"/>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 xml:space="preserve">Статья 29. Депутатские комиссии (комитеты) Совета </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Все депутаты Совета,</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за исключением председателя Совета, участвуют в работе комиссий (комитетов) Совета.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Структура, порядок формирования, полномочия и организация работы комиссий (комитетов) определяются регламентом Совета.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lastRenderedPageBreak/>
        <w:t>3. Задачи и сроки полномочий комиссий (комитетов) определяются Советом при их образовании.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Комиссии (комитеты) ответственны перед Советом и ему подотчетны.</w:t>
      </w:r>
    </w:p>
    <w:p w:rsidR="00B7649F" w:rsidRPr="00CA4013" w:rsidRDefault="00B7649F" w:rsidP="00B7649F">
      <w:pPr>
        <w:pStyle w:val="a0"/>
        <w:widowControl w:val="0"/>
        <w:suppressAutoHyphens w:val="0"/>
        <w:spacing w:after="0" w:line="240" w:lineRule="auto"/>
        <w:ind w:firstLine="851"/>
        <w:jc w:val="both"/>
        <w:rPr>
          <w:sz w:val="28"/>
          <w:szCs w:val="28"/>
        </w:rPr>
      </w:pPr>
    </w:p>
    <w:p w:rsidR="00B7649F" w:rsidRPr="00CA4013" w:rsidRDefault="00B7649F" w:rsidP="00B7649F">
      <w:pPr>
        <w:pStyle w:val="a0"/>
        <w:widowControl w:val="0"/>
        <w:suppressAutoHyphens w:val="0"/>
        <w:spacing w:after="0" w:line="240" w:lineRule="auto"/>
        <w:ind w:firstLine="851"/>
        <w:jc w:val="both"/>
        <w:rPr>
          <w:b/>
          <w:sz w:val="28"/>
          <w:szCs w:val="28"/>
        </w:rPr>
      </w:pPr>
      <w:r w:rsidRPr="00CA4013">
        <w:rPr>
          <w:b/>
          <w:sz w:val="28"/>
          <w:szCs w:val="28"/>
        </w:rPr>
        <w:t xml:space="preserve">Статья 30. Досрочное прекращение полномочий Совета </w:t>
      </w:r>
    </w:p>
    <w:p w:rsidR="00B7649F" w:rsidRPr="00CA4013" w:rsidRDefault="00B7649F" w:rsidP="00B7649F">
      <w:pPr>
        <w:widowControl w:val="0"/>
        <w:tabs>
          <w:tab w:val="left" w:pos="1287"/>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Полномочия Совета могут быть досрочно прекращены в порядке и по основаниям, предусмотренным статьей 73 Федерального закона от 06.10.2003 </w:t>
      </w:r>
      <w:r w:rsidRPr="00011FB6">
        <w:rPr>
          <w:rFonts w:ascii="Times New Roman" w:hAnsi="Times New Roman" w:cs="Times New Roman"/>
          <w:sz w:val="28"/>
          <w:szCs w:val="28"/>
        </w:rPr>
        <w:t>№ 131-ФЗ</w:t>
      </w:r>
      <w:r w:rsidRPr="00CA4013">
        <w:rPr>
          <w:rFonts w:ascii="Times New Roman" w:hAnsi="Times New Roman" w:cs="Times New Roman"/>
          <w:sz w:val="28"/>
          <w:szCs w:val="28"/>
        </w:rPr>
        <w:t xml:space="preserve"> «Об общих принципах организации местного самоуправления в Российской Федерации».</w:t>
      </w:r>
    </w:p>
    <w:p w:rsidR="00B7649F" w:rsidRPr="00CA4013" w:rsidRDefault="00B7649F" w:rsidP="00B7649F">
      <w:pPr>
        <w:widowControl w:val="0"/>
        <w:tabs>
          <w:tab w:val="left" w:pos="27668"/>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Полномочия Совета также прекращаются в случае:</w:t>
      </w:r>
    </w:p>
    <w:p w:rsidR="00B7649F" w:rsidRPr="00CA4013" w:rsidRDefault="00B7649F" w:rsidP="00B7649F">
      <w:pPr>
        <w:widowControl w:val="0"/>
        <w:tabs>
          <w:tab w:val="left" w:pos="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принятия Советом решения о самороспуске;</w:t>
      </w:r>
    </w:p>
    <w:p w:rsidR="00B7649F" w:rsidRPr="00CA4013" w:rsidRDefault="00B7649F" w:rsidP="00B7649F">
      <w:pPr>
        <w:pStyle w:val="WW-2"/>
        <w:widowControl w:val="0"/>
        <w:tabs>
          <w:tab w:val="left" w:pos="2"/>
        </w:tabs>
        <w:suppressAutoHyphens w:val="0"/>
        <w:spacing w:line="240" w:lineRule="auto"/>
        <w:ind w:firstLine="851"/>
        <w:jc w:val="both"/>
        <w:rPr>
          <w:sz w:val="28"/>
          <w:szCs w:val="28"/>
        </w:rPr>
      </w:pPr>
      <w:r w:rsidRPr="00CA4013">
        <w:rPr>
          <w:sz w:val="28"/>
          <w:szCs w:val="28"/>
        </w:rPr>
        <w:t>2)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eastAsia="Times New Roman" w:hAnsi="Times New Roman" w:cs="Times New Roman"/>
          <w:sz w:val="28"/>
        </w:rPr>
        <w:t>3) преобразования поселения</w:t>
      </w:r>
      <w:r w:rsidRPr="00CA4013">
        <w:rPr>
          <w:rFonts w:ascii="Times New Roman" w:hAnsi="Times New Roman" w:cs="Times New Roman"/>
          <w:sz w:val="28"/>
        </w:rPr>
        <w:t xml:space="preserve">, осуществляемого в соответствии с </w:t>
      </w:r>
      <w:r w:rsidRPr="00011FB6">
        <w:rPr>
          <w:rFonts w:ascii="Times New Roman" w:hAnsi="Times New Roman" w:cs="Times New Roman"/>
          <w:sz w:val="28"/>
          <w:szCs w:val="28"/>
        </w:rPr>
        <w:t>Федеральным законом</w:t>
      </w:r>
      <w:r w:rsidRPr="00CA4013">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r w:rsidRPr="00CA4013">
        <w:rPr>
          <w:rFonts w:ascii="Times New Roman" w:hAnsi="Times New Roman" w:cs="Times New Roman"/>
          <w:sz w:val="28"/>
        </w:rPr>
        <w:t>, а также в случае упразднения поселения;</w:t>
      </w:r>
    </w:p>
    <w:p w:rsidR="00B7649F" w:rsidRPr="00CA4013" w:rsidRDefault="00B7649F" w:rsidP="00B7649F">
      <w:pPr>
        <w:pStyle w:val="WW-3"/>
        <w:widowControl w:val="0"/>
        <w:suppressAutoHyphens w:val="0"/>
        <w:spacing w:line="240" w:lineRule="auto"/>
        <w:ind w:firstLine="851"/>
        <w:rPr>
          <w:sz w:val="28"/>
          <w:szCs w:val="28"/>
        </w:rPr>
      </w:pPr>
      <w:r w:rsidRPr="00CA4013">
        <w:rPr>
          <w:sz w:val="28"/>
          <w:szCs w:val="28"/>
        </w:rPr>
        <w:t>4) утраты поселением статуса муниципального образования в связи с его объединением с городским округом;</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B7649F" w:rsidRPr="00CA4013" w:rsidRDefault="00B7649F" w:rsidP="00B7649F">
      <w:pPr>
        <w:widowControl w:val="0"/>
        <w:spacing w:line="240" w:lineRule="auto"/>
        <w:ind w:firstLine="851"/>
        <w:jc w:val="both"/>
        <w:rPr>
          <w:rFonts w:ascii="Times New Roman" w:hAnsi="Times New Roman" w:cs="Times New Roman"/>
          <w:i/>
          <w:color w:val="FF0000"/>
          <w:sz w:val="28"/>
          <w:szCs w:val="28"/>
          <w:u w:val="single"/>
        </w:rPr>
      </w:pPr>
      <w:r w:rsidRPr="00CA4013">
        <w:rPr>
          <w:rFonts w:ascii="Times New Roman" w:hAnsi="Times New Roman" w:cs="Times New Roman"/>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B7649F" w:rsidRPr="00CA4013" w:rsidRDefault="00B7649F" w:rsidP="00B7649F">
      <w:pPr>
        <w:pStyle w:val="19"/>
        <w:widowControl w:val="0"/>
        <w:suppressAutoHyphens w:val="0"/>
        <w:spacing w:line="240" w:lineRule="auto"/>
        <w:ind w:firstLine="851"/>
        <w:jc w:val="both"/>
        <w:rPr>
          <w:sz w:val="28"/>
          <w:szCs w:val="28"/>
        </w:rPr>
      </w:pPr>
      <w:r w:rsidRPr="00CA4013">
        <w:rPr>
          <w:sz w:val="28"/>
          <w:szCs w:val="28"/>
        </w:rPr>
        <w:t xml:space="preserve">3. С инициативой о самороспуске может выступить группа депутатов Совета численностью не менее 1/3 депутатов от числа избранных депутатов, глава поселения, председатель Совета. </w:t>
      </w:r>
    </w:p>
    <w:p w:rsidR="00B7649F" w:rsidRPr="00CA4013" w:rsidRDefault="00B7649F" w:rsidP="00B7649F">
      <w:pPr>
        <w:pStyle w:val="19"/>
        <w:widowControl w:val="0"/>
        <w:suppressAutoHyphens w:val="0"/>
        <w:spacing w:line="240" w:lineRule="auto"/>
        <w:ind w:firstLine="851"/>
        <w:jc w:val="both"/>
        <w:rPr>
          <w:sz w:val="28"/>
          <w:szCs w:val="28"/>
        </w:rPr>
      </w:pPr>
      <w:r w:rsidRPr="00CA4013">
        <w:rPr>
          <w:sz w:val="28"/>
          <w:szCs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председателем Совета должно содержать предложение о самороспуске с указанием причины самороспуска, об инициаторе либо инициаторах самороспуска (фамилия, имя, отчество), личную подпись и дату ее внесения.</w:t>
      </w:r>
    </w:p>
    <w:p w:rsidR="00B7649F" w:rsidRPr="00CA4013" w:rsidRDefault="00B7649F" w:rsidP="00B7649F">
      <w:pPr>
        <w:pStyle w:val="19"/>
        <w:widowControl w:val="0"/>
        <w:suppressAutoHyphens w:val="0"/>
        <w:spacing w:line="240" w:lineRule="auto"/>
        <w:ind w:firstLine="851"/>
        <w:jc w:val="both"/>
        <w:rPr>
          <w:sz w:val="28"/>
          <w:szCs w:val="28"/>
        </w:rPr>
      </w:pPr>
      <w:r w:rsidRPr="00CA4013">
        <w:rPr>
          <w:sz w:val="28"/>
          <w:szCs w:val="28"/>
        </w:rPr>
        <w:t xml:space="preserve">4. Заявление о самороспуске подлежит рассмотрению на очередной либо на внеочередной сессии Совета, но не позднее одного месяца со дня его </w:t>
      </w:r>
      <w:r w:rsidRPr="00CA4013">
        <w:rPr>
          <w:sz w:val="28"/>
          <w:szCs w:val="28"/>
        </w:rPr>
        <w:lastRenderedPageBreak/>
        <w:t>поступления в Совет.</w:t>
      </w:r>
    </w:p>
    <w:p w:rsidR="00B7649F" w:rsidRPr="00CA4013" w:rsidRDefault="00B7649F" w:rsidP="00B7649F">
      <w:pPr>
        <w:pStyle w:val="19"/>
        <w:widowControl w:val="0"/>
        <w:suppressAutoHyphens w:val="0"/>
        <w:spacing w:line="240" w:lineRule="auto"/>
        <w:ind w:firstLine="851"/>
        <w:jc w:val="both"/>
        <w:rPr>
          <w:sz w:val="28"/>
          <w:szCs w:val="28"/>
        </w:rPr>
      </w:pPr>
      <w:r w:rsidRPr="00CA4013">
        <w:rPr>
          <w:sz w:val="28"/>
          <w:szCs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B7649F" w:rsidRPr="00CA4013" w:rsidRDefault="00B7649F" w:rsidP="00B7649F">
      <w:pPr>
        <w:pStyle w:val="19"/>
        <w:widowControl w:val="0"/>
        <w:suppressAutoHyphens w:val="0"/>
        <w:spacing w:line="240" w:lineRule="auto"/>
        <w:ind w:firstLine="851"/>
        <w:jc w:val="both"/>
        <w:rPr>
          <w:sz w:val="28"/>
          <w:szCs w:val="28"/>
        </w:rPr>
      </w:pPr>
      <w:r w:rsidRPr="00CA4013">
        <w:rPr>
          <w:sz w:val="28"/>
          <w:szCs w:val="28"/>
        </w:rPr>
        <w:t>5.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B7649F" w:rsidRPr="00CA4013" w:rsidRDefault="00B7649F" w:rsidP="00B7649F">
      <w:pPr>
        <w:widowControl w:val="0"/>
        <w:tabs>
          <w:tab w:val="left" w:pos="-28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6. Досрочное прекращение полномочий Совета влечет досрочное прекращение полномочий депутатов Совета.</w:t>
      </w:r>
    </w:p>
    <w:p w:rsidR="00B7649F" w:rsidRPr="00CA4013" w:rsidRDefault="00B7649F" w:rsidP="00B7649F">
      <w:pPr>
        <w:widowControl w:val="0"/>
        <w:tabs>
          <w:tab w:val="left" w:pos="-284"/>
          <w:tab w:val="left" w:pos="148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7. В случае досрочного прекращения </w:t>
      </w:r>
      <w:r w:rsidRPr="00011FB6">
        <w:rPr>
          <w:rFonts w:ascii="Times New Roman" w:hAnsi="Times New Roman" w:cs="Times New Roman"/>
          <w:sz w:val="28"/>
          <w:szCs w:val="28"/>
        </w:rPr>
        <w:t>полномочий Совета или его</w:t>
      </w:r>
      <w:r w:rsidRPr="00CA4013">
        <w:rPr>
          <w:rFonts w:ascii="Times New Roman" w:hAnsi="Times New Roman" w:cs="Times New Roman"/>
          <w:sz w:val="28"/>
          <w:szCs w:val="28"/>
        </w:rPr>
        <w:t xml:space="preserve"> самороспуска, выборы депутатов Совета</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нового созыва назначаются и проводятся в соответствии с законодательством.</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31. Глава поселения</w:t>
      </w:r>
    </w:p>
    <w:p w:rsidR="00B7649F" w:rsidRPr="00CA4013" w:rsidRDefault="00B7649F" w:rsidP="00B7649F">
      <w:pPr>
        <w:pStyle w:val="ConsNormal"/>
        <w:numPr>
          <w:ilvl w:val="1"/>
          <w:numId w:val="16"/>
        </w:numPr>
        <w:tabs>
          <w:tab w:val="left" w:pos="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B7649F" w:rsidRPr="00CA4013" w:rsidRDefault="00B7649F" w:rsidP="00B7649F">
      <w:pPr>
        <w:pStyle w:val="ConsNormal"/>
        <w:numPr>
          <w:ilvl w:val="1"/>
          <w:numId w:val="16"/>
        </w:numPr>
        <w:tabs>
          <w:tab w:val="left" w:pos="0"/>
        </w:tabs>
        <w:suppressAutoHyphens w:val="0"/>
        <w:spacing w:after="0" w:line="240" w:lineRule="auto"/>
        <w:ind w:left="0" w:firstLine="851"/>
        <w:jc w:val="both"/>
        <w:rPr>
          <w:rFonts w:ascii="Times New Roman" w:hAnsi="Times New Roman"/>
          <w:color w:val="000000"/>
          <w:sz w:val="28"/>
          <w:szCs w:val="28"/>
        </w:rPr>
      </w:pPr>
      <w:r w:rsidRPr="00CA4013">
        <w:rPr>
          <w:rFonts w:ascii="Times New Roman" w:hAnsi="Times New Roman"/>
          <w:sz w:val="28"/>
          <w:szCs w:val="28"/>
        </w:rPr>
        <w:t>Глава поселения возглавляет администрацию поселения. Глава поселения</w:t>
      </w:r>
      <w:r w:rsidRPr="00CA4013">
        <w:rPr>
          <w:rFonts w:ascii="Times New Roman" w:hAnsi="Times New Roman"/>
          <w:color w:val="000000"/>
          <w:sz w:val="28"/>
          <w:szCs w:val="28"/>
        </w:rPr>
        <w:t xml:space="preserve"> исполняет свои полномочия на постоянной основе.</w:t>
      </w:r>
    </w:p>
    <w:p w:rsidR="00B7649F" w:rsidRPr="00CA4013" w:rsidRDefault="00B7649F" w:rsidP="00B7649F">
      <w:pPr>
        <w:pStyle w:val="ConsNormal"/>
        <w:numPr>
          <w:ilvl w:val="1"/>
          <w:numId w:val="16"/>
        </w:numPr>
        <w:tabs>
          <w:tab w:val="left" w:pos="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Глава поселения подконтролен и подотчетен непосредственно населению муниципального образования и Совету.</w:t>
      </w:r>
    </w:p>
    <w:p w:rsidR="00B7649F" w:rsidRPr="00CA4013" w:rsidRDefault="00B7649F" w:rsidP="00B7649F">
      <w:pPr>
        <w:pStyle w:val="ConsNormal"/>
        <w:numPr>
          <w:ilvl w:val="1"/>
          <w:numId w:val="16"/>
        </w:numPr>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В случае избрания главы поселения на досрочных выборах срок его полномочий определяется с учетом положений  статьи 13 настоящего устава.</w:t>
      </w:r>
    </w:p>
    <w:p w:rsidR="00B7649F" w:rsidRPr="00CA4013" w:rsidRDefault="00B7649F" w:rsidP="00B7649F">
      <w:pPr>
        <w:pStyle w:val="ConsNormal"/>
        <w:numPr>
          <w:ilvl w:val="1"/>
          <w:numId w:val="16"/>
        </w:numPr>
        <w:tabs>
          <w:tab w:val="left" w:pos="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Главой поселения может быть избран гражданин Российской Федерации, достигший ко дню голосования возраста 21 года.</w:t>
      </w:r>
    </w:p>
    <w:p w:rsidR="00B7649F" w:rsidRPr="00CA4013" w:rsidRDefault="00B7649F" w:rsidP="00B7649F">
      <w:pPr>
        <w:pStyle w:val="ConsNormal"/>
        <w:tabs>
          <w:tab w:val="left" w:pos="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B7649F" w:rsidRPr="00CA4013" w:rsidRDefault="00B7649F" w:rsidP="00B7649F">
      <w:pPr>
        <w:pStyle w:val="ConsNormal"/>
        <w:numPr>
          <w:ilvl w:val="1"/>
          <w:numId w:val="16"/>
        </w:numPr>
        <w:tabs>
          <w:tab w:val="left" w:pos="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Вступление в должность главы</w:t>
      </w:r>
      <w:r w:rsidRPr="00CA4013">
        <w:rPr>
          <w:rFonts w:ascii="Times New Roman" w:hAnsi="Times New Roman"/>
          <w:color w:val="000000"/>
          <w:sz w:val="28"/>
          <w:szCs w:val="28"/>
        </w:rPr>
        <w:t xml:space="preserve"> </w:t>
      </w:r>
      <w:r w:rsidRPr="00CA4013">
        <w:rPr>
          <w:rFonts w:ascii="Times New Roman" w:hAnsi="Times New Roman"/>
          <w:sz w:val="28"/>
          <w:szCs w:val="28"/>
        </w:rPr>
        <w:t>поселения осуществляется не позднее трех недель со дня избрания в торжественной обстановке на сессии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7. 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Глава поселения не может одновременно исполнять полномочия </w:t>
      </w:r>
      <w:r w:rsidRPr="00CA4013">
        <w:rPr>
          <w:rFonts w:ascii="Times New Roman" w:hAnsi="Times New Roman"/>
          <w:sz w:val="28"/>
          <w:szCs w:val="28"/>
        </w:rPr>
        <w:lastRenderedPageBreak/>
        <w:t>депутата Совета,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8. Глава поселения не вправе:</w:t>
      </w:r>
    </w:p>
    <w:p w:rsidR="00B7649F" w:rsidRPr="00011FB6" w:rsidRDefault="00B7649F" w:rsidP="00B7649F">
      <w:pPr>
        <w:autoSpaceDE w:val="0"/>
        <w:autoSpaceDN w:val="0"/>
        <w:adjustRightInd w:val="0"/>
        <w:ind w:firstLine="851"/>
        <w:jc w:val="both"/>
        <w:rPr>
          <w:rFonts w:ascii="Times New Roman" w:hAnsi="Times New Roman" w:cs="Times New Roman"/>
          <w:strike/>
          <w:sz w:val="24"/>
          <w:szCs w:val="24"/>
        </w:rPr>
      </w:pPr>
      <w:r w:rsidRPr="00011FB6">
        <w:rPr>
          <w:rFonts w:ascii="Times New Roman" w:eastAsia="Calibri" w:hAnsi="Times New Roman" w:cs="Times New Roman"/>
          <w:sz w:val="28"/>
          <w:szCs w:val="2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B7649F" w:rsidRPr="00011FB6" w:rsidRDefault="00B7649F" w:rsidP="00B7649F">
      <w:pPr>
        <w:widowControl w:val="0"/>
        <w:spacing w:line="240" w:lineRule="auto"/>
        <w:ind w:firstLine="851"/>
        <w:jc w:val="both"/>
        <w:rPr>
          <w:rFonts w:ascii="Times New Roman" w:hAnsi="Times New Roman" w:cs="Times New Roman"/>
          <w:sz w:val="28"/>
          <w:szCs w:val="28"/>
        </w:rPr>
      </w:pPr>
      <w:r w:rsidRPr="00011FB6">
        <w:rPr>
          <w:rFonts w:ascii="Times New Roman" w:hAnsi="Times New Roman" w:cs="Times New Roman"/>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7649F" w:rsidRPr="00CA4013" w:rsidRDefault="00B7649F" w:rsidP="00B7649F">
      <w:pPr>
        <w:pStyle w:val="ConsNormal"/>
        <w:tabs>
          <w:tab w:val="left" w:pos="0"/>
        </w:tabs>
        <w:suppressAutoHyphens w:val="0"/>
        <w:spacing w:after="0" w:line="240" w:lineRule="auto"/>
        <w:ind w:firstLine="851"/>
        <w:jc w:val="both"/>
        <w:rPr>
          <w:rFonts w:ascii="Times New Roman" w:hAnsi="Times New Roman"/>
          <w:sz w:val="28"/>
          <w:szCs w:val="28"/>
        </w:rPr>
      </w:pPr>
      <w:r w:rsidRPr="00011FB6">
        <w:rPr>
          <w:rFonts w:ascii="Times New Roman" w:hAnsi="Times New Roman"/>
          <w:sz w:val="28"/>
          <w:szCs w:val="28"/>
        </w:rPr>
        <w:t>3)</w:t>
      </w:r>
      <w:r w:rsidRPr="00CA4013">
        <w:rPr>
          <w:rFonts w:ascii="Times New Roman" w:hAnsi="Times New Roman"/>
          <w:sz w:val="28"/>
          <w:szCs w:val="28"/>
        </w:rPr>
        <w:t xml:space="preserve">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7649F" w:rsidRPr="00CA4013" w:rsidRDefault="00B7649F" w:rsidP="00B7649F">
      <w:pPr>
        <w:pStyle w:val="ConsNormal"/>
        <w:tabs>
          <w:tab w:val="left" w:pos="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Pr="00CA4013">
        <w:rPr>
          <w:rFonts w:ascii="Times New Roman" w:hAnsi="Times New Roman"/>
          <w:color w:val="000000"/>
          <w:sz w:val="28"/>
          <w:szCs w:val="28"/>
        </w:rPr>
        <w:t xml:space="preserve"> </w:t>
      </w:r>
      <w:r w:rsidRPr="00CA4013">
        <w:rPr>
          <w:rFonts w:ascii="Times New Roman" w:hAnsi="Times New Roman"/>
          <w:sz w:val="28"/>
          <w:szCs w:val="28"/>
        </w:rPr>
        <w:t xml:space="preserve">поселения,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w:t>
      </w:r>
      <w:r w:rsidRPr="00CA4013">
        <w:rPr>
          <w:rFonts w:ascii="Times New Roman" w:hAnsi="Times New Roman"/>
          <w:sz w:val="28"/>
          <w:szCs w:val="28"/>
        </w:rPr>
        <w:lastRenderedPageBreak/>
        <w:t>законами.</w:t>
      </w:r>
    </w:p>
    <w:p w:rsidR="00B7649F" w:rsidRPr="00CA4013" w:rsidRDefault="00B7649F" w:rsidP="00B7649F">
      <w:pPr>
        <w:pStyle w:val="ConsNormal"/>
        <w:tabs>
          <w:tab w:val="left" w:pos="0"/>
        </w:tabs>
        <w:suppressAutoHyphens w:val="0"/>
        <w:spacing w:after="0" w:line="240" w:lineRule="auto"/>
        <w:ind w:firstLine="851"/>
        <w:jc w:val="both"/>
        <w:rPr>
          <w:rFonts w:ascii="Times New Roman" w:hAnsi="Times New Roman"/>
          <w:sz w:val="28"/>
          <w:szCs w:val="28"/>
        </w:rPr>
      </w:pPr>
      <w:r w:rsidRPr="00CA4013">
        <w:rPr>
          <w:rFonts w:ascii="Times New Roman" w:hAnsi="Times New Roman"/>
          <w:color w:val="000000"/>
          <w:sz w:val="28"/>
          <w:szCs w:val="28"/>
        </w:rPr>
        <w:t xml:space="preserve">10. Глава </w:t>
      </w:r>
      <w:r w:rsidRPr="00CA4013">
        <w:rPr>
          <w:rFonts w:ascii="Times New Roman" w:hAnsi="Times New Roman"/>
          <w:sz w:val="28"/>
          <w:szCs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поселения, в том числе по истечении срока его полномочий. Данное положение не распространяется на случаи, когда </w:t>
      </w:r>
      <w:r w:rsidRPr="00CA4013">
        <w:rPr>
          <w:rFonts w:ascii="Times New Roman" w:hAnsi="Times New Roman"/>
          <w:color w:val="000000"/>
          <w:sz w:val="28"/>
          <w:szCs w:val="28"/>
        </w:rPr>
        <w:t xml:space="preserve">главой </w:t>
      </w:r>
      <w:r w:rsidRPr="00CA4013">
        <w:rPr>
          <w:rFonts w:ascii="Times New Roman" w:hAnsi="Times New Roman"/>
          <w:sz w:val="28"/>
          <w:szCs w:val="28"/>
        </w:rPr>
        <w:t>поселения были допущены публичные оскорбления, клевета или иные нарушения, ответственность за которые предусмотрена федеральным законом.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11. 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12. Глава поселения должен соблюдать ограничения и запреты и исполнять обязанности, которые установлены Федеральным </w:t>
      </w:r>
      <w:hyperlink r:id="rId10" w:history="1">
        <w:r w:rsidRPr="00011FB6">
          <w:rPr>
            <w:rStyle w:val="a4"/>
            <w:rFonts w:ascii="Times New Roman" w:hAnsi="Times New Roman"/>
            <w:color w:val="auto"/>
            <w:sz w:val="28"/>
            <w:szCs w:val="28"/>
            <w:u w:val="none"/>
          </w:rPr>
          <w:t>законом</w:t>
        </w:r>
      </w:hyperlink>
      <w:r w:rsidRPr="00CA4013">
        <w:rPr>
          <w:rFonts w:ascii="Times New Roman" w:hAnsi="Times New Roman"/>
          <w:sz w:val="28"/>
          <w:szCs w:val="28"/>
        </w:rPr>
        <w:t xml:space="preserve"> от 25.12.2008 № 273-ФЗ «О противодействии коррупции» и другими федеральными законами.</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32. Полномочия главы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Глава</w:t>
      </w:r>
      <w:r w:rsidRPr="00CA4013">
        <w:rPr>
          <w:rFonts w:ascii="Times New Roman" w:hAnsi="Times New Roman" w:cs="Times New Roman"/>
          <w:color w:val="000000"/>
          <w:sz w:val="28"/>
          <w:szCs w:val="28"/>
        </w:rPr>
        <w:t xml:space="preserve"> </w:t>
      </w:r>
      <w:r w:rsidRPr="00CA4013">
        <w:rPr>
          <w:rFonts w:ascii="Times New Roman" w:hAnsi="Times New Roman" w:cs="Times New Roman"/>
          <w:sz w:val="28"/>
          <w:szCs w:val="28"/>
        </w:rPr>
        <w:t>поселения в пределах своих полномочий:</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подписывает и обнародует в порядке, установленном настоящим уставом, нормативные</w:t>
      </w:r>
      <w:r w:rsidRPr="00CA4013">
        <w:rPr>
          <w:rFonts w:ascii="Times New Roman" w:hAnsi="Times New Roman"/>
          <w:b/>
          <w:sz w:val="28"/>
          <w:szCs w:val="28"/>
        </w:rPr>
        <w:t xml:space="preserve"> </w:t>
      </w:r>
      <w:r w:rsidRPr="00CA4013">
        <w:rPr>
          <w:rFonts w:ascii="Times New Roman" w:hAnsi="Times New Roman"/>
          <w:sz w:val="28"/>
          <w:szCs w:val="28"/>
        </w:rPr>
        <w:t>правовые акты, принятые Советом;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издает в пределах своих полномочий правовые акты;</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вправе требовать созыва внеочередной сессии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Глава поселения исполняет следующие полномочия главы администрации:</w:t>
      </w:r>
    </w:p>
    <w:p w:rsidR="00B7649F" w:rsidRPr="00CA4013" w:rsidRDefault="00B7649F" w:rsidP="00B7649F">
      <w:pPr>
        <w:pStyle w:val="ConsNormal"/>
        <w:tabs>
          <w:tab w:val="left" w:pos="14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в рамках своих полномочий организует выполнение решений Совета;</w:t>
      </w:r>
    </w:p>
    <w:p w:rsidR="00B7649F" w:rsidRPr="00CA4013" w:rsidRDefault="00B7649F" w:rsidP="00B7649F">
      <w:pPr>
        <w:pStyle w:val="ConsNormal"/>
        <w:tabs>
          <w:tab w:val="left" w:pos="14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вносит в Совет проекты муниципальных правовых актов о внесении</w:t>
      </w:r>
      <w:r w:rsidRPr="00CA4013">
        <w:rPr>
          <w:rFonts w:ascii="Times New Roman" w:hAnsi="Times New Roman"/>
          <w:b/>
          <w:sz w:val="28"/>
          <w:szCs w:val="28"/>
        </w:rPr>
        <w:t xml:space="preserve"> </w:t>
      </w:r>
      <w:r w:rsidRPr="00CA4013">
        <w:rPr>
          <w:rFonts w:ascii="Times New Roman" w:hAnsi="Times New Roman"/>
          <w:sz w:val="28"/>
          <w:szCs w:val="28"/>
        </w:rPr>
        <w:t>изменений и дополнений в устав поселения, обладает правом внесения в Совет проектов иных муниципальных правовых актов;</w:t>
      </w:r>
    </w:p>
    <w:p w:rsidR="00B7649F" w:rsidRPr="00CA4013" w:rsidRDefault="00B7649F" w:rsidP="00B7649F">
      <w:pPr>
        <w:pStyle w:val="ConsNormal"/>
        <w:tabs>
          <w:tab w:val="left" w:pos="14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B7649F" w:rsidRPr="00CA4013" w:rsidRDefault="00B7649F" w:rsidP="00B7649F">
      <w:pPr>
        <w:pStyle w:val="ConsNormal"/>
        <w:tabs>
          <w:tab w:val="left" w:pos="139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lastRenderedPageBreak/>
        <w:t>4) разрабатывает и представляет на утверждение Совета структуру администрации, утверждает положения об отраслевых (функциональных) и территориальных органах администрации, не наделенных правами юридического лица;</w:t>
      </w:r>
    </w:p>
    <w:p w:rsidR="00B7649F" w:rsidRPr="00CA4013" w:rsidRDefault="00B7649F" w:rsidP="00B7649F">
      <w:pPr>
        <w:pStyle w:val="ConsNormal"/>
        <w:tabs>
          <w:tab w:val="left" w:pos="139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представляет на утверждение Совета проекты положений об органах администрации, наделенных правами юридического лица;</w:t>
      </w:r>
    </w:p>
    <w:p w:rsidR="00B7649F" w:rsidRPr="00CA4013" w:rsidRDefault="00B7649F" w:rsidP="00B7649F">
      <w:pPr>
        <w:pStyle w:val="ConsNormal"/>
        <w:tabs>
          <w:tab w:val="left" w:pos="139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B7649F" w:rsidRPr="00CA4013" w:rsidRDefault="00B7649F" w:rsidP="00B7649F">
      <w:pPr>
        <w:pStyle w:val="ConsNormal"/>
        <w:tabs>
          <w:tab w:val="left" w:pos="139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назначает и освобождает от должности заместителей главы в соответствии с законодательством и настоящим уставом;</w:t>
      </w:r>
    </w:p>
    <w:p w:rsidR="00B7649F" w:rsidRPr="00CA4013" w:rsidRDefault="00B7649F" w:rsidP="00B7649F">
      <w:pPr>
        <w:pStyle w:val="ConsNormal"/>
        <w:tabs>
          <w:tab w:val="left" w:pos="139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назначает и освобождает в соответствии с законодательством</w:t>
      </w:r>
      <w:r w:rsidRPr="00CA4013">
        <w:rPr>
          <w:rFonts w:ascii="Times New Roman" w:hAnsi="Times New Roman"/>
          <w:b/>
          <w:sz w:val="28"/>
          <w:szCs w:val="28"/>
        </w:rPr>
        <w:t xml:space="preserve"> </w:t>
      </w:r>
      <w:r w:rsidRPr="00CA4013">
        <w:rPr>
          <w:rFonts w:ascii="Times New Roman" w:hAnsi="Times New Roman"/>
          <w:sz w:val="28"/>
          <w:szCs w:val="28"/>
        </w:rPr>
        <w:t>от должности руководителей отраслевых (функциональных) и территориальных органов администрации;</w:t>
      </w:r>
    </w:p>
    <w:p w:rsidR="00B7649F" w:rsidRPr="00CA4013" w:rsidRDefault="00B7649F" w:rsidP="00B7649F">
      <w:pPr>
        <w:widowControl w:val="0"/>
        <w:tabs>
          <w:tab w:val="left" w:pos="45"/>
          <w:tab w:val="left" w:pos="46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9)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10) принимает меры к отмене противоречащих требованиям законодательства распоряжений и приказов</w:t>
      </w:r>
      <w:r w:rsidRPr="00CA4013">
        <w:rPr>
          <w:rFonts w:ascii="Times New Roman" w:hAnsi="Times New Roman"/>
          <w:b/>
          <w:sz w:val="28"/>
          <w:szCs w:val="28"/>
        </w:rPr>
        <w:t xml:space="preserve"> </w:t>
      </w:r>
      <w:r w:rsidRPr="00CA4013">
        <w:rPr>
          <w:rFonts w:ascii="Times New Roman" w:hAnsi="Times New Roman"/>
          <w:sz w:val="28"/>
          <w:szCs w:val="28"/>
        </w:rPr>
        <w:t>руководителей отраслевых (функциональных) и территориальных органов администрации;</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11) осуществляет личный прием граждан, рассматривает предложения, заявления и жалобы граждан, принимает по ним решения;</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12) принимает решения о проведении эвакуационных мероприятий в чрезвычайных ситуациях;</w:t>
      </w:r>
    </w:p>
    <w:p w:rsidR="00B7649F" w:rsidRPr="00CA4013" w:rsidRDefault="00B7649F" w:rsidP="00B7649F">
      <w:pPr>
        <w:pStyle w:val="210"/>
        <w:widowControl w:val="0"/>
        <w:tabs>
          <w:tab w:val="left" w:pos="45"/>
        </w:tabs>
        <w:suppressAutoHyphens w:val="0"/>
        <w:spacing w:line="240" w:lineRule="auto"/>
        <w:ind w:firstLine="851"/>
        <w:jc w:val="both"/>
        <w:rPr>
          <w:sz w:val="28"/>
          <w:szCs w:val="28"/>
        </w:rPr>
      </w:pPr>
      <w:r w:rsidRPr="00CA4013">
        <w:rPr>
          <w:sz w:val="28"/>
          <w:szCs w:val="28"/>
        </w:rPr>
        <w:t>13)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14) управляет и распоряжается муниципальным имуществом в соответствии с порядком, установленным Советом;</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15) представляет к награждению наградами и к присвоению почетных званий Российской Федерации, Краснодарского края;</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16)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17) регистрирует уставы территориального общественного самоуправления;</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18) возглавляет и координирует деятельность по предотвращению чрезвычайных ситуаций на территории поселения и ликвидации их последствий;</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19) принимает решение о подготовке проекта генерального плана, а также решения о подготовке предложений о внесении в генеральный план изменений;</w:t>
      </w:r>
    </w:p>
    <w:p w:rsidR="00B7649F" w:rsidRPr="00011FB6" w:rsidRDefault="00B7649F" w:rsidP="00B7649F">
      <w:pPr>
        <w:pStyle w:val="220"/>
        <w:widowControl w:val="0"/>
        <w:tabs>
          <w:tab w:val="left" w:pos="45"/>
        </w:tabs>
        <w:suppressAutoHyphens w:val="0"/>
        <w:overflowPunct w:val="0"/>
        <w:spacing w:line="240" w:lineRule="auto"/>
        <w:ind w:firstLine="851"/>
        <w:jc w:val="both"/>
        <w:rPr>
          <w:sz w:val="28"/>
          <w:szCs w:val="28"/>
        </w:rPr>
      </w:pPr>
      <w:r w:rsidRPr="00011FB6">
        <w:rPr>
          <w:rFonts w:eastAsia="Calibri"/>
          <w:kern w:val="0"/>
          <w:sz w:val="28"/>
          <w:szCs w:val="28"/>
        </w:rPr>
        <w:t xml:space="preserve">20) принимает решение о направлении согласованного или не </w:t>
      </w:r>
      <w:r w:rsidRPr="00011FB6">
        <w:rPr>
          <w:rFonts w:eastAsia="Calibri"/>
          <w:kern w:val="0"/>
          <w:sz w:val="28"/>
          <w:szCs w:val="28"/>
        </w:rPr>
        <w:lastRenderedPageBreak/>
        <w:t>согласованного в определенной части проекта генерального плана в Совет или об отклонении такого проекта и о направлении его на доработку;</w:t>
      </w:r>
    </w:p>
    <w:p w:rsidR="00B7649F" w:rsidRPr="00CA4013" w:rsidRDefault="00B7649F" w:rsidP="00B7649F">
      <w:pPr>
        <w:pStyle w:val="220"/>
        <w:widowControl w:val="0"/>
        <w:tabs>
          <w:tab w:val="left" w:pos="45"/>
        </w:tabs>
        <w:suppressAutoHyphens w:val="0"/>
        <w:overflowPunct w:val="0"/>
        <w:spacing w:line="240" w:lineRule="auto"/>
        <w:ind w:firstLine="851"/>
        <w:rPr>
          <w:sz w:val="28"/>
          <w:szCs w:val="28"/>
        </w:rPr>
      </w:pPr>
      <w:r w:rsidRPr="00CA4013">
        <w:rPr>
          <w:sz w:val="28"/>
          <w:szCs w:val="28"/>
        </w:rPr>
        <w:t>21)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7649F" w:rsidRPr="00CA4013" w:rsidRDefault="00B7649F" w:rsidP="00B7649F">
      <w:pPr>
        <w:pStyle w:val="220"/>
        <w:widowControl w:val="0"/>
        <w:tabs>
          <w:tab w:val="left" w:pos="45"/>
        </w:tabs>
        <w:suppressAutoHyphens w:val="0"/>
        <w:overflowPunct w:val="0"/>
        <w:spacing w:line="240" w:lineRule="auto"/>
        <w:ind w:firstLine="851"/>
        <w:jc w:val="both"/>
        <w:rPr>
          <w:sz w:val="28"/>
          <w:szCs w:val="28"/>
        </w:rPr>
      </w:pPr>
      <w:r w:rsidRPr="00CA4013">
        <w:rPr>
          <w:sz w:val="28"/>
          <w:szCs w:val="28"/>
        </w:rPr>
        <w:t>22)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B7649F" w:rsidRPr="00CA4013" w:rsidRDefault="00B7649F" w:rsidP="00B7649F">
      <w:pPr>
        <w:pStyle w:val="220"/>
        <w:widowControl w:val="0"/>
        <w:tabs>
          <w:tab w:val="left" w:pos="45"/>
        </w:tabs>
        <w:suppressAutoHyphens w:val="0"/>
        <w:overflowPunct w:val="0"/>
        <w:spacing w:line="240" w:lineRule="auto"/>
        <w:ind w:firstLine="851"/>
        <w:jc w:val="both"/>
        <w:rPr>
          <w:sz w:val="28"/>
          <w:szCs w:val="28"/>
        </w:rPr>
      </w:pPr>
      <w:r w:rsidRPr="00CA4013">
        <w:rPr>
          <w:sz w:val="28"/>
          <w:szCs w:val="28"/>
        </w:rPr>
        <w:t>23)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Российской Федерации;</w:t>
      </w:r>
    </w:p>
    <w:p w:rsidR="00B7649F" w:rsidRPr="00011FB6"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24) принимает решения об изменении одного вида разрешенного использования земельных участков и объектов капитального строительства на другой вид </w:t>
      </w:r>
      <w:r w:rsidRPr="00011FB6">
        <w:rPr>
          <w:rFonts w:ascii="Times New Roman" w:hAnsi="Times New Roman"/>
          <w:sz w:val="28"/>
        </w:rPr>
        <w:t>такого использования, за исключением случаев, установленных действующим законодательством;</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25) осуществляет руководство гражданской обороной на территории поселения.</w:t>
      </w:r>
    </w:p>
    <w:p w:rsidR="00B7649F" w:rsidRPr="00CA4013" w:rsidRDefault="00B7649F" w:rsidP="00B7649F">
      <w:pPr>
        <w:pStyle w:val="ConsNormal"/>
        <w:tabs>
          <w:tab w:val="left" w:pos="567"/>
          <w:tab w:val="left" w:pos="14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Глава поселения осуществляет иные полномочия в соответствии с законодательством, настоящим уставом.</w:t>
      </w:r>
    </w:p>
    <w:p w:rsidR="00B7649F" w:rsidRPr="00CA4013" w:rsidRDefault="00B7649F" w:rsidP="00B7649F">
      <w:pPr>
        <w:pStyle w:val="a0"/>
        <w:widowControl w:val="0"/>
        <w:tabs>
          <w:tab w:val="left" w:pos="0"/>
          <w:tab w:val="left" w:pos="142"/>
        </w:tabs>
        <w:suppressAutoHyphens w:val="0"/>
        <w:spacing w:after="0" w:line="240" w:lineRule="auto"/>
        <w:ind w:firstLine="851"/>
        <w:jc w:val="both"/>
        <w:rPr>
          <w:sz w:val="28"/>
          <w:szCs w:val="28"/>
        </w:rPr>
      </w:pPr>
      <w:r w:rsidRPr="00CA4013">
        <w:rPr>
          <w:sz w:val="28"/>
          <w:szCs w:val="28"/>
        </w:rPr>
        <w:t>3. В случае временного отсутствия главы</w:t>
      </w:r>
      <w:r w:rsidRPr="00CA4013">
        <w:rPr>
          <w:color w:val="000000"/>
          <w:sz w:val="28"/>
          <w:szCs w:val="28"/>
        </w:rPr>
        <w:t xml:space="preserve"> </w:t>
      </w:r>
      <w:r w:rsidRPr="00CA4013">
        <w:rPr>
          <w:sz w:val="28"/>
          <w:szCs w:val="28"/>
        </w:rPr>
        <w:t>поселения или досрочного прекращения им своих</w:t>
      </w:r>
      <w:r w:rsidRPr="00CA4013">
        <w:rPr>
          <w:b/>
          <w:sz w:val="28"/>
          <w:szCs w:val="28"/>
        </w:rPr>
        <w:t xml:space="preserve"> </w:t>
      </w:r>
      <w:r w:rsidRPr="00CA4013">
        <w:rPr>
          <w:sz w:val="28"/>
          <w:szCs w:val="28"/>
        </w:rPr>
        <w:t>полномочий, его полномочия в полном объеме осуществляет один из его</w:t>
      </w:r>
      <w:r w:rsidRPr="00CA4013">
        <w:rPr>
          <w:b/>
          <w:sz w:val="28"/>
          <w:szCs w:val="28"/>
        </w:rPr>
        <w:t xml:space="preserve"> </w:t>
      </w:r>
      <w:r w:rsidRPr="00CA4013">
        <w:rPr>
          <w:sz w:val="28"/>
          <w:szCs w:val="28"/>
        </w:rPr>
        <w:t>заместителей в соответствии с правовым актом администрации о распределении обязанностей либо со специально изданным по данному вопросу правовым актом администрации</w:t>
      </w:r>
      <w:r w:rsidRPr="00CA4013">
        <w:rPr>
          <w:b/>
          <w:sz w:val="28"/>
          <w:szCs w:val="28"/>
        </w:rPr>
        <w:t xml:space="preserve"> </w:t>
      </w:r>
      <w:r w:rsidRPr="00CA4013">
        <w:rPr>
          <w:sz w:val="28"/>
          <w:szCs w:val="28"/>
        </w:rPr>
        <w:t>или должностное лицо местного самоуправления в соответствии со</w:t>
      </w:r>
      <w:r w:rsidRPr="00CA4013">
        <w:rPr>
          <w:b/>
          <w:sz w:val="28"/>
          <w:szCs w:val="28"/>
        </w:rPr>
        <w:t xml:space="preserve"> </w:t>
      </w:r>
      <w:r w:rsidRPr="00CA4013">
        <w:rPr>
          <w:sz w:val="28"/>
          <w:szCs w:val="28"/>
        </w:rPr>
        <w:t>специально изданным по данному вопросу правовым актом администрации.</w:t>
      </w:r>
    </w:p>
    <w:p w:rsidR="00B7649F" w:rsidRPr="00CA4013" w:rsidRDefault="00B7649F" w:rsidP="00B7649F">
      <w:pPr>
        <w:pStyle w:val="a0"/>
        <w:widowControl w:val="0"/>
        <w:tabs>
          <w:tab w:val="left" w:pos="0"/>
          <w:tab w:val="left" w:pos="360"/>
        </w:tabs>
        <w:suppressAutoHyphens w:val="0"/>
        <w:spacing w:after="0" w:line="240" w:lineRule="auto"/>
        <w:ind w:firstLine="851"/>
        <w:jc w:val="both"/>
        <w:rPr>
          <w:sz w:val="28"/>
          <w:szCs w:val="28"/>
        </w:rPr>
      </w:pPr>
      <w:r w:rsidRPr="00CA4013">
        <w:rPr>
          <w:sz w:val="28"/>
          <w:szCs w:val="28"/>
        </w:rPr>
        <w:t>4. 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B7649F" w:rsidRPr="00CA4013" w:rsidRDefault="00B7649F" w:rsidP="00B7649F">
      <w:pPr>
        <w:pStyle w:val="a0"/>
        <w:widowControl w:val="0"/>
        <w:tabs>
          <w:tab w:val="left" w:pos="0"/>
          <w:tab w:val="left" w:pos="360"/>
        </w:tabs>
        <w:suppressAutoHyphens w:val="0"/>
        <w:spacing w:after="0" w:line="240" w:lineRule="auto"/>
        <w:ind w:firstLine="851"/>
        <w:jc w:val="both"/>
        <w:rPr>
          <w:b/>
          <w:sz w:val="28"/>
          <w:szCs w:val="28"/>
        </w:rPr>
      </w:pPr>
    </w:p>
    <w:p w:rsidR="00B7649F" w:rsidRPr="00CA4013" w:rsidRDefault="00B7649F" w:rsidP="00B7649F">
      <w:pPr>
        <w:pStyle w:val="a0"/>
        <w:widowControl w:val="0"/>
        <w:tabs>
          <w:tab w:val="left" w:pos="0"/>
          <w:tab w:val="left" w:pos="360"/>
        </w:tabs>
        <w:suppressAutoHyphens w:val="0"/>
        <w:spacing w:after="0" w:line="240" w:lineRule="auto"/>
        <w:ind w:firstLine="851"/>
        <w:jc w:val="both"/>
        <w:rPr>
          <w:b/>
          <w:sz w:val="28"/>
          <w:szCs w:val="28"/>
        </w:rPr>
      </w:pPr>
      <w:r w:rsidRPr="00CA4013">
        <w:rPr>
          <w:b/>
          <w:sz w:val="28"/>
          <w:szCs w:val="28"/>
        </w:rPr>
        <w:t>Статья 33. Досрочное прекращение полномочий главы</w:t>
      </w:r>
      <w:r w:rsidRPr="00CA4013">
        <w:rPr>
          <w:color w:val="000000"/>
          <w:sz w:val="28"/>
          <w:szCs w:val="28"/>
        </w:rPr>
        <w:t xml:space="preserve"> </w:t>
      </w:r>
      <w:r w:rsidRPr="00CA4013">
        <w:rPr>
          <w:b/>
          <w:sz w:val="28"/>
          <w:szCs w:val="28"/>
        </w:rPr>
        <w:t>поселения</w:t>
      </w:r>
    </w:p>
    <w:p w:rsidR="00B7649F" w:rsidRPr="00CA4013" w:rsidRDefault="00B7649F" w:rsidP="00B7649F">
      <w:pPr>
        <w:pStyle w:val="a0"/>
        <w:widowControl w:val="0"/>
        <w:tabs>
          <w:tab w:val="left" w:pos="165"/>
        </w:tabs>
        <w:suppressAutoHyphens w:val="0"/>
        <w:spacing w:after="0" w:line="240" w:lineRule="auto"/>
        <w:ind w:firstLine="851"/>
        <w:jc w:val="both"/>
        <w:rPr>
          <w:sz w:val="28"/>
          <w:szCs w:val="28"/>
        </w:rPr>
      </w:pPr>
      <w:r w:rsidRPr="00CA4013">
        <w:rPr>
          <w:sz w:val="28"/>
          <w:szCs w:val="28"/>
        </w:rPr>
        <w:t>1. Полномочия главы поселения прекращаются досрочно в случаях:</w:t>
      </w:r>
    </w:p>
    <w:p w:rsidR="00B7649F" w:rsidRPr="00CA4013" w:rsidRDefault="00B7649F" w:rsidP="00B7649F">
      <w:pPr>
        <w:widowControl w:val="0"/>
        <w:numPr>
          <w:ilvl w:val="0"/>
          <w:numId w:val="18"/>
        </w:numPr>
        <w:tabs>
          <w:tab w:val="left" w:pos="-15"/>
        </w:tabs>
        <w:spacing w:after="0" w:line="240" w:lineRule="auto"/>
        <w:ind w:left="0"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смерти;</w:t>
      </w:r>
    </w:p>
    <w:p w:rsidR="00B7649F" w:rsidRPr="00CA4013" w:rsidRDefault="00B7649F" w:rsidP="00B7649F">
      <w:pPr>
        <w:widowControl w:val="0"/>
        <w:numPr>
          <w:ilvl w:val="0"/>
          <w:numId w:val="18"/>
        </w:numPr>
        <w:tabs>
          <w:tab w:val="left" w:pos="-15"/>
        </w:tabs>
        <w:spacing w:after="0" w:line="240" w:lineRule="auto"/>
        <w:ind w:left="0"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отставки по собственному желанию;</w:t>
      </w:r>
    </w:p>
    <w:p w:rsidR="00B7649F" w:rsidRPr="00CA4013" w:rsidRDefault="00B7649F" w:rsidP="00B7649F">
      <w:pPr>
        <w:widowControl w:val="0"/>
        <w:numPr>
          <w:ilvl w:val="0"/>
          <w:numId w:val="18"/>
        </w:numPr>
        <w:tabs>
          <w:tab w:val="left" w:pos="-15"/>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удаления в отставку в соответствии со статьей 74.1</w:t>
      </w:r>
      <w:r w:rsidRPr="00CA4013">
        <w:rPr>
          <w:rFonts w:ascii="Times New Roman" w:hAnsi="Times New Roman" w:cs="Times New Roman"/>
          <w:sz w:val="28"/>
          <w:szCs w:val="28"/>
          <w:vertAlign w:val="superscript"/>
        </w:rPr>
        <w:t xml:space="preserve"> </w:t>
      </w:r>
      <w:r w:rsidRPr="00CA4013">
        <w:rPr>
          <w:rFonts w:ascii="Times New Roman" w:hAnsi="Times New Roman" w:cs="Times New Roman"/>
          <w:sz w:val="28"/>
          <w:szCs w:val="28"/>
        </w:rPr>
        <w:t>Федерального закона от 06.10.2003</w:t>
      </w:r>
      <w:r w:rsidRPr="00CA4013">
        <w:rPr>
          <w:rFonts w:ascii="Times New Roman" w:hAnsi="Times New Roman" w:cs="Times New Roman"/>
          <w:sz w:val="28"/>
          <w:szCs w:val="28"/>
          <w:vertAlign w:val="superscript"/>
        </w:rPr>
        <w:t xml:space="preserve"> </w:t>
      </w:r>
      <w:r w:rsidRPr="00CA4013">
        <w:rPr>
          <w:rFonts w:ascii="Times New Roman" w:hAnsi="Times New Roman" w:cs="Times New Roman"/>
          <w:sz w:val="28"/>
          <w:szCs w:val="28"/>
        </w:rPr>
        <w:t>№ 131-ФЗ «Об общих принципах организации местного самоуправления в Российской Федерации»;</w:t>
      </w:r>
    </w:p>
    <w:p w:rsidR="00B7649F" w:rsidRPr="00CA4013" w:rsidRDefault="00B7649F" w:rsidP="00B7649F">
      <w:pPr>
        <w:widowControl w:val="0"/>
        <w:numPr>
          <w:ilvl w:val="0"/>
          <w:numId w:val="18"/>
        </w:numPr>
        <w:tabs>
          <w:tab w:val="left" w:pos="-15"/>
        </w:tabs>
        <w:spacing w:after="0" w:line="240" w:lineRule="auto"/>
        <w:ind w:left="0"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отрешения от должности в соответствии с законодательством;</w:t>
      </w:r>
    </w:p>
    <w:p w:rsidR="00B7649F" w:rsidRPr="00CA4013" w:rsidRDefault="00B7649F" w:rsidP="00B7649F">
      <w:pPr>
        <w:widowControl w:val="0"/>
        <w:numPr>
          <w:ilvl w:val="0"/>
          <w:numId w:val="18"/>
        </w:numPr>
        <w:tabs>
          <w:tab w:val="left" w:pos="-15"/>
        </w:tabs>
        <w:spacing w:after="0" w:line="240" w:lineRule="auto"/>
        <w:ind w:left="0"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признания судом недееспособным или ограниченно дееспособным;</w:t>
      </w:r>
    </w:p>
    <w:p w:rsidR="00B7649F" w:rsidRPr="00CA4013" w:rsidRDefault="00B7649F" w:rsidP="00B7649F">
      <w:pPr>
        <w:widowControl w:val="0"/>
        <w:numPr>
          <w:ilvl w:val="0"/>
          <w:numId w:val="18"/>
        </w:numPr>
        <w:tabs>
          <w:tab w:val="left" w:pos="-15"/>
        </w:tabs>
        <w:spacing w:after="0" w:line="240" w:lineRule="auto"/>
        <w:ind w:left="0"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 xml:space="preserve">признания судом безвестно отсутствующим или объявления </w:t>
      </w:r>
      <w:r w:rsidRPr="00CA4013">
        <w:rPr>
          <w:rFonts w:ascii="Times New Roman" w:hAnsi="Times New Roman" w:cs="Times New Roman"/>
          <w:color w:val="000000"/>
          <w:sz w:val="28"/>
          <w:szCs w:val="28"/>
        </w:rPr>
        <w:lastRenderedPageBreak/>
        <w:t>умершим;</w:t>
      </w:r>
    </w:p>
    <w:p w:rsidR="00B7649F" w:rsidRPr="00CA4013" w:rsidRDefault="00B7649F" w:rsidP="00B7649F">
      <w:pPr>
        <w:widowControl w:val="0"/>
        <w:numPr>
          <w:ilvl w:val="0"/>
          <w:numId w:val="18"/>
        </w:numPr>
        <w:tabs>
          <w:tab w:val="left" w:pos="-15"/>
        </w:tabs>
        <w:spacing w:after="0" w:line="240" w:lineRule="auto"/>
        <w:ind w:left="0"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вступления в отношении его в законную силу обвинительного приговора суда;</w:t>
      </w:r>
    </w:p>
    <w:p w:rsidR="00B7649F" w:rsidRPr="00CA4013" w:rsidRDefault="00B7649F" w:rsidP="00B7649F">
      <w:pPr>
        <w:widowControl w:val="0"/>
        <w:numPr>
          <w:ilvl w:val="0"/>
          <w:numId w:val="18"/>
        </w:numPr>
        <w:tabs>
          <w:tab w:val="left" w:pos="-15"/>
        </w:tabs>
        <w:spacing w:after="0" w:line="240" w:lineRule="auto"/>
        <w:ind w:left="0"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выезда за пределы Российской Федерации на постоянное место жительства;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7649F" w:rsidRPr="00CA4013" w:rsidRDefault="00B7649F" w:rsidP="00B7649F">
      <w:pPr>
        <w:widowControl w:val="0"/>
        <w:tabs>
          <w:tab w:val="left" w:pos="-15"/>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10) отзыва избирателями;</w:t>
      </w:r>
    </w:p>
    <w:p w:rsidR="00B7649F" w:rsidRPr="00CA4013" w:rsidRDefault="00B7649F" w:rsidP="00B7649F">
      <w:pPr>
        <w:widowControl w:val="0"/>
        <w:tabs>
          <w:tab w:val="left" w:pos="-15"/>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 xml:space="preserve">11) установленной в судебном порядке стойкой неспособности по состоянию здоровья осуществлять полномочия главы </w:t>
      </w:r>
      <w:r w:rsidRPr="00CA4013">
        <w:rPr>
          <w:rFonts w:ascii="Times New Roman" w:hAnsi="Times New Roman" w:cs="Times New Roman"/>
          <w:sz w:val="28"/>
          <w:szCs w:val="28"/>
        </w:rPr>
        <w:t>муниципального образования</w:t>
      </w:r>
      <w:r w:rsidRPr="00CA4013">
        <w:rPr>
          <w:rFonts w:ascii="Times New Roman" w:hAnsi="Times New Roman" w:cs="Times New Roman"/>
          <w:color w:val="000000"/>
          <w:sz w:val="28"/>
          <w:szCs w:val="28"/>
        </w:rPr>
        <w:t>;</w:t>
      </w:r>
    </w:p>
    <w:p w:rsidR="00B7649F" w:rsidRPr="00CA4013" w:rsidRDefault="00B7649F" w:rsidP="00B7649F">
      <w:pPr>
        <w:widowControl w:val="0"/>
        <w:spacing w:line="240" w:lineRule="auto"/>
        <w:ind w:firstLine="851"/>
        <w:jc w:val="both"/>
        <w:rPr>
          <w:rFonts w:ascii="Times New Roman" w:eastAsia="Times New Roman" w:hAnsi="Times New Roman" w:cs="Times New Roman"/>
          <w:b/>
          <w:color w:val="FF0000"/>
          <w:sz w:val="28"/>
          <w:szCs w:val="24"/>
        </w:rPr>
      </w:pPr>
      <w:r w:rsidRPr="00CA4013">
        <w:rPr>
          <w:rFonts w:ascii="Times New Roman" w:hAnsi="Times New Roman" w:cs="Times New Roman"/>
          <w:sz w:val="28"/>
          <w:szCs w:val="28"/>
        </w:rPr>
        <w:t xml:space="preserve">12) </w:t>
      </w:r>
      <w:r w:rsidRPr="00CA4013">
        <w:rPr>
          <w:rFonts w:ascii="Times New Roman" w:eastAsia="Times New Roman" w:hAnsi="Times New Roman" w:cs="Times New Roman"/>
          <w:sz w:val="28"/>
        </w:rPr>
        <w:t>преобразования поселения</w:t>
      </w:r>
      <w:r w:rsidRPr="00CA4013">
        <w:rPr>
          <w:rFonts w:ascii="Times New Roman" w:hAnsi="Times New Roman" w:cs="Times New Roman"/>
          <w:sz w:val="28"/>
        </w:rPr>
        <w:t xml:space="preserve">, осуществляемого в соответствии с </w:t>
      </w:r>
      <w:r w:rsidRPr="00B05CCA">
        <w:rPr>
          <w:rFonts w:ascii="Times New Roman" w:hAnsi="Times New Roman" w:cs="Times New Roman"/>
          <w:sz w:val="28"/>
          <w:szCs w:val="28"/>
        </w:rPr>
        <w:t>Федеральным законом</w:t>
      </w:r>
      <w:r w:rsidRPr="00CA4013">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r w:rsidRPr="00CA4013">
        <w:rPr>
          <w:rFonts w:ascii="Times New Roman" w:hAnsi="Times New Roman" w:cs="Times New Roman"/>
          <w:sz w:val="28"/>
        </w:rPr>
        <w:t>, а также в случае упразднения поселения</w:t>
      </w:r>
      <w:r w:rsidRPr="00CA4013">
        <w:rPr>
          <w:rFonts w:ascii="Times New Roman" w:hAnsi="Times New Roman" w:cs="Times New Roman"/>
          <w:sz w:val="28"/>
          <w:szCs w:val="28"/>
        </w:rPr>
        <w:t>;</w:t>
      </w:r>
    </w:p>
    <w:p w:rsidR="00B7649F" w:rsidRPr="00CA4013" w:rsidRDefault="00B7649F" w:rsidP="00B7649F">
      <w:pPr>
        <w:pStyle w:val="WW-2"/>
        <w:widowControl w:val="0"/>
        <w:suppressAutoHyphens w:val="0"/>
        <w:spacing w:line="240" w:lineRule="auto"/>
        <w:ind w:firstLine="851"/>
        <w:rPr>
          <w:sz w:val="28"/>
          <w:szCs w:val="28"/>
        </w:rPr>
      </w:pPr>
      <w:r w:rsidRPr="00CA4013">
        <w:rPr>
          <w:sz w:val="28"/>
          <w:szCs w:val="28"/>
        </w:rPr>
        <w:t xml:space="preserve">13) утраты поселением статуса муниципального образования в связи с его объединением с городским округом; </w:t>
      </w:r>
    </w:p>
    <w:p w:rsidR="00B7649F" w:rsidRPr="00CA4013" w:rsidRDefault="00B7649F" w:rsidP="00B7649F">
      <w:pPr>
        <w:widowControl w:val="0"/>
        <w:tabs>
          <w:tab w:val="left" w:pos="-1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2. Глава </w:t>
      </w:r>
      <w:r w:rsidRPr="00CA4013">
        <w:rPr>
          <w:rFonts w:ascii="Times New Roman" w:hAnsi="Times New Roman"/>
          <w:color w:val="000000"/>
          <w:sz w:val="28"/>
          <w:szCs w:val="28"/>
        </w:rPr>
        <w:t xml:space="preserve">поселения </w:t>
      </w:r>
      <w:r w:rsidRPr="00CA4013">
        <w:rPr>
          <w:rFonts w:ascii="Times New Roman" w:hAnsi="Times New Roman"/>
          <w:sz w:val="28"/>
          <w:szCs w:val="28"/>
        </w:rPr>
        <w:t xml:space="preserve">направляет заявление об </w:t>
      </w:r>
      <w:r w:rsidRPr="00CA4013">
        <w:rPr>
          <w:rFonts w:ascii="Times New Roman" w:hAnsi="Times New Roman"/>
          <w:color w:val="000000"/>
          <w:sz w:val="28"/>
          <w:szCs w:val="28"/>
        </w:rPr>
        <w:t>отставке по собственному желанию</w:t>
      </w:r>
      <w:r w:rsidRPr="00CA4013">
        <w:rPr>
          <w:rFonts w:ascii="Times New Roman" w:hAnsi="Times New Roman"/>
          <w:sz w:val="28"/>
          <w:szCs w:val="28"/>
        </w:rPr>
        <w:t xml:space="preserve"> в Совет. Прекращение полномочий главы поселения в результате </w:t>
      </w:r>
      <w:r w:rsidRPr="00CA4013">
        <w:rPr>
          <w:rFonts w:ascii="Times New Roman" w:hAnsi="Times New Roman"/>
          <w:color w:val="000000"/>
          <w:sz w:val="28"/>
          <w:szCs w:val="28"/>
        </w:rPr>
        <w:t>отставки по собственному желанию</w:t>
      </w:r>
      <w:r w:rsidRPr="00CA4013">
        <w:rPr>
          <w:rFonts w:ascii="Times New Roman" w:hAnsi="Times New Roman"/>
          <w:sz w:val="28"/>
          <w:szCs w:val="28"/>
        </w:rPr>
        <w:t xml:space="preserve"> оформляется решением Совета, принимаемым в срок не позднее 1 месяца со дня подачи заявления.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Заявление главы поселения об отставке по собственному желанию не может быть отозвано после принятия решения Советом.</w:t>
      </w:r>
    </w:p>
    <w:p w:rsidR="00B7649F" w:rsidRPr="00B05CCA" w:rsidRDefault="00B7649F" w:rsidP="00B7649F">
      <w:pPr>
        <w:tabs>
          <w:tab w:val="left" w:pos="142"/>
        </w:tabs>
        <w:ind w:firstLine="851"/>
        <w:jc w:val="both"/>
        <w:rPr>
          <w:rFonts w:ascii="Times New Roman" w:hAnsi="Times New Roman" w:cs="Times New Roman"/>
          <w:sz w:val="28"/>
          <w:szCs w:val="28"/>
        </w:rPr>
      </w:pPr>
      <w:r w:rsidRPr="00B05CCA">
        <w:rPr>
          <w:rFonts w:ascii="Times New Roman" w:hAnsi="Times New Roman" w:cs="Times New Roman"/>
          <w:sz w:val="28"/>
          <w:szCs w:val="28"/>
        </w:rPr>
        <w:t xml:space="preserve">В случаях, предусмотренных пунктами 1, 5-9, 11 части 1 настоящей статьи, полномочия главы поселения прекращаются со дня наступления </w:t>
      </w:r>
      <w:r w:rsidRPr="00B05CCA">
        <w:rPr>
          <w:rFonts w:ascii="Times New Roman" w:hAnsi="Times New Roman" w:cs="Times New Roman"/>
          <w:sz w:val="28"/>
          <w:szCs w:val="28"/>
        </w:rPr>
        <w:lastRenderedPageBreak/>
        <w:t>предусмотренных в данных пунктах оснований, о чем на ближайшей сессии Совета принимается соответствующее решение.</w:t>
      </w:r>
    </w:p>
    <w:p w:rsidR="00B7649F" w:rsidRPr="00B05CCA" w:rsidRDefault="00B7649F" w:rsidP="00B7649F">
      <w:pPr>
        <w:ind w:firstLine="851"/>
        <w:jc w:val="both"/>
        <w:rPr>
          <w:rFonts w:ascii="Times New Roman" w:hAnsi="Times New Roman" w:cs="Times New Roman"/>
          <w:sz w:val="28"/>
          <w:szCs w:val="28"/>
        </w:rPr>
      </w:pPr>
      <w:r w:rsidRPr="00B05CCA">
        <w:rPr>
          <w:rFonts w:ascii="Times New Roman" w:hAnsi="Times New Roman" w:cs="Times New Roman"/>
          <w:sz w:val="28"/>
          <w:szCs w:val="28"/>
        </w:rPr>
        <w:t>В случаях, предусмотренных пунктами 3, 4, 12-14 части 1 настоящей статьи, полномочия главы поселения прекращаются  со дня вступления в силу соответствующего правового акта, или срока, указанного в нем.</w:t>
      </w:r>
    </w:p>
    <w:p w:rsidR="00B7649F" w:rsidRPr="00B05CCA" w:rsidRDefault="00B7649F" w:rsidP="00B7649F">
      <w:pPr>
        <w:pStyle w:val="ConsNormal"/>
        <w:spacing w:after="0" w:line="240" w:lineRule="auto"/>
        <w:ind w:firstLine="851"/>
        <w:jc w:val="both"/>
        <w:rPr>
          <w:rFonts w:ascii="Times New Roman" w:hAnsi="Times New Roman"/>
          <w:sz w:val="28"/>
          <w:szCs w:val="28"/>
        </w:rPr>
      </w:pPr>
      <w:r w:rsidRPr="00B05CCA">
        <w:rPr>
          <w:rFonts w:ascii="Times New Roman" w:hAnsi="Times New Roman"/>
          <w:sz w:val="28"/>
          <w:szCs w:val="28"/>
        </w:rPr>
        <w:t>В случае, предусмотренном пунктом 10 части 1 настоящей статьи, полномочия главы поселения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В случае несоблюдения главой поселения ограничений, установленных Федеральным законом от 06.10.2003 № 131-ФЗ «Об общих принципах организации местного самоуправления в Российской Федерации», его полномочия прекращаются досрочно.</w:t>
      </w:r>
    </w:p>
    <w:p w:rsidR="00B7649F" w:rsidRPr="00CA4013" w:rsidRDefault="00B7649F" w:rsidP="00B7649F">
      <w:pPr>
        <w:pStyle w:val="af1"/>
        <w:widowControl w:val="0"/>
        <w:suppressAutoHyphens w:val="0"/>
        <w:spacing w:line="240" w:lineRule="auto"/>
        <w:ind w:firstLine="851"/>
        <w:jc w:val="both"/>
        <w:rPr>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 xml:space="preserve">Статья 34. Гарантии осуществления полномочий главы поселения, депутата Совета </w:t>
      </w:r>
    </w:p>
    <w:p w:rsidR="00B7649F" w:rsidRPr="00CA4013" w:rsidRDefault="00B7649F" w:rsidP="00B7649F">
      <w:pPr>
        <w:widowControl w:val="0"/>
        <w:spacing w:line="240" w:lineRule="auto"/>
        <w:ind w:firstLine="851"/>
        <w:jc w:val="both"/>
        <w:rPr>
          <w:rFonts w:ascii="Times New Roman" w:eastAsia="Arial" w:hAnsi="Times New Roman" w:cs="Times New Roman"/>
          <w:sz w:val="28"/>
          <w:szCs w:val="28"/>
        </w:rPr>
      </w:pPr>
      <w:r w:rsidRPr="00CA4013">
        <w:rPr>
          <w:rFonts w:ascii="Times New Roman" w:eastAsia="Arial" w:hAnsi="Times New Roman" w:cs="Times New Roman"/>
          <w:sz w:val="28"/>
          <w:szCs w:val="28"/>
        </w:rPr>
        <w:t>1. Главе поселения гарантируются:</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условия работы, обеспечивающие исполнение им своих полномочий;</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право на своевременное и в полном объеме получение денежного содержания;</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медицинское обслуживание его и членов семьи, в том числе после выхода на пенсию с муниципальной должности;</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обязательное государственное страхование на случай причинения вреда здоровью и имуществу в связи с исполнением им своих полномочий;</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2. Главе поселения предоставляется ежегодный отпуск с сохранением </w:t>
      </w:r>
      <w:r w:rsidRPr="00CA4013">
        <w:rPr>
          <w:rFonts w:ascii="Times New Roman" w:hAnsi="Times New Roman"/>
          <w:sz w:val="28"/>
          <w:szCs w:val="28"/>
        </w:rPr>
        <w:lastRenderedPageBreak/>
        <w:t xml:space="preserve">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B05CCA">
        <w:rPr>
          <w:rFonts w:ascii="Times New Roman" w:hAnsi="Times New Roman"/>
          <w:sz w:val="28"/>
          <w:szCs w:val="28"/>
        </w:rPr>
        <w:t>42</w:t>
      </w:r>
      <w:r w:rsidRPr="00CA4013">
        <w:rPr>
          <w:rFonts w:ascii="Times New Roman" w:hAnsi="Times New Roman"/>
          <w:sz w:val="28"/>
          <w:szCs w:val="28"/>
        </w:rPr>
        <w:t xml:space="preserve"> календарных дней.</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B05CCA">
        <w:rPr>
          <w:rFonts w:ascii="Times New Roman" w:hAnsi="Times New Roman"/>
          <w:sz w:val="28"/>
          <w:szCs w:val="28"/>
        </w:rPr>
        <w:t>3</w:t>
      </w:r>
      <w:r w:rsidRPr="00CA4013">
        <w:rPr>
          <w:rFonts w:ascii="Times New Roman" w:hAnsi="Times New Roman"/>
          <w:sz w:val="28"/>
          <w:szCs w:val="28"/>
        </w:rPr>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Депутату Совета обеспечиваются условия для беспрепятственного осуществления своих полномочий.</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Депутату Совета предоставляются гарантии осуществления полномочий, предусмотренные </w:t>
      </w:r>
      <w:r w:rsidRPr="00B3751C">
        <w:rPr>
          <w:rFonts w:ascii="Times New Roman" w:hAnsi="Times New Roman"/>
          <w:sz w:val="28"/>
          <w:szCs w:val="28"/>
        </w:rPr>
        <w:t>федеральными</w:t>
      </w:r>
      <w:r w:rsidRPr="00CA4013">
        <w:rPr>
          <w:rFonts w:ascii="Times New Roman" w:hAnsi="Times New Roman"/>
          <w:sz w:val="28"/>
          <w:szCs w:val="28"/>
        </w:rPr>
        <w:t xml:space="preserve"> законами и Законом Краснодарского края от 07.06.2004 № 717-КЗ «О местном самоуправлении в Краснодарском крае».</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4. Депутату Совета, осуществляющему свои полномочия на непостоянной основе, может производиться выплата денежной компенсации расходов на выполнение его депутатских полномочий в размере и порядке, определенными решением Совета. 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5. Расходы, связанные с предоставлением гарантий, предусмотренных настоящей статьей, производятся за счет средств местного бюджета. </w:t>
      </w:r>
    </w:p>
    <w:p w:rsidR="00B7649F" w:rsidRPr="00CA4013" w:rsidRDefault="00B7649F" w:rsidP="00B7649F">
      <w:pPr>
        <w:pStyle w:val="af1"/>
        <w:widowControl w:val="0"/>
        <w:suppressAutoHyphens w:val="0"/>
        <w:spacing w:line="240" w:lineRule="auto"/>
        <w:ind w:firstLine="851"/>
        <w:jc w:val="both"/>
        <w:rPr>
          <w:b/>
          <w:sz w:val="28"/>
          <w:szCs w:val="28"/>
        </w:rPr>
      </w:pPr>
    </w:p>
    <w:p w:rsidR="00B7649F" w:rsidRPr="00CA4013" w:rsidRDefault="00B7649F" w:rsidP="00B7649F">
      <w:pPr>
        <w:pStyle w:val="af1"/>
        <w:widowControl w:val="0"/>
        <w:suppressAutoHyphens w:val="0"/>
        <w:spacing w:line="240" w:lineRule="auto"/>
        <w:ind w:firstLine="851"/>
        <w:jc w:val="both"/>
        <w:rPr>
          <w:b/>
          <w:sz w:val="28"/>
          <w:szCs w:val="28"/>
        </w:rPr>
      </w:pPr>
      <w:r w:rsidRPr="00CA4013">
        <w:rPr>
          <w:b/>
          <w:sz w:val="28"/>
          <w:szCs w:val="28"/>
        </w:rPr>
        <w:t>Статья 35. Администрация поселения</w:t>
      </w:r>
    </w:p>
    <w:p w:rsidR="00B7649F" w:rsidRPr="00B3751C"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B3751C">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B3751C">
        <w:rPr>
          <w:rFonts w:ascii="Times New Roman" w:eastAsia="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B3751C">
        <w:rPr>
          <w:rFonts w:ascii="Times New Roman" w:hAnsi="Times New Roman"/>
          <w:sz w:val="28"/>
          <w:szCs w:val="28"/>
        </w:rPr>
        <w:t xml:space="preserve">федеральными законами и </w:t>
      </w:r>
      <w:r w:rsidRPr="00B3751C">
        <w:rPr>
          <w:rFonts w:ascii="Times New Roman" w:eastAsia="Times New Roman" w:hAnsi="Times New Roman"/>
          <w:kern w:val="0"/>
          <w:sz w:val="28"/>
          <w:szCs w:val="28"/>
          <w:lang w:eastAsia="ru-RU"/>
        </w:rPr>
        <w:t>законами Краснодарского края.</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2. Администрация обладает правами юридического лица. </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Администрация осуществляет свою деятельность в соответствии с законодательством, настоящим уставом, решениями Совета.</w:t>
      </w:r>
    </w:p>
    <w:p w:rsidR="00B7649F" w:rsidRPr="00B3751C" w:rsidRDefault="00B7649F" w:rsidP="00B7649F">
      <w:pPr>
        <w:pStyle w:val="ConsNormal"/>
        <w:tabs>
          <w:tab w:val="left" w:pos="142"/>
        </w:tabs>
        <w:suppressAutoHyphens w:val="0"/>
        <w:spacing w:after="0" w:line="240" w:lineRule="auto"/>
        <w:ind w:firstLine="851"/>
        <w:jc w:val="both"/>
        <w:rPr>
          <w:rFonts w:ascii="Times New Roman" w:hAnsi="Times New Roman"/>
          <w:strike/>
          <w:sz w:val="28"/>
          <w:szCs w:val="28"/>
        </w:rPr>
      </w:pPr>
      <w:r w:rsidRPr="005C7766">
        <w:rPr>
          <w:rFonts w:ascii="Times New Roman" w:hAnsi="Times New Roman"/>
          <w:sz w:val="28"/>
          <w:szCs w:val="28"/>
        </w:rPr>
        <w:lastRenderedPageBreak/>
        <w:t>4. Администрацией руководит глава поселения на принципах единоначалия.</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Структуру администрации составляют глава поселения, его заместители, а также отраслевые (функциональные) и территориальные органы местной администрации.</w:t>
      </w:r>
    </w:p>
    <w:p w:rsidR="00B7649F" w:rsidRPr="00CA4013" w:rsidRDefault="00B7649F" w:rsidP="00B7649F">
      <w:pPr>
        <w:widowControl w:val="0"/>
        <w:tabs>
          <w:tab w:val="left" w:pos="0"/>
        </w:tabs>
        <w:spacing w:line="240" w:lineRule="auto"/>
        <w:ind w:right="-159" w:firstLine="851"/>
        <w:jc w:val="both"/>
        <w:rPr>
          <w:rFonts w:ascii="Times New Roman" w:hAnsi="Times New Roman" w:cs="Times New Roman"/>
          <w:sz w:val="28"/>
          <w:szCs w:val="28"/>
        </w:rPr>
      </w:pPr>
    </w:p>
    <w:p w:rsidR="00B7649F" w:rsidRPr="00CA4013" w:rsidRDefault="00B7649F" w:rsidP="00B7649F">
      <w:pPr>
        <w:widowControl w:val="0"/>
        <w:tabs>
          <w:tab w:val="left" w:pos="0"/>
        </w:tabs>
        <w:spacing w:line="240" w:lineRule="auto"/>
        <w:ind w:right="-159" w:firstLine="851"/>
        <w:jc w:val="both"/>
        <w:rPr>
          <w:rFonts w:ascii="Times New Roman" w:hAnsi="Times New Roman" w:cs="Times New Roman"/>
          <w:b/>
          <w:sz w:val="28"/>
          <w:szCs w:val="28"/>
        </w:rPr>
      </w:pPr>
      <w:r w:rsidRPr="00CA4013">
        <w:rPr>
          <w:rFonts w:ascii="Times New Roman" w:hAnsi="Times New Roman" w:cs="Times New Roman"/>
          <w:b/>
          <w:sz w:val="28"/>
          <w:szCs w:val="28"/>
        </w:rPr>
        <w:t xml:space="preserve">Статья 36. Бюджетные полномочия администрации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Администрация осуществляет следующие бюджетные полномочия: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составляет для представления в Совет проект местного бюджета, а также проекты программ </w:t>
      </w:r>
      <w:r w:rsidRPr="00B3751C">
        <w:rPr>
          <w:rFonts w:ascii="Times New Roman" w:hAnsi="Times New Roman" w:cs="Times New Roman"/>
          <w:bCs/>
          <w:sz w:val="28"/>
          <w:szCs w:val="28"/>
        </w:rPr>
        <w:t xml:space="preserve">комплексного </w:t>
      </w:r>
      <w:r w:rsidRPr="00B3751C">
        <w:rPr>
          <w:rFonts w:ascii="Times New Roman" w:hAnsi="Times New Roman" w:cs="Times New Roman"/>
          <w:sz w:val="28"/>
          <w:szCs w:val="28"/>
        </w:rPr>
        <w:t>с</w:t>
      </w:r>
      <w:r w:rsidRPr="00CA4013">
        <w:rPr>
          <w:rFonts w:ascii="Times New Roman" w:hAnsi="Times New Roman" w:cs="Times New Roman"/>
          <w:sz w:val="28"/>
          <w:szCs w:val="28"/>
        </w:rPr>
        <w:t>оциально-экономического развития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Pr="00B3751C">
        <w:rPr>
          <w:rFonts w:ascii="Times New Roman" w:hAnsi="Times New Roman" w:cs="Times New Roman"/>
          <w:bCs/>
          <w:sz w:val="28"/>
          <w:szCs w:val="28"/>
        </w:rPr>
        <w:t>комплексного</w:t>
      </w:r>
      <w:r w:rsidRPr="00CA4013">
        <w:rPr>
          <w:rFonts w:ascii="Times New Roman" w:hAnsi="Times New Roman" w:cs="Times New Roman"/>
          <w:bCs/>
          <w:sz w:val="28"/>
          <w:szCs w:val="28"/>
        </w:rPr>
        <w:t xml:space="preserve"> </w:t>
      </w:r>
      <w:r w:rsidRPr="00CA4013">
        <w:rPr>
          <w:rFonts w:ascii="Times New Roman" w:hAnsi="Times New Roman" w:cs="Times New Roman"/>
          <w:sz w:val="28"/>
          <w:szCs w:val="28"/>
        </w:rPr>
        <w:t>социально-экономического развития для представления их в Совет;</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осуществляет муниципальные заимствования,</w:t>
      </w:r>
      <w:r w:rsidRPr="00CA4013">
        <w:rPr>
          <w:rFonts w:ascii="Times New Roman" w:eastAsia="Times New Roman" w:hAnsi="Times New Roman" w:cs="Times New Roman"/>
          <w:b/>
          <w:sz w:val="28"/>
          <w:szCs w:val="28"/>
        </w:rPr>
        <w:t xml:space="preserve"> </w:t>
      </w:r>
      <w:r w:rsidRPr="00CA4013">
        <w:rPr>
          <w:rFonts w:ascii="Times New Roman" w:hAnsi="Times New Roman" w:cs="Times New Roman"/>
          <w:sz w:val="28"/>
          <w:szCs w:val="28"/>
        </w:rPr>
        <w:t>управление муниципальным долгом</w:t>
      </w:r>
      <w:r w:rsidRPr="00CA4013">
        <w:rPr>
          <w:rFonts w:ascii="Times New Roman" w:eastAsia="Times New Roman" w:hAnsi="Times New Roman" w:cs="Times New Roman"/>
          <w:sz w:val="28"/>
          <w:szCs w:val="28"/>
        </w:rPr>
        <w:t xml:space="preserve"> и управление муниципальными активами,</w:t>
      </w:r>
      <w:r w:rsidRPr="00CA4013">
        <w:rPr>
          <w:rFonts w:ascii="Times New Roman" w:hAnsi="Times New Roman" w:cs="Times New Roman"/>
          <w:sz w:val="28"/>
          <w:szCs w:val="28"/>
        </w:rPr>
        <w:t xml:space="preserve"> </w:t>
      </w:r>
      <w:r w:rsidRPr="00CA4013">
        <w:rPr>
          <w:rFonts w:ascii="Times New Roman" w:eastAsia="Times New Roman" w:hAnsi="Times New Roman" w:cs="Times New Roman"/>
          <w:sz w:val="28"/>
          <w:szCs w:val="28"/>
        </w:rPr>
        <w:t>предоставляет муниципальные гарантии, бюджетные кредиты;</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hAnsi="Times New Roman" w:cs="Times New Roman"/>
          <w:sz w:val="28"/>
          <w:szCs w:val="28"/>
        </w:rPr>
        <w:t xml:space="preserve">5) устанавливает порядок принятия решений о разработке </w:t>
      </w:r>
      <w:r w:rsidRPr="00CA4013">
        <w:rPr>
          <w:rFonts w:ascii="Times New Roman" w:eastAsia="Times New Roman" w:hAnsi="Times New Roman" w:cs="Times New Roman"/>
          <w:sz w:val="28"/>
          <w:szCs w:val="28"/>
        </w:rPr>
        <w:t>муниципальных программ, их формирования и реализации;</w:t>
      </w:r>
    </w:p>
    <w:p w:rsidR="00B7649F" w:rsidRPr="00CA4013" w:rsidRDefault="00B7649F" w:rsidP="00B7649F">
      <w:pPr>
        <w:widowControl w:val="0"/>
        <w:tabs>
          <w:tab w:val="left" w:pos="0"/>
        </w:tabs>
        <w:spacing w:line="240" w:lineRule="auto"/>
        <w:ind w:right="-2" w:firstLine="851"/>
        <w:jc w:val="both"/>
        <w:rPr>
          <w:rFonts w:ascii="Times New Roman" w:eastAsia="Andale Sans UI" w:hAnsi="Times New Roman" w:cs="Times New Roman"/>
          <w:kern w:val="2"/>
          <w:sz w:val="28"/>
          <w:szCs w:val="28"/>
          <w:lang w:eastAsia="ar-SA"/>
        </w:rPr>
      </w:pPr>
      <w:r w:rsidRPr="00CA4013">
        <w:rPr>
          <w:rFonts w:ascii="Times New Roman" w:hAnsi="Times New Roman" w:cs="Times New Roman"/>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B7649F" w:rsidRPr="00CA4013" w:rsidRDefault="00B7649F" w:rsidP="00B7649F">
      <w:pPr>
        <w:widowControl w:val="0"/>
        <w:tabs>
          <w:tab w:val="left" w:pos="0"/>
        </w:tabs>
        <w:spacing w:line="240" w:lineRule="auto"/>
        <w:ind w:right="-2" w:firstLine="851"/>
        <w:jc w:val="both"/>
        <w:rPr>
          <w:rFonts w:ascii="Times New Roman" w:hAnsi="Times New Roman" w:cs="Times New Roman"/>
          <w:sz w:val="28"/>
          <w:szCs w:val="28"/>
        </w:rPr>
      </w:pPr>
    </w:p>
    <w:p w:rsidR="00B7649F" w:rsidRPr="00CA4013" w:rsidRDefault="00B7649F" w:rsidP="00B7649F">
      <w:pPr>
        <w:widowControl w:val="0"/>
        <w:tabs>
          <w:tab w:val="left" w:pos="0"/>
        </w:tabs>
        <w:spacing w:line="240" w:lineRule="auto"/>
        <w:ind w:right="-2"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37. Полномочия администрации в области коммунально-бытового, торгового обслуживания населения, защиты прав потребителей</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организует в границах поселения электро-, тепло-, газо-, и водоснабжение, а также водоотведение и снабжение населения топливом, в пределах полномочий, установленных законодательством Российской Федерации;</w:t>
      </w:r>
    </w:p>
    <w:p w:rsidR="00B7649F" w:rsidRPr="00CA4013" w:rsidRDefault="00B7649F" w:rsidP="00B7649F">
      <w:pPr>
        <w:widowControl w:val="0"/>
        <w:spacing w:line="240" w:lineRule="auto"/>
        <w:ind w:firstLine="851"/>
        <w:jc w:val="both"/>
        <w:rPr>
          <w:rStyle w:val="af9"/>
          <w:rFonts w:ascii="Times New Roman" w:hAnsi="Times New Roman" w:cs="Times New Roman"/>
          <w:i w:val="0"/>
        </w:rPr>
      </w:pPr>
      <w:r w:rsidRPr="00CA4013">
        <w:rPr>
          <w:rStyle w:val="af9"/>
          <w:rFonts w:ascii="Times New Roman" w:hAnsi="Times New Roman" w:cs="Times New Roman"/>
          <w:i w:val="0"/>
          <w:sz w:val="28"/>
          <w:szCs w:val="28"/>
        </w:rPr>
        <w:lastRenderedPageBreak/>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B7649F" w:rsidRPr="00CA4013" w:rsidRDefault="00B7649F" w:rsidP="00B7649F">
      <w:pPr>
        <w:widowControl w:val="0"/>
        <w:spacing w:line="240" w:lineRule="auto"/>
        <w:ind w:firstLine="851"/>
        <w:jc w:val="both"/>
        <w:rPr>
          <w:rStyle w:val="af9"/>
          <w:rFonts w:ascii="Times New Roman" w:hAnsi="Times New Roman" w:cs="Times New Roman"/>
          <w:i w:val="0"/>
          <w:sz w:val="28"/>
          <w:szCs w:val="28"/>
        </w:rPr>
      </w:pPr>
      <w:r w:rsidRPr="00CA4013">
        <w:rPr>
          <w:rStyle w:val="af9"/>
          <w:rFonts w:ascii="Times New Roman" w:hAnsi="Times New Roman" w:cs="Times New Roman"/>
          <w:i w:val="0"/>
          <w:sz w:val="28"/>
          <w:szCs w:val="28"/>
        </w:rPr>
        <w:t>3) утверждает схемы водоснабжения и водоотведения поселений</w:t>
      </w:r>
      <w:bookmarkStart w:id="0" w:name="_GoBack"/>
      <w:bookmarkEnd w:id="0"/>
      <w:r w:rsidRPr="00CA4013">
        <w:rPr>
          <w:rStyle w:val="af9"/>
          <w:rFonts w:ascii="Times New Roman" w:hAnsi="Times New Roman" w:cs="Times New Roman"/>
          <w:i w:val="0"/>
          <w:sz w:val="28"/>
          <w:szCs w:val="28"/>
        </w:rPr>
        <w:t>;</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rPr>
      </w:pPr>
      <w:r w:rsidRPr="00CA4013">
        <w:rPr>
          <w:rFonts w:ascii="Times New Roman" w:hAnsi="Times New Roman" w:cs="Times New Roman"/>
          <w:sz w:val="28"/>
          <w:szCs w:val="28"/>
        </w:rPr>
        <w:t xml:space="preserve">4) 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создает условия массового отдыха жителей поселения и организует обустройство мест массового отдыха населения;</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6) создает условия для обеспечения жителей поселения услугами торговли, общественного питания, бытового обслуживания;</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7) организует ритуальные услуги и содержание мест захоронения;</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8) организует сбор и вывоз бытовых отходов и мусора;</w:t>
      </w:r>
    </w:p>
    <w:p w:rsidR="00B7649F" w:rsidRPr="00CA4013" w:rsidRDefault="00B7649F" w:rsidP="00B7649F">
      <w:pPr>
        <w:pStyle w:val="ConsNormal"/>
        <w:tabs>
          <w:tab w:val="left" w:pos="10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рассматривает жалобы потребителей, консультирует их по вопросам защиты прав потребителей;</w:t>
      </w:r>
    </w:p>
    <w:p w:rsidR="00B7649F" w:rsidRPr="00CA4013" w:rsidRDefault="00B7649F" w:rsidP="00B7649F">
      <w:pPr>
        <w:pStyle w:val="ConsNormal"/>
        <w:tabs>
          <w:tab w:val="left" w:pos="10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10) обращается в суды в защиту прав потребителей (неопределенного круга потребителей);</w:t>
      </w:r>
    </w:p>
    <w:p w:rsidR="00B7649F" w:rsidRPr="00CA4013" w:rsidRDefault="00B7649F" w:rsidP="00B7649F">
      <w:pPr>
        <w:pStyle w:val="ConsNormal"/>
        <w:tabs>
          <w:tab w:val="left" w:pos="10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11)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B7649F" w:rsidRPr="00CA4013" w:rsidRDefault="00B7649F" w:rsidP="00B7649F">
      <w:pPr>
        <w:widowControl w:val="0"/>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hAnsi="Times New Roman" w:cs="Times New Roman"/>
          <w:sz w:val="28"/>
          <w:szCs w:val="28"/>
        </w:rPr>
        <w:t xml:space="preserve">12) предъявляет иски в суды </w:t>
      </w:r>
      <w:r w:rsidRPr="00CA4013">
        <w:rPr>
          <w:rFonts w:ascii="Times New Roman" w:hAnsi="Times New Roman" w:cs="Times New Roman"/>
          <w:kern w:val="28"/>
          <w:sz w:val="28"/>
          <w:szCs w:val="28"/>
        </w:rPr>
        <w:t xml:space="preserve">о </w:t>
      </w:r>
      <w:r w:rsidRPr="00CA4013">
        <w:rPr>
          <w:rFonts w:ascii="Times New Roman" w:eastAsia="Times New Roman" w:hAnsi="Times New Roman" w:cs="Times New Roman"/>
          <w:sz w:val="28"/>
          <w:szCs w:val="28"/>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B7649F" w:rsidRPr="00CA4013" w:rsidRDefault="00B7649F" w:rsidP="00B7649F">
      <w:pPr>
        <w:widowControl w:val="0"/>
        <w:tabs>
          <w:tab w:val="left" w:pos="105"/>
        </w:tabs>
        <w:spacing w:line="240" w:lineRule="auto"/>
        <w:ind w:firstLine="851"/>
        <w:jc w:val="both"/>
        <w:rPr>
          <w:rFonts w:ascii="Times New Roman" w:eastAsia="Andale Sans UI" w:hAnsi="Times New Roman" w:cs="Times New Roman"/>
          <w:kern w:val="2"/>
          <w:sz w:val="28"/>
          <w:szCs w:val="28"/>
          <w:lang w:eastAsia="ar-SA"/>
        </w:rPr>
      </w:pPr>
      <w:r w:rsidRPr="00CA4013">
        <w:rPr>
          <w:rFonts w:ascii="Times New Roman" w:hAnsi="Times New Roman" w:cs="Times New Roman"/>
          <w:sz w:val="28"/>
          <w:szCs w:val="28"/>
        </w:rPr>
        <w:t>13) содействует в развитии сельскохозяйственного производства, создает условия для развития малого и среднего предпринимательства;</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14) иные полномочия в соответствии с законодательством.</w:t>
      </w:r>
    </w:p>
    <w:p w:rsidR="001260B8" w:rsidRDefault="001260B8"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38. Полномочия администрации в области строительства, транспорта и связи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Администрация в области строительства, транспорта и связи </w:t>
      </w:r>
      <w:r w:rsidRPr="00CA4013">
        <w:rPr>
          <w:rFonts w:ascii="Times New Roman" w:hAnsi="Times New Roman" w:cs="Times New Roman"/>
          <w:sz w:val="28"/>
          <w:szCs w:val="28"/>
        </w:rPr>
        <w:lastRenderedPageBreak/>
        <w:t>осуществляет следующие полномочия:</w:t>
      </w:r>
    </w:p>
    <w:p w:rsidR="00B7649F" w:rsidRPr="00CA4013" w:rsidRDefault="00B7649F" w:rsidP="00B7649F">
      <w:pPr>
        <w:widowControl w:val="0"/>
        <w:numPr>
          <w:ilvl w:val="0"/>
          <w:numId w:val="20"/>
        </w:numPr>
        <w:tabs>
          <w:tab w:val="left" w:pos="75"/>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разрабатывает проект генерального плана поселения;</w:t>
      </w:r>
    </w:p>
    <w:p w:rsidR="00B7649F" w:rsidRPr="00CA4013" w:rsidRDefault="00B7649F" w:rsidP="00B7649F">
      <w:pPr>
        <w:widowControl w:val="0"/>
        <w:numPr>
          <w:ilvl w:val="0"/>
          <w:numId w:val="20"/>
        </w:numPr>
        <w:tabs>
          <w:tab w:val="left" w:pos="75"/>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B7649F" w:rsidRPr="00CA4013" w:rsidRDefault="00B7649F" w:rsidP="00B7649F">
      <w:pPr>
        <w:pStyle w:val="ConsPlusNormal"/>
        <w:numPr>
          <w:ilvl w:val="0"/>
          <w:numId w:val="20"/>
        </w:numPr>
        <w:suppressAutoHyphens w:val="0"/>
        <w:spacing w:after="0" w:line="240" w:lineRule="auto"/>
        <w:ind w:left="0" w:firstLine="851"/>
        <w:jc w:val="both"/>
        <w:rPr>
          <w:rFonts w:ascii="Times New Roman" w:eastAsia="Times New Roman" w:hAnsi="Times New Roman"/>
          <w:sz w:val="28"/>
          <w:szCs w:val="28"/>
        </w:rPr>
      </w:pPr>
      <w:r w:rsidRPr="00CA4013">
        <w:rPr>
          <w:rFonts w:ascii="Times New Roman" w:eastAsia="Times New Roman" w:hAnsi="Times New Roman"/>
          <w:sz w:val="28"/>
          <w:szCs w:val="28"/>
        </w:rPr>
        <w:t xml:space="preserve">выдает разрешения на строительство </w:t>
      </w:r>
      <w:r w:rsidRPr="00CA4013">
        <w:rPr>
          <w:rFonts w:ascii="Times New Roman" w:hAnsi="Times New Roman"/>
          <w:sz w:val="28"/>
          <w:szCs w:val="28"/>
        </w:rPr>
        <w:t>(за исключением случаев, предусмотренных Градостроительным кодексом Российской Федерации, иными федеральными законами)</w:t>
      </w:r>
      <w:r w:rsidRPr="00CA4013">
        <w:rPr>
          <w:rFonts w:ascii="Times New Roman" w:eastAsia="Times New Roman" w:hAnsi="Times New Roman"/>
          <w:sz w:val="28"/>
          <w:szCs w:val="28"/>
        </w:rPr>
        <w:t>, разрешения на ввод объектов в эксплуатацию при осуществлении строительства, реконструкции объектов капитального строительства на территории поселения в соответствии с законодательством;</w:t>
      </w:r>
    </w:p>
    <w:p w:rsidR="00B7649F" w:rsidRPr="00CA4013" w:rsidRDefault="00B7649F" w:rsidP="00B7649F">
      <w:pPr>
        <w:widowControl w:val="0"/>
        <w:numPr>
          <w:ilvl w:val="0"/>
          <w:numId w:val="20"/>
        </w:numPr>
        <w:tabs>
          <w:tab w:val="left" w:pos="75"/>
        </w:tabs>
        <w:spacing w:after="0" w:line="240" w:lineRule="auto"/>
        <w:ind w:left="0" w:firstLine="851"/>
        <w:jc w:val="both"/>
        <w:rPr>
          <w:rFonts w:ascii="Times New Roman" w:eastAsia="Andale Sans UI" w:hAnsi="Times New Roman" w:cs="Times New Roman"/>
          <w:sz w:val="28"/>
          <w:szCs w:val="28"/>
        </w:rPr>
      </w:pPr>
      <w:r w:rsidRPr="00CA4013">
        <w:rPr>
          <w:rFonts w:ascii="Times New Roman" w:hAnsi="Times New Roman" w:cs="Times New Roman"/>
          <w:sz w:val="28"/>
          <w:szCs w:val="28"/>
        </w:rPr>
        <w:t>разрабатывает местные нормативы градостроительного проектирования поселения;</w:t>
      </w:r>
    </w:p>
    <w:p w:rsidR="00B7649F" w:rsidRPr="00CA4013" w:rsidRDefault="00B7649F" w:rsidP="00B7649F">
      <w:pPr>
        <w:widowControl w:val="0"/>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t xml:space="preserve">5) согласовывает проект схемы территориального планирования муниципального образования </w:t>
      </w:r>
      <w:r w:rsidR="00B3751C">
        <w:rPr>
          <w:rFonts w:ascii="Times New Roman" w:eastAsia="Times New Roman" w:hAnsi="Times New Roman" w:cs="Times New Roman"/>
          <w:sz w:val="28"/>
          <w:szCs w:val="28"/>
        </w:rPr>
        <w:t>Темрюкский</w:t>
      </w:r>
      <w:r w:rsidRPr="00CA4013">
        <w:rPr>
          <w:rFonts w:ascii="Times New Roman" w:eastAsia="Times New Roman" w:hAnsi="Times New Roman" w:cs="Times New Roman"/>
          <w:sz w:val="28"/>
          <w:szCs w:val="28"/>
        </w:rPr>
        <w:t xml:space="preserve"> район в части возможного влияния планируемых для размещения объектов местного значения муниципального образования </w:t>
      </w:r>
      <w:r w:rsidR="00B3751C">
        <w:rPr>
          <w:rFonts w:ascii="Times New Roman" w:eastAsia="Times New Roman" w:hAnsi="Times New Roman" w:cs="Times New Roman"/>
          <w:sz w:val="28"/>
          <w:szCs w:val="28"/>
        </w:rPr>
        <w:t>Темрюкский</w:t>
      </w:r>
      <w:r w:rsidRPr="00CA4013">
        <w:rPr>
          <w:rFonts w:ascii="Times New Roman" w:eastAsia="Times New Roman" w:hAnsi="Times New Roman" w:cs="Times New Roman"/>
          <w:sz w:val="28"/>
          <w:szCs w:val="28"/>
        </w:rPr>
        <w:t xml:space="preserve"> район на социально-экономическое развитие поселения, возможного негативного воздействия данных объектов на окружающую среду на территории поселения;</w:t>
      </w:r>
    </w:p>
    <w:p w:rsidR="00B7649F" w:rsidRPr="00B3751C" w:rsidRDefault="00B7649F" w:rsidP="00B7649F">
      <w:pPr>
        <w:widowControl w:val="0"/>
        <w:autoSpaceDE w:val="0"/>
        <w:autoSpaceDN w:val="0"/>
        <w:adjustRightInd w:val="0"/>
        <w:spacing w:line="240" w:lineRule="auto"/>
        <w:ind w:firstLine="851"/>
        <w:jc w:val="both"/>
        <w:rPr>
          <w:rFonts w:ascii="Times New Roman" w:eastAsia="Times New Roman" w:hAnsi="Times New Roman" w:cs="Times New Roman"/>
          <w:sz w:val="28"/>
          <w:szCs w:val="28"/>
        </w:rPr>
      </w:pPr>
      <w:r w:rsidRPr="00B3751C">
        <w:rPr>
          <w:rFonts w:ascii="Times New Roman" w:hAnsi="Times New Roman" w:cs="Times New Roman"/>
          <w:sz w:val="28"/>
          <w:szCs w:val="28"/>
        </w:rPr>
        <w:t xml:space="preserve">6) разрабатывает программы комплексного развития систем коммунальной, </w:t>
      </w:r>
      <w:r w:rsidRPr="00B3751C">
        <w:rPr>
          <w:rFonts w:ascii="Times New Roman" w:eastAsia="Calibri" w:hAnsi="Times New Roman" w:cs="Times New Roman"/>
          <w:bCs/>
          <w:sz w:val="28"/>
          <w:szCs w:val="28"/>
        </w:rPr>
        <w:t>транспортной, социальной</w:t>
      </w:r>
      <w:r w:rsidRPr="00B3751C">
        <w:rPr>
          <w:rFonts w:ascii="Times New Roman" w:eastAsia="Calibri" w:hAnsi="Times New Roman" w:cs="Times New Roman"/>
          <w:bCs/>
        </w:rPr>
        <w:t xml:space="preserve"> </w:t>
      </w:r>
      <w:r w:rsidRPr="00B3751C">
        <w:rPr>
          <w:rFonts w:ascii="Times New Roman" w:hAnsi="Times New Roman" w:cs="Times New Roman"/>
          <w:sz w:val="28"/>
          <w:szCs w:val="28"/>
        </w:rPr>
        <w:t>инфраструктур поселения;</w:t>
      </w:r>
    </w:p>
    <w:p w:rsidR="00B7649F" w:rsidRPr="00B3751C" w:rsidRDefault="00B7649F" w:rsidP="00B7649F">
      <w:pPr>
        <w:widowControl w:val="0"/>
        <w:tabs>
          <w:tab w:val="left" w:pos="75"/>
        </w:tabs>
        <w:spacing w:line="240" w:lineRule="auto"/>
        <w:ind w:firstLine="851"/>
        <w:jc w:val="both"/>
        <w:rPr>
          <w:rFonts w:ascii="Times New Roman" w:eastAsia="Andale Sans UI" w:hAnsi="Times New Roman" w:cs="Times New Roman"/>
          <w:kern w:val="2"/>
          <w:sz w:val="28"/>
          <w:szCs w:val="28"/>
          <w:lang w:eastAsia="ar-SA"/>
        </w:rPr>
      </w:pPr>
      <w:r w:rsidRPr="00B3751C">
        <w:rPr>
          <w:rFonts w:ascii="Times New Roman" w:hAnsi="Times New Roman" w:cs="Times New Roman"/>
          <w:sz w:val="28"/>
          <w:szCs w:val="28"/>
        </w:rPr>
        <w:t>7) создает условия для предоставления транспортных услуг населению и организации транспортного обслуживания населения в границах поселения;</w:t>
      </w:r>
    </w:p>
    <w:p w:rsidR="00B7649F" w:rsidRPr="00B3751C" w:rsidRDefault="00B7649F" w:rsidP="00B7649F">
      <w:pPr>
        <w:widowControl w:val="0"/>
        <w:tabs>
          <w:tab w:val="left" w:pos="75"/>
        </w:tabs>
        <w:spacing w:line="240" w:lineRule="auto"/>
        <w:ind w:firstLine="851"/>
        <w:jc w:val="both"/>
        <w:rPr>
          <w:rFonts w:ascii="Times New Roman" w:hAnsi="Times New Roman" w:cs="Times New Roman"/>
          <w:sz w:val="28"/>
          <w:szCs w:val="28"/>
        </w:rPr>
      </w:pPr>
      <w:r w:rsidRPr="00B3751C">
        <w:rPr>
          <w:rFonts w:ascii="Times New Roman" w:hAnsi="Times New Roman" w:cs="Times New Roman"/>
          <w:sz w:val="28"/>
          <w:szCs w:val="28"/>
        </w:rPr>
        <w:t>8)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B7649F" w:rsidRPr="00B3751C" w:rsidRDefault="00B7649F" w:rsidP="00B7649F">
      <w:pPr>
        <w:widowControl w:val="0"/>
        <w:tabs>
          <w:tab w:val="left" w:pos="75"/>
        </w:tabs>
        <w:spacing w:line="240" w:lineRule="auto"/>
        <w:ind w:firstLine="851"/>
        <w:jc w:val="both"/>
        <w:rPr>
          <w:rFonts w:ascii="Times New Roman" w:hAnsi="Times New Roman" w:cs="Times New Roman"/>
          <w:sz w:val="28"/>
          <w:szCs w:val="28"/>
        </w:rPr>
      </w:pPr>
      <w:r w:rsidRPr="00B3751C">
        <w:rPr>
          <w:rFonts w:ascii="Times New Roman" w:hAnsi="Times New Roman" w:cs="Times New Roman"/>
          <w:sz w:val="28"/>
          <w:szCs w:val="28"/>
        </w:rPr>
        <w:t>9)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B7649F" w:rsidRPr="00B3751C" w:rsidRDefault="00B7649F" w:rsidP="00B7649F">
      <w:pPr>
        <w:widowControl w:val="0"/>
        <w:tabs>
          <w:tab w:val="left" w:pos="75"/>
        </w:tabs>
        <w:spacing w:line="240" w:lineRule="auto"/>
        <w:ind w:firstLine="851"/>
        <w:jc w:val="both"/>
        <w:rPr>
          <w:rFonts w:ascii="Times New Roman" w:hAnsi="Times New Roman" w:cs="Times New Roman"/>
          <w:sz w:val="28"/>
          <w:szCs w:val="28"/>
        </w:rPr>
      </w:pPr>
      <w:r w:rsidRPr="00B3751C">
        <w:rPr>
          <w:rFonts w:ascii="Times New Roman" w:hAnsi="Times New Roman" w:cs="Times New Roman"/>
          <w:sz w:val="28"/>
          <w:szCs w:val="28"/>
        </w:rPr>
        <w:t>10)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B7649F" w:rsidRPr="00CA4013" w:rsidRDefault="00B7649F" w:rsidP="00B7649F">
      <w:pPr>
        <w:widowControl w:val="0"/>
        <w:tabs>
          <w:tab w:val="left" w:pos="75"/>
        </w:tabs>
        <w:spacing w:line="240" w:lineRule="auto"/>
        <w:ind w:firstLine="851"/>
        <w:jc w:val="both"/>
        <w:rPr>
          <w:rFonts w:ascii="Times New Roman" w:hAnsi="Times New Roman" w:cs="Times New Roman"/>
          <w:sz w:val="28"/>
          <w:szCs w:val="28"/>
        </w:rPr>
      </w:pPr>
      <w:r w:rsidRPr="00B3751C">
        <w:rPr>
          <w:rFonts w:ascii="Times New Roman" w:hAnsi="Times New Roman" w:cs="Times New Roman"/>
          <w:sz w:val="28"/>
          <w:szCs w:val="28"/>
        </w:rPr>
        <w:t>11) иные</w:t>
      </w:r>
      <w:r w:rsidRPr="00CA4013">
        <w:rPr>
          <w:rFonts w:ascii="Times New Roman" w:hAnsi="Times New Roman" w:cs="Times New Roman"/>
          <w:sz w:val="28"/>
          <w:szCs w:val="28"/>
        </w:rPr>
        <w:t xml:space="preserve"> полномочия, предусмотренные законодательством.</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lastRenderedPageBreak/>
        <w:t>Статья 39. Полномочия администрации в области использования автомобильных дорог, осуществления дорожной деятельности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Администрация в области использования автомобильных дорог, осуществления дорожной деятельности</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осуществляет следующие полномочия:</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осуществляет дорожную деятельность</w:t>
      </w:r>
      <w:r w:rsidRPr="00CA4013">
        <w:rPr>
          <w:rFonts w:ascii="Times New Roman" w:hAnsi="Times New Roman"/>
          <w:b/>
          <w:sz w:val="28"/>
          <w:szCs w:val="28"/>
        </w:rPr>
        <w:t xml:space="preserve"> </w:t>
      </w:r>
      <w:r w:rsidRPr="00CA4013">
        <w:rPr>
          <w:rFonts w:ascii="Times New Roman" w:hAnsi="Times New Roman"/>
          <w:sz w:val="28"/>
          <w:szCs w:val="28"/>
        </w:rPr>
        <w:t>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Pr="00CA4013">
        <w:rPr>
          <w:rFonts w:ascii="Times New Roman" w:hAnsi="Times New Roman"/>
          <w:b/>
          <w:sz w:val="28"/>
          <w:szCs w:val="28"/>
        </w:rPr>
        <w:t xml:space="preserve"> </w:t>
      </w:r>
      <w:r w:rsidRPr="00CA4013">
        <w:rPr>
          <w:rFonts w:ascii="Times New Roman" w:hAnsi="Times New Roman"/>
          <w:sz w:val="28"/>
          <w:szCs w:val="28"/>
        </w:rPr>
        <w:t>автомобильных дорог местного значения в границах населенных пунктов поселения;</w:t>
      </w:r>
    </w:p>
    <w:p w:rsidR="00B7649F" w:rsidRPr="00CA4013" w:rsidRDefault="00B7649F" w:rsidP="00B7649F">
      <w:pPr>
        <w:pStyle w:val="ConsTitle"/>
        <w:tabs>
          <w:tab w:val="left" w:pos="10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B7649F" w:rsidRPr="00CA4013" w:rsidRDefault="00B7649F" w:rsidP="00B7649F">
      <w:pPr>
        <w:pStyle w:val="ConsTitle"/>
        <w:tabs>
          <w:tab w:val="left" w:pos="10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4) представляет информацию участникам дорожного движения о наличии </w:t>
      </w:r>
      <w:r w:rsidRPr="00CA4013">
        <w:rPr>
          <w:rFonts w:ascii="Times New Roman" w:hAnsi="Times New Roman" w:cs="Times New Roman"/>
          <w:sz w:val="28"/>
        </w:rPr>
        <w:t>объектов</w:t>
      </w:r>
      <w:r w:rsidRPr="00CA4013">
        <w:rPr>
          <w:rFonts w:ascii="Times New Roman" w:hAnsi="Times New Roman" w:cs="Times New Roman"/>
          <w:b/>
          <w:sz w:val="28"/>
        </w:rPr>
        <w:t xml:space="preserve"> </w:t>
      </w:r>
      <w:r w:rsidRPr="00B3751C">
        <w:rPr>
          <w:rFonts w:ascii="Times New Roman" w:hAnsi="Times New Roman" w:cs="Times New Roman"/>
          <w:sz w:val="28"/>
        </w:rPr>
        <w:t>сервиса</w:t>
      </w:r>
      <w:r w:rsidRPr="00CA4013">
        <w:rPr>
          <w:rFonts w:ascii="Times New Roman" w:hAnsi="Times New Roman" w:cs="Times New Roman"/>
          <w:b/>
          <w:sz w:val="28"/>
        </w:rPr>
        <w:t xml:space="preserve"> </w:t>
      </w:r>
      <w:r w:rsidRPr="00CA4013">
        <w:rPr>
          <w:rFonts w:ascii="Times New Roman" w:hAnsi="Times New Roman" w:cs="Times New Roman"/>
          <w:sz w:val="28"/>
          <w:szCs w:val="28"/>
        </w:rPr>
        <w:t xml:space="preserve">и расположении ближайших </w:t>
      </w:r>
      <w:r w:rsidRPr="00CA4013">
        <w:rPr>
          <w:rFonts w:ascii="Times New Roman" w:eastAsia="Times New Roman" w:hAnsi="Times New Roman" w:cs="Times New Roman"/>
          <w:sz w:val="28"/>
          <w:szCs w:val="28"/>
        </w:rPr>
        <w:t>медицинских организаций, организаций</w:t>
      </w:r>
      <w:r w:rsidRPr="00CA4013">
        <w:rPr>
          <w:rFonts w:ascii="Times New Roman" w:hAnsi="Times New Roman" w:cs="Times New Roman"/>
          <w:sz w:val="28"/>
          <w:szCs w:val="28"/>
        </w:rPr>
        <w:t xml:space="preserve"> связи, а равно информацию о безопасных условиях движения на соответствующих участках дорог;</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иные полномочия, предусмотренные законодательством.</w:t>
      </w:r>
    </w:p>
    <w:p w:rsidR="00F85445" w:rsidRDefault="00F85445" w:rsidP="00B7649F">
      <w:pPr>
        <w:widowControl w:val="0"/>
        <w:spacing w:line="240" w:lineRule="auto"/>
        <w:ind w:right="-2" w:firstLine="851"/>
        <w:jc w:val="both"/>
        <w:rPr>
          <w:rFonts w:ascii="Times New Roman" w:hAnsi="Times New Roman" w:cs="Times New Roman"/>
          <w:b/>
          <w:sz w:val="28"/>
          <w:szCs w:val="28"/>
        </w:rPr>
      </w:pPr>
    </w:p>
    <w:p w:rsidR="00B7649F" w:rsidRPr="00CA4013" w:rsidRDefault="00B7649F" w:rsidP="00B7649F">
      <w:pPr>
        <w:widowControl w:val="0"/>
        <w:spacing w:line="240" w:lineRule="auto"/>
        <w:ind w:right="-2"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40. Полномочия администрации в области жилищных отношений</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Администрация в области жилищных отношений осуществляет следующие полномочия:</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eastAsia="Times New Roman" w:hAnsi="Times New Roman" w:cs="Times New Roman"/>
          <w:sz w:val="28"/>
        </w:rPr>
        <w:t xml:space="preserve">учет муниципального жилищного фонда и </w:t>
      </w:r>
      <w:r w:rsidRPr="00CA4013">
        <w:rPr>
          <w:rFonts w:ascii="Times New Roman" w:eastAsia="Calibri" w:hAnsi="Times New Roman" w:cs="Times New Roman"/>
          <w:sz w:val="28"/>
          <w:szCs w:val="28"/>
        </w:rPr>
        <w:t>осуществление муниципального жилищного контроля</w:t>
      </w:r>
      <w:r w:rsidRPr="00CA4013">
        <w:rPr>
          <w:rFonts w:ascii="Times New Roman" w:eastAsia="Times New Roman" w:hAnsi="Times New Roman" w:cs="Times New Roman"/>
          <w:sz w:val="28"/>
        </w:rPr>
        <w:t>;</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ведет в установленном порядке учет граждан в качестве нуждающихся в жилых помещениях, предоставляемых по договорам социального найма;</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согласовывает переустройство и перепланировку жилых помещений;</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признает в установленном порядке жилые помещения </w:t>
      </w:r>
      <w:r w:rsidRPr="00CA4013">
        <w:rPr>
          <w:rFonts w:ascii="Times New Roman" w:hAnsi="Times New Roman" w:cs="Times New Roman"/>
          <w:sz w:val="28"/>
          <w:szCs w:val="28"/>
        </w:rPr>
        <w:lastRenderedPageBreak/>
        <w:t>муниципального жилищного фонда непригодными для проживания;</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организует содержание, строительство муниципального жилищного фонда, создает условия для жилищного строительства;</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предоставляет в установленном порядке малоимущим гражданам по договорам социального найма жилые помещения муниципального жилищного фонда;</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иные полномочия, предусмотренные законодательством.</w:t>
      </w:r>
    </w:p>
    <w:p w:rsidR="00B7649F" w:rsidRPr="00CA4013" w:rsidRDefault="00B7649F" w:rsidP="00B7649F">
      <w:pPr>
        <w:widowControl w:val="0"/>
        <w:tabs>
          <w:tab w:val="left" w:pos="0"/>
        </w:tabs>
        <w:spacing w:line="240" w:lineRule="auto"/>
        <w:ind w:right="-159" w:firstLine="851"/>
        <w:jc w:val="both"/>
        <w:rPr>
          <w:rFonts w:ascii="Times New Roman" w:hAnsi="Times New Roman" w:cs="Times New Roman"/>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41. Полномочия администрации в сфере регулирования земельных отношений и недропользования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Администрация в сфере регулирования земельных отношений и недропользования: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управляет и распоряжается земельными участками, находящимися в муниципальной собственности;</w:t>
      </w:r>
    </w:p>
    <w:p w:rsidR="00B7649F" w:rsidRPr="00CA4013" w:rsidRDefault="00B7649F" w:rsidP="00B7649F">
      <w:pPr>
        <w:pStyle w:val="WW-2"/>
        <w:widowControl w:val="0"/>
        <w:tabs>
          <w:tab w:val="left" w:pos="500"/>
        </w:tabs>
        <w:suppressAutoHyphens w:val="0"/>
        <w:spacing w:line="240" w:lineRule="auto"/>
        <w:ind w:firstLine="851"/>
        <w:rPr>
          <w:sz w:val="28"/>
          <w:szCs w:val="28"/>
        </w:rPr>
      </w:pPr>
      <w:r w:rsidRPr="00CA4013">
        <w:rPr>
          <w:sz w:val="28"/>
          <w:szCs w:val="28"/>
        </w:rPr>
        <w:t>2) переводит земли из одной категории в другую,</w:t>
      </w:r>
      <w:r w:rsidRPr="00CA4013">
        <w:rPr>
          <w:b/>
          <w:sz w:val="28"/>
          <w:szCs w:val="28"/>
        </w:rPr>
        <w:t xml:space="preserve"> </w:t>
      </w:r>
      <w:r w:rsidRPr="00CA4013">
        <w:rPr>
          <w:sz w:val="28"/>
          <w:szCs w:val="28"/>
        </w:rPr>
        <w:t>за исключением земель сельскохозяйственного назначения, в установленном порядке;</w:t>
      </w:r>
    </w:p>
    <w:p w:rsidR="00B7649F" w:rsidRPr="00CA4013" w:rsidRDefault="00B7649F" w:rsidP="00B7649F">
      <w:pPr>
        <w:widowControl w:val="0"/>
        <w:tabs>
          <w:tab w:val="left" w:pos="50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резервирует земли</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и изымает земельные участки в границах поселения для муниципальных нужд;</w:t>
      </w:r>
    </w:p>
    <w:p w:rsidR="00B7649F" w:rsidRPr="00CA4013" w:rsidRDefault="00B7649F" w:rsidP="00B7649F">
      <w:pPr>
        <w:pStyle w:val="WW-2"/>
        <w:widowControl w:val="0"/>
        <w:tabs>
          <w:tab w:val="left" w:pos="500"/>
        </w:tabs>
        <w:suppressAutoHyphens w:val="0"/>
        <w:spacing w:line="240" w:lineRule="auto"/>
        <w:ind w:firstLine="851"/>
        <w:rPr>
          <w:sz w:val="28"/>
          <w:szCs w:val="28"/>
        </w:rPr>
      </w:pPr>
      <w:r w:rsidRPr="00CA4013">
        <w:rPr>
          <w:sz w:val="28"/>
          <w:szCs w:val="28"/>
        </w:rPr>
        <w:t>4) осуществляет муниципальный</w:t>
      </w:r>
      <w:r w:rsidRPr="00CA4013">
        <w:rPr>
          <w:b/>
          <w:sz w:val="28"/>
          <w:szCs w:val="28"/>
        </w:rPr>
        <w:t xml:space="preserve"> </w:t>
      </w:r>
      <w:r w:rsidRPr="00CA4013">
        <w:rPr>
          <w:sz w:val="28"/>
          <w:szCs w:val="28"/>
        </w:rPr>
        <w:t>земельный контроль;</w:t>
      </w:r>
    </w:p>
    <w:p w:rsidR="00B7649F" w:rsidRPr="00CA4013" w:rsidRDefault="00B7649F" w:rsidP="00B7649F">
      <w:pPr>
        <w:pStyle w:val="WW-2"/>
        <w:widowControl w:val="0"/>
        <w:tabs>
          <w:tab w:val="left" w:pos="500"/>
        </w:tabs>
        <w:suppressAutoHyphens w:val="0"/>
        <w:spacing w:line="240" w:lineRule="auto"/>
        <w:ind w:firstLine="851"/>
        <w:jc w:val="both"/>
        <w:rPr>
          <w:sz w:val="28"/>
          <w:szCs w:val="28"/>
        </w:rPr>
      </w:pPr>
      <w:r w:rsidRPr="00CA4013">
        <w:rPr>
          <w:sz w:val="28"/>
          <w:szCs w:val="28"/>
        </w:rPr>
        <w:t>5)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B7649F" w:rsidRPr="00CA4013" w:rsidRDefault="00B7649F" w:rsidP="00B7649F">
      <w:pPr>
        <w:widowControl w:val="0"/>
        <w:tabs>
          <w:tab w:val="left" w:pos="50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6) развивает минерально-сырьевую базу для предприятий местной промышленности;</w:t>
      </w:r>
    </w:p>
    <w:p w:rsidR="00B7649F" w:rsidRPr="00CA4013" w:rsidRDefault="00B7649F" w:rsidP="00B7649F">
      <w:pPr>
        <w:widowControl w:val="0"/>
        <w:tabs>
          <w:tab w:val="left" w:pos="50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7) приостанавливает работы, связанные с пользованием недрами, на земельных участках в случае нарушения положений статьи 18</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 xml:space="preserve">Закона Российской </w:t>
      </w:r>
      <w:r w:rsidRPr="007A0B06">
        <w:rPr>
          <w:rFonts w:ascii="Times New Roman" w:hAnsi="Times New Roman" w:cs="Times New Roman"/>
          <w:sz w:val="28"/>
          <w:szCs w:val="28"/>
        </w:rPr>
        <w:t xml:space="preserve">Федерации </w:t>
      </w:r>
      <w:r w:rsidRPr="007A0B06">
        <w:rPr>
          <w:rFonts w:ascii="Times New Roman" w:eastAsia="Calibri" w:hAnsi="Times New Roman" w:cs="Times New Roman"/>
          <w:bCs/>
          <w:sz w:val="28"/>
          <w:szCs w:val="28"/>
        </w:rPr>
        <w:t>от 21.02.1992 № 2395-1</w:t>
      </w:r>
      <w:r w:rsidRPr="007A0B06">
        <w:rPr>
          <w:rFonts w:ascii="Times New Roman" w:hAnsi="Times New Roman" w:cs="Times New Roman"/>
          <w:sz w:val="28"/>
          <w:szCs w:val="28"/>
        </w:rPr>
        <w:t xml:space="preserve"> «</w:t>
      </w:r>
      <w:r w:rsidRPr="00CA4013">
        <w:rPr>
          <w:rFonts w:ascii="Times New Roman" w:hAnsi="Times New Roman" w:cs="Times New Roman"/>
          <w:sz w:val="28"/>
          <w:szCs w:val="28"/>
        </w:rPr>
        <w:t>О недрах»;</w:t>
      </w:r>
    </w:p>
    <w:p w:rsidR="00B7649F" w:rsidRPr="00CA4013" w:rsidRDefault="00B7649F" w:rsidP="00B7649F">
      <w:pPr>
        <w:widowControl w:val="0"/>
        <w:tabs>
          <w:tab w:val="left" w:pos="50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8)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9) иные полномочия, предусмотренные законодательством.</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lastRenderedPageBreak/>
        <w:t>Статья 42. Полномочия администрации в области использования и охраны водных объектов</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Администрация в области использования и охраны водных объектов осуществляет следующие полномочия: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осуществляет</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полномочия, предусмотренные Водным кодексом Российской Федерации в отношении водных объектов, находящихся в муниципальной собственности;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осуществляет</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мероприятия по обеспечению безопасности людей на водных объектах, охране их жизни и здоровья;</w:t>
      </w:r>
    </w:p>
    <w:p w:rsidR="00B7649F" w:rsidRPr="00CA4013" w:rsidRDefault="00B7649F" w:rsidP="00B7649F">
      <w:pPr>
        <w:widowControl w:val="0"/>
        <w:spacing w:line="240" w:lineRule="auto"/>
        <w:ind w:firstLine="851"/>
        <w:jc w:val="both"/>
        <w:rPr>
          <w:rFonts w:ascii="Times New Roman" w:eastAsia="Arial" w:hAnsi="Times New Roman" w:cs="Times New Roman"/>
          <w:sz w:val="28"/>
          <w:szCs w:val="28"/>
        </w:rPr>
      </w:pPr>
      <w:r w:rsidRPr="00CA4013">
        <w:rPr>
          <w:rFonts w:ascii="Times New Roman" w:hAnsi="Times New Roman" w:cs="Times New Roman"/>
          <w:sz w:val="28"/>
          <w:szCs w:val="28"/>
        </w:rPr>
        <w:t xml:space="preserve">3)  </w:t>
      </w:r>
      <w:r w:rsidRPr="00CA4013">
        <w:rPr>
          <w:rFonts w:ascii="Times New Roman" w:eastAsia="Arial" w:hAnsi="Times New Roman" w:cs="Times New Roman"/>
          <w:sz w:val="28"/>
          <w:szCs w:val="28"/>
        </w:rPr>
        <w:t>информирует население об ограничениях использования водных объектов, находящихся в муниципальной собственности;</w:t>
      </w:r>
    </w:p>
    <w:p w:rsidR="00B7649F" w:rsidRPr="00CA4013" w:rsidRDefault="00B7649F" w:rsidP="00B7649F">
      <w:pPr>
        <w:widowControl w:val="0"/>
        <w:spacing w:line="240" w:lineRule="auto"/>
        <w:ind w:firstLine="851"/>
        <w:jc w:val="both"/>
        <w:rPr>
          <w:rFonts w:ascii="Times New Roman" w:eastAsia="Andale Sans UI" w:hAnsi="Times New Roman" w:cs="Times New Roman"/>
          <w:sz w:val="28"/>
          <w:szCs w:val="28"/>
        </w:rPr>
      </w:pPr>
      <w:r w:rsidRPr="00CA4013">
        <w:rPr>
          <w:rFonts w:ascii="Times New Roman" w:hAnsi="Times New Roman" w:cs="Times New Roman"/>
          <w:sz w:val="28"/>
          <w:szCs w:val="28"/>
        </w:rPr>
        <w:t>4) осуществляет меры по предотвращению негативного воздействия вод и ликвидации его последствий;</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 xml:space="preserve"> иные полномочия, предусмотренные законодательством.</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43. Полномочия администрации в области социально-культурного обслуживания населения, архивного дела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Администрация в области социально-культурного обслуживания населения, архивного дела осуществляет следующие полномочия: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организует библиотечное обслуживание населения, комплектование и обеспечение сохранности библиотечных фондов библиотек поселения;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осуществляет сохранение, использование и популяризацию объектов культурного наследия, находящихся в собственности поселения;</w:t>
      </w:r>
    </w:p>
    <w:p w:rsidR="00B7649F" w:rsidRPr="00CA4013" w:rsidRDefault="00B7649F" w:rsidP="00B7649F">
      <w:pPr>
        <w:pStyle w:val="WW-2"/>
        <w:widowControl w:val="0"/>
        <w:suppressAutoHyphens w:val="0"/>
        <w:spacing w:line="240" w:lineRule="auto"/>
        <w:ind w:firstLine="851"/>
        <w:rPr>
          <w:sz w:val="28"/>
          <w:szCs w:val="28"/>
        </w:rPr>
      </w:pPr>
      <w:r w:rsidRPr="00CA4013">
        <w:rPr>
          <w:sz w:val="28"/>
          <w:szCs w:val="28"/>
        </w:rPr>
        <w:t>4) осуществляет</w:t>
      </w:r>
      <w:r w:rsidRPr="00CA4013">
        <w:rPr>
          <w:b/>
          <w:sz w:val="28"/>
          <w:szCs w:val="28"/>
        </w:rPr>
        <w:t xml:space="preserve"> </w:t>
      </w:r>
      <w:r w:rsidRPr="00CA4013">
        <w:rPr>
          <w:sz w:val="28"/>
          <w:szCs w:val="28"/>
        </w:rPr>
        <w:t xml:space="preserve">государственную охрану объектов культурного наследия местного (муниципального) значения;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определяет порядок организации историко-культурного заповедника местного (муниципального) значения;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поселении;</w:t>
      </w:r>
    </w:p>
    <w:p w:rsidR="00A11F90" w:rsidRPr="00A11F90" w:rsidRDefault="00A11F90" w:rsidP="00A11F90">
      <w:pPr>
        <w:pStyle w:val="afb"/>
        <w:jc w:val="both"/>
        <w:rPr>
          <w:rFonts w:ascii="Times New Roman" w:hAnsi="Times New Roman" w:cs="Times New Roman"/>
          <w:sz w:val="28"/>
          <w:szCs w:val="28"/>
        </w:rPr>
      </w:pPr>
      <w:r>
        <w:rPr>
          <w:rFonts w:ascii="Times New Roman" w:hAnsi="Times New Roman" w:cs="Times New Roman"/>
          <w:sz w:val="28"/>
          <w:szCs w:val="28"/>
        </w:rPr>
        <w:t xml:space="preserve">            </w:t>
      </w:r>
      <w:r w:rsidR="00B7649F" w:rsidRPr="00A11F90">
        <w:rPr>
          <w:rFonts w:ascii="Times New Roman" w:hAnsi="Times New Roman" w:cs="Times New Roman"/>
          <w:sz w:val="28"/>
          <w:szCs w:val="28"/>
        </w:rPr>
        <w:t>7)</w:t>
      </w:r>
      <w:r w:rsidRPr="00A11F90">
        <w:rPr>
          <w:rFonts w:ascii="Times New Roman" w:hAnsi="Times New Roman" w:cs="Times New Roman"/>
          <w:sz w:val="28"/>
          <w:szCs w:val="28"/>
        </w:rPr>
        <w:t xml:space="preserve"> обеспечивает условия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B7649F" w:rsidRPr="00CA4013" w:rsidRDefault="00B7649F" w:rsidP="00A11F90">
      <w:pPr>
        <w:widowControl w:val="0"/>
        <w:tabs>
          <w:tab w:val="left" w:pos="-2127"/>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8) организует и осуществляет мероприятия по работе с детьми и молодежью в поселении;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lastRenderedPageBreak/>
        <w:t>9) формирует архивные фонды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10) иные полномочия, предусмотренные законодательством.</w:t>
      </w:r>
    </w:p>
    <w:p w:rsidR="00B7649F" w:rsidRPr="00CA4013" w:rsidRDefault="00B7649F" w:rsidP="00B7649F">
      <w:pPr>
        <w:widowControl w:val="0"/>
        <w:spacing w:line="240" w:lineRule="auto"/>
        <w:ind w:firstLine="851"/>
        <w:jc w:val="both"/>
        <w:rPr>
          <w:rFonts w:ascii="Times New Roman" w:hAnsi="Times New Roman" w:cs="Times New Roman"/>
          <w:sz w:val="28"/>
          <w:szCs w:val="28"/>
          <w:u w:val="single"/>
        </w:rPr>
      </w:pPr>
    </w:p>
    <w:p w:rsidR="00B7649F" w:rsidRPr="00CA4013" w:rsidRDefault="00B7649F" w:rsidP="00B7649F">
      <w:pPr>
        <w:pStyle w:val="ConsTitle"/>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44. 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w:t>
      </w:r>
      <w:r w:rsidRPr="007A0B06">
        <w:rPr>
          <w:rFonts w:ascii="Times New Roman" w:hAnsi="Times New Roman"/>
          <w:b/>
          <w:sz w:val="28"/>
          <w:szCs w:val="28"/>
        </w:rPr>
        <w:t>, лесных отношений</w:t>
      </w:r>
      <w:r w:rsidRPr="00CA4013">
        <w:rPr>
          <w:rFonts w:ascii="Times New Roman" w:hAnsi="Times New Roman"/>
          <w:b/>
          <w:sz w:val="28"/>
          <w:szCs w:val="28"/>
        </w:rPr>
        <w:t xml:space="preserve"> на территории поселения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Администрация в области функционирования, развития и охраны курортов, лечебно-оздоровительных местностей и природных лечебных ресурсов</w:t>
      </w:r>
      <w:r w:rsidRPr="007A0B06">
        <w:rPr>
          <w:rFonts w:ascii="Times New Roman" w:hAnsi="Times New Roman"/>
          <w:sz w:val="28"/>
          <w:szCs w:val="28"/>
        </w:rPr>
        <w:t xml:space="preserve">, лесных отношений </w:t>
      </w:r>
      <w:r w:rsidRPr="00CA4013">
        <w:rPr>
          <w:rFonts w:ascii="Times New Roman" w:hAnsi="Times New Roman"/>
          <w:sz w:val="28"/>
          <w:szCs w:val="28"/>
        </w:rPr>
        <w:t>осуществляет следующие полномочия:</w:t>
      </w:r>
    </w:p>
    <w:p w:rsidR="00B7649F" w:rsidRPr="00CA4013" w:rsidRDefault="00B7649F" w:rsidP="00B7649F">
      <w:pPr>
        <w:pStyle w:val="210"/>
        <w:widowControl w:val="0"/>
        <w:tabs>
          <w:tab w:val="left" w:pos="100"/>
        </w:tabs>
        <w:suppressAutoHyphens w:val="0"/>
        <w:spacing w:line="240" w:lineRule="auto"/>
        <w:ind w:firstLine="851"/>
        <w:jc w:val="both"/>
        <w:rPr>
          <w:sz w:val="28"/>
          <w:szCs w:val="28"/>
        </w:rPr>
      </w:pPr>
      <w:r w:rsidRPr="00CA4013">
        <w:rPr>
          <w:sz w:val="28"/>
          <w:szCs w:val="28"/>
        </w:rPr>
        <w:t>1) создает, развивает и обеспечивает охрану лечебно-оздоровительных местностей и курортов местного значения на территории поселения;</w:t>
      </w:r>
    </w:p>
    <w:p w:rsidR="00B7649F" w:rsidRPr="00CA4013" w:rsidRDefault="00B7649F" w:rsidP="00B7649F">
      <w:pPr>
        <w:pStyle w:val="ConsNormal"/>
        <w:tabs>
          <w:tab w:val="left" w:pos="10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B7649F" w:rsidRPr="00CA4013" w:rsidRDefault="00B7649F" w:rsidP="00B7649F">
      <w:pPr>
        <w:pStyle w:val="ConsNormal"/>
        <w:tabs>
          <w:tab w:val="left" w:pos="10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B7649F" w:rsidRPr="00CA4013" w:rsidRDefault="00B7649F" w:rsidP="00B7649F">
      <w:pPr>
        <w:pStyle w:val="ConsNormal"/>
        <w:tabs>
          <w:tab w:val="left" w:pos="10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4) осуществляет использование, охрану, защиту и воспроизводство </w:t>
      </w:r>
      <w:r w:rsidRPr="007A0B06">
        <w:rPr>
          <w:rFonts w:ascii="Times New Roman" w:hAnsi="Times New Roman"/>
          <w:sz w:val="28"/>
          <w:szCs w:val="28"/>
        </w:rPr>
        <w:t>городских</w:t>
      </w:r>
      <w:r w:rsidRPr="007A0B06">
        <w:rPr>
          <w:rFonts w:ascii="Times New Roman" w:hAnsi="Times New Roman"/>
        </w:rPr>
        <w:t xml:space="preserve"> </w:t>
      </w:r>
      <w:r w:rsidRPr="007A0B06">
        <w:rPr>
          <w:rFonts w:ascii="Times New Roman" w:hAnsi="Times New Roman"/>
          <w:sz w:val="28"/>
          <w:szCs w:val="28"/>
        </w:rPr>
        <w:t>лесов, лесов особо охраняемых природных</w:t>
      </w:r>
      <w:r w:rsidRPr="00CA4013">
        <w:rPr>
          <w:rFonts w:ascii="Times New Roman" w:hAnsi="Times New Roman"/>
        </w:rPr>
        <w:t xml:space="preserve"> </w:t>
      </w:r>
      <w:r w:rsidRPr="00CA4013">
        <w:rPr>
          <w:rFonts w:ascii="Times New Roman" w:hAnsi="Times New Roman"/>
          <w:sz w:val="28"/>
          <w:szCs w:val="28"/>
        </w:rPr>
        <w:t xml:space="preserve">территорий, расположенных в границах населенных пунктов поселения; </w:t>
      </w:r>
    </w:p>
    <w:p w:rsidR="00B7649F" w:rsidRPr="00CA4013" w:rsidRDefault="00B7649F" w:rsidP="00B7649F">
      <w:pPr>
        <w:pStyle w:val="ConsNormal"/>
        <w:tabs>
          <w:tab w:val="left" w:pos="10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владеет, пользуется и распоряжается лесными участками, находящимися в муниципальной собственности;</w:t>
      </w:r>
    </w:p>
    <w:p w:rsidR="00B7649F" w:rsidRPr="00CA4013" w:rsidRDefault="00B7649F" w:rsidP="00B7649F">
      <w:pPr>
        <w:pStyle w:val="1a"/>
        <w:widowControl w:val="0"/>
        <w:suppressAutoHyphens w:val="0"/>
        <w:spacing w:line="240" w:lineRule="auto"/>
        <w:ind w:firstLine="851"/>
        <w:jc w:val="both"/>
        <w:rPr>
          <w:sz w:val="28"/>
          <w:szCs w:val="28"/>
        </w:rPr>
      </w:pPr>
      <w:r w:rsidRPr="00CA4013">
        <w:rPr>
          <w:sz w:val="28"/>
          <w:szCs w:val="28"/>
        </w:rPr>
        <w:t>6) разрабатывает лесохозяйственный регламент;</w:t>
      </w:r>
    </w:p>
    <w:p w:rsidR="00B7649F" w:rsidRPr="00CA4013" w:rsidRDefault="00B7649F" w:rsidP="00B7649F">
      <w:pPr>
        <w:pStyle w:val="1a"/>
        <w:widowControl w:val="0"/>
        <w:suppressAutoHyphens w:val="0"/>
        <w:spacing w:line="240" w:lineRule="auto"/>
        <w:ind w:firstLine="851"/>
        <w:jc w:val="both"/>
        <w:rPr>
          <w:sz w:val="28"/>
          <w:szCs w:val="28"/>
        </w:rPr>
      </w:pPr>
      <w:r w:rsidRPr="00CA4013">
        <w:rPr>
          <w:sz w:val="28"/>
          <w:szCs w:val="28"/>
        </w:rPr>
        <w:t>7) осуществляет муниципальный лесной контроль в отношении лесных участков, находящихся в муниципальной собственности;</w:t>
      </w:r>
    </w:p>
    <w:p w:rsidR="00B7649F" w:rsidRPr="00CA4013" w:rsidRDefault="00B7649F" w:rsidP="00B7649F">
      <w:pPr>
        <w:pStyle w:val="ConsNormal"/>
        <w:tabs>
          <w:tab w:val="left" w:pos="10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иные полномочия, предусмотренные законодательством.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 xml:space="preserve">Статья 45. Полномочия администрации в области </w:t>
      </w:r>
      <w:r w:rsidRPr="00CA4013">
        <w:rPr>
          <w:rFonts w:ascii="Times New Roman" w:eastAsia="Times New Roman" w:hAnsi="Times New Roman" w:cs="Times New Roman"/>
          <w:b/>
          <w:sz w:val="28"/>
          <w:szCs w:val="28"/>
        </w:rPr>
        <w:t>территориальной,</w:t>
      </w:r>
      <w:r w:rsidRPr="00CA4013">
        <w:rPr>
          <w:rFonts w:ascii="Times New Roman" w:hAnsi="Times New Roman" w:cs="Times New Roman"/>
          <w:b/>
          <w:sz w:val="28"/>
          <w:szCs w:val="28"/>
        </w:rPr>
        <w:t xml:space="preserve"> гражданской обороны и защиты населения и территории поселения от чрезвычайных ситуаций природного и техногенного характера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Администрация в области </w:t>
      </w:r>
      <w:r w:rsidRPr="00CA4013">
        <w:rPr>
          <w:rFonts w:ascii="Times New Roman" w:eastAsia="Times New Roman" w:hAnsi="Times New Roman"/>
          <w:kern w:val="0"/>
          <w:sz w:val="28"/>
          <w:szCs w:val="28"/>
          <w:lang w:eastAsia="ru-RU"/>
        </w:rPr>
        <w:t>территориальной,</w:t>
      </w:r>
      <w:r w:rsidRPr="00CA4013">
        <w:rPr>
          <w:rFonts w:ascii="Times New Roman" w:hAnsi="Times New Roman"/>
          <w:b/>
          <w:sz w:val="28"/>
          <w:szCs w:val="28"/>
        </w:rPr>
        <w:t xml:space="preserve"> </w:t>
      </w:r>
      <w:r w:rsidRPr="00CA4013">
        <w:rPr>
          <w:rFonts w:ascii="Times New Roman" w:hAnsi="Times New Roman"/>
          <w:sz w:val="28"/>
          <w:szCs w:val="28"/>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организует и осуществляет мероприятия по </w:t>
      </w:r>
      <w:r w:rsidRPr="00CA4013">
        <w:rPr>
          <w:rFonts w:ascii="Times New Roman" w:eastAsia="Times New Roman" w:hAnsi="Times New Roman" w:cs="Times New Roman"/>
          <w:sz w:val="28"/>
          <w:szCs w:val="28"/>
        </w:rPr>
        <w:t xml:space="preserve">территориальной обороне и </w:t>
      </w:r>
      <w:r w:rsidRPr="00CA4013">
        <w:rPr>
          <w:rFonts w:ascii="Times New Roman" w:hAnsi="Times New Roman" w:cs="Times New Roman"/>
          <w:sz w:val="28"/>
          <w:szCs w:val="28"/>
        </w:rPr>
        <w:t>гражданской обороне, защите населения и территории поселения от чрезвычайных ситуаций природного и техногенного характера;</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2) проводит мероприятия по гражданской обороне, разрабатывает и </w:t>
      </w:r>
      <w:r w:rsidRPr="007A0B06">
        <w:rPr>
          <w:rFonts w:ascii="Times New Roman" w:hAnsi="Times New Roman"/>
          <w:sz w:val="28"/>
        </w:rPr>
        <w:t>реализовывает</w:t>
      </w:r>
      <w:r w:rsidRPr="00CA4013">
        <w:rPr>
          <w:rFonts w:ascii="Times New Roman" w:hAnsi="Times New Roman"/>
          <w:sz w:val="28"/>
        </w:rPr>
        <w:t xml:space="preserve"> </w:t>
      </w:r>
      <w:r w:rsidRPr="00CA4013">
        <w:rPr>
          <w:rFonts w:ascii="Times New Roman" w:hAnsi="Times New Roman"/>
          <w:sz w:val="28"/>
          <w:szCs w:val="28"/>
        </w:rPr>
        <w:t>планы гражданской обороны и защиты населения;</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3) проводит подготовку и обучение населения в области гражданской </w:t>
      </w:r>
      <w:r w:rsidRPr="00CA4013">
        <w:rPr>
          <w:rFonts w:ascii="Times New Roman" w:hAnsi="Times New Roman"/>
          <w:sz w:val="28"/>
          <w:szCs w:val="28"/>
        </w:rPr>
        <w:lastRenderedPageBreak/>
        <w:t>обороны;</w:t>
      </w: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4) </w:t>
      </w:r>
      <w:r w:rsidRPr="00CA4013">
        <w:rPr>
          <w:rFonts w:ascii="Times New Roman" w:eastAsia="Times New Roman" w:hAnsi="Times New Roman" w:cs="Times New Roman"/>
          <w:sz w:val="28"/>
          <w:szCs w:val="28"/>
        </w:rPr>
        <w:t>создает и</w:t>
      </w:r>
      <w:r w:rsidRPr="00CA4013">
        <w:rPr>
          <w:rFonts w:ascii="Times New Roman" w:hAnsi="Times New Roman" w:cs="Times New Roman"/>
          <w:sz w:val="28"/>
          <w:szCs w:val="28"/>
        </w:rPr>
        <w:t xml:space="preserve"> поддерживает в состоянии постоянной готовности к использованию муниципальные системы оповещения населения об опасностях, возникающих при ведении военных действий или вследствие этих действий, </w:t>
      </w:r>
      <w:r w:rsidRPr="00CA4013">
        <w:rPr>
          <w:rFonts w:ascii="Times New Roman" w:eastAsia="Times New Roman" w:hAnsi="Times New Roman" w:cs="Times New Roman"/>
          <w:sz w:val="28"/>
          <w:szCs w:val="28"/>
        </w:rPr>
        <w:t>а также об угрозе возникновения или о</w:t>
      </w:r>
      <w:r w:rsidRPr="00CA4013">
        <w:rPr>
          <w:rFonts w:ascii="Times New Roman" w:hAnsi="Times New Roman" w:cs="Times New Roman"/>
          <w:sz w:val="28"/>
          <w:szCs w:val="28"/>
        </w:rPr>
        <w:t xml:space="preserve"> возникновении чрезвычайных ситуаций природного и техногенного характера,</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защитные сооружения и другие объекты гражданской обороны;</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проводит мероприятия по подготовке к эвакуации населения, материальных и культурных ценностей в безопасные районы;</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проводит первоочередные мероприятия по поддержанию устойчивого функционирования организаций в военное время;</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создает и содержит в целях гражданской обороны запасы продовольствия, медицинских средств индивидуальной защиты и иных средств;</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t>8) обеспечивает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B7649F" w:rsidRPr="00CA4013" w:rsidRDefault="00B7649F" w:rsidP="00B7649F">
      <w:pPr>
        <w:autoSpaceDE w:val="0"/>
        <w:autoSpaceDN w:val="0"/>
        <w:adjustRightInd w:val="0"/>
        <w:spacing w:line="240" w:lineRule="auto"/>
        <w:ind w:firstLine="851"/>
        <w:jc w:val="both"/>
        <w:rPr>
          <w:rFonts w:ascii="Times New Roman" w:eastAsia="Andale Sans UI" w:hAnsi="Times New Roman" w:cs="Times New Roman"/>
          <w:kern w:val="2"/>
          <w:sz w:val="28"/>
          <w:szCs w:val="28"/>
          <w:lang w:eastAsia="ar-SA"/>
        </w:rPr>
      </w:pPr>
      <w:r w:rsidRPr="00CA4013">
        <w:rPr>
          <w:rFonts w:ascii="Times New Roman" w:hAnsi="Times New Roman" w:cs="Times New Roman"/>
          <w:sz w:val="28"/>
          <w:szCs w:val="28"/>
        </w:rPr>
        <w:t>9)</w:t>
      </w:r>
      <w:r w:rsidRPr="00CA4013">
        <w:rPr>
          <w:rFonts w:ascii="Times New Roman" w:eastAsia="Times New Roman" w:hAnsi="Times New Roman" w:cs="Times New Roman"/>
          <w:sz w:val="28"/>
          <w:szCs w:val="28"/>
        </w:rPr>
        <w:t xml:space="preserve"> осуществляет</w:t>
      </w:r>
      <w:r w:rsidRPr="00CA4013">
        <w:rPr>
          <w:rFonts w:ascii="Times New Roman" w:hAnsi="Times New Roman" w:cs="Times New Roman"/>
          <w:sz w:val="28"/>
          <w:szCs w:val="28"/>
        </w:rPr>
        <w:t xml:space="preserve"> подготовку и содержание в готовности необходимых сил и средств для защиты населения и территории поселения от чрезвычайных ситуаций, обучение населения способам защиты и действиям в этих ситуациях;</w:t>
      </w: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10) </w:t>
      </w:r>
      <w:r w:rsidRPr="00CA4013">
        <w:rPr>
          <w:rFonts w:ascii="Times New Roman" w:eastAsia="Times New Roman" w:hAnsi="Times New Roman" w:cs="Times New Roman"/>
          <w:sz w:val="28"/>
          <w:szCs w:val="28"/>
        </w:rPr>
        <w:t>осуществляет информирование населения о чрезвычайных ситуациях;</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11) осуществляет финансирование мероприятий в области защиты населения и территорий от чрезвычайных ситуаций;</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12) создает резервы финансовых и материальных ресурсов для ликвидации чрезвычайных ситуаций;</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13) 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14) содействует устойчивому функционированию организаций в чрезвычайных ситуациях;</w:t>
      </w:r>
    </w:p>
    <w:p w:rsidR="00B7649F" w:rsidRPr="00CA4013" w:rsidRDefault="00B7649F" w:rsidP="00B7649F">
      <w:pPr>
        <w:widowControl w:val="0"/>
        <w:tabs>
          <w:tab w:val="left" w:pos="11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15) иные полномочия, предусмотренные законодательством.</w:t>
      </w:r>
    </w:p>
    <w:p w:rsidR="00B7649F" w:rsidRPr="00CA4013" w:rsidRDefault="00B7649F" w:rsidP="00B7649F">
      <w:pPr>
        <w:pStyle w:val="ConsTitle"/>
        <w:suppressAutoHyphens w:val="0"/>
        <w:spacing w:after="0" w:line="240" w:lineRule="auto"/>
        <w:ind w:firstLine="851"/>
        <w:rPr>
          <w:rFonts w:ascii="Times New Roman" w:hAnsi="Times New Roman"/>
          <w:b/>
          <w:sz w:val="28"/>
          <w:szCs w:val="28"/>
        </w:rPr>
      </w:pPr>
    </w:p>
    <w:p w:rsidR="00B7649F" w:rsidRPr="00CA4013" w:rsidRDefault="00B7649F" w:rsidP="00B7649F">
      <w:pPr>
        <w:pStyle w:val="ConsTitle"/>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 xml:space="preserve">Статья 46. </w:t>
      </w:r>
      <w:r w:rsidRPr="00CA4013">
        <w:rPr>
          <w:rFonts w:ascii="Times New Roman" w:hAnsi="Times New Roman"/>
          <w:b/>
          <w:color w:val="000000"/>
          <w:sz w:val="28"/>
          <w:szCs w:val="28"/>
        </w:rPr>
        <w:t>Полномочия администрации в области пожарной безопасности и деятельности аварийно-спасательных служб</w:t>
      </w:r>
      <w:r w:rsidRPr="00CA4013">
        <w:rPr>
          <w:rFonts w:ascii="Times New Roman" w:hAnsi="Times New Roman"/>
          <w:b/>
          <w:sz w:val="28"/>
          <w:szCs w:val="28"/>
        </w:rPr>
        <w:t xml:space="preserve"> </w:t>
      </w:r>
    </w:p>
    <w:p w:rsidR="00B7649F" w:rsidRPr="00CA4013" w:rsidRDefault="00B7649F" w:rsidP="00B7649F">
      <w:pPr>
        <w:pStyle w:val="ConsTitle"/>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Администрация в области пожарной безопасности и деятельности аварийно-спасательных служб осуществляет следующие полномочия:</w:t>
      </w:r>
    </w:p>
    <w:p w:rsidR="00B7649F" w:rsidRPr="00CA4013" w:rsidRDefault="00B7649F" w:rsidP="00B7649F">
      <w:pPr>
        <w:pStyle w:val="ConsNormal"/>
        <w:numPr>
          <w:ilvl w:val="0"/>
          <w:numId w:val="24"/>
        </w:numPr>
        <w:tabs>
          <w:tab w:val="left" w:pos="7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lastRenderedPageBreak/>
        <w:t>обеспечивает первичные меры пожарной безопасности в границах населенных пунктов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включает мероприятия по обеспечению пожарной безопасности в планы, схемы и программы развития территории поселения;</w:t>
      </w:r>
    </w:p>
    <w:p w:rsidR="00B7649F" w:rsidRPr="00CA4013" w:rsidRDefault="00B7649F" w:rsidP="00B7649F">
      <w:pPr>
        <w:pStyle w:val="210"/>
        <w:widowControl w:val="0"/>
        <w:tabs>
          <w:tab w:val="left" w:pos="70"/>
        </w:tabs>
        <w:suppressAutoHyphens w:val="0"/>
        <w:spacing w:line="240" w:lineRule="auto"/>
        <w:ind w:firstLine="851"/>
        <w:jc w:val="both"/>
        <w:rPr>
          <w:sz w:val="28"/>
          <w:szCs w:val="28"/>
        </w:rPr>
      </w:pPr>
      <w:r w:rsidRPr="00CA4013">
        <w:rPr>
          <w:sz w:val="28"/>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B7649F" w:rsidRPr="00CA4013" w:rsidRDefault="00B7649F" w:rsidP="00B7649F">
      <w:pPr>
        <w:pStyle w:val="210"/>
        <w:widowControl w:val="0"/>
        <w:tabs>
          <w:tab w:val="left" w:pos="70"/>
        </w:tabs>
        <w:suppressAutoHyphens w:val="0"/>
        <w:spacing w:line="240" w:lineRule="auto"/>
        <w:ind w:firstLine="851"/>
        <w:jc w:val="both"/>
        <w:rPr>
          <w:sz w:val="28"/>
          <w:szCs w:val="28"/>
        </w:rPr>
      </w:pPr>
      <w:r w:rsidRPr="00CA4013">
        <w:rPr>
          <w:sz w:val="28"/>
          <w:szCs w:val="28"/>
        </w:rPr>
        <w: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B7649F" w:rsidRPr="00CA4013" w:rsidRDefault="00B7649F" w:rsidP="00B7649F">
      <w:pPr>
        <w:pStyle w:val="210"/>
        <w:widowControl w:val="0"/>
        <w:tabs>
          <w:tab w:val="left" w:pos="70"/>
        </w:tabs>
        <w:suppressAutoHyphens w:val="0"/>
        <w:spacing w:line="240" w:lineRule="auto"/>
        <w:ind w:firstLine="851"/>
        <w:jc w:val="both"/>
        <w:rPr>
          <w:sz w:val="28"/>
          <w:szCs w:val="28"/>
        </w:rPr>
      </w:pPr>
      <w:r w:rsidRPr="00CA4013">
        <w:rPr>
          <w:sz w:val="28"/>
          <w:szCs w:val="28"/>
        </w:rPr>
        <w:t>6) иные полномочия, предусмотренные законодательством.</w:t>
      </w:r>
    </w:p>
    <w:p w:rsidR="00B7649F" w:rsidRPr="00CA4013" w:rsidRDefault="00B7649F" w:rsidP="00B7649F">
      <w:pPr>
        <w:pStyle w:val="210"/>
        <w:widowControl w:val="0"/>
        <w:tabs>
          <w:tab w:val="left" w:pos="70"/>
        </w:tabs>
        <w:suppressAutoHyphens w:val="0"/>
        <w:spacing w:line="240" w:lineRule="auto"/>
        <w:ind w:firstLine="851"/>
        <w:jc w:val="both"/>
        <w:rPr>
          <w:sz w:val="28"/>
          <w:szCs w:val="28"/>
        </w:rPr>
      </w:pPr>
    </w:p>
    <w:p w:rsidR="001260B8" w:rsidRDefault="001260B8" w:rsidP="00B7649F">
      <w:pPr>
        <w:widowControl w:val="0"/>
        <w:ind w:firstLine="851"/>
        <w:jc w:val="both"/>
        <w:rPr>
          <w:rFonts w:ascii="Times New Roman" w:hAnsi="Times New Roman" w:cs="Times New Roman"/>
          <w:b/>
          <w:sz w:val="28"/>
          <w:szCs w:val="28"/>
        </w:rPr>
      </w:pPr>
    </w:p>
    <w:p w:rsidR="00B7649F" w:rsidRPr="00CA4013" w:rsidRDefault="00B7649F" w:rsidP="00B7649F">
      <w:pPr>
        <w:widowControl w:val="0"/>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47.</w:t>
      </w:r>
      <w:r w:rsidRPr="00CA4013">
        <w:rPr>
          <w:rFonts w:ascii="Times New Roman" w:hAnsi="Times New Roman" w:cs="Times New Roman"/>
          <w:sz w:val="28"/>
          <w:szCs w:val="28"/>
        </w:rPr>
        <w:t xml:space="preserve"> </w:t>
      </w:r>
      <w:r w:rsidRPr="00CA4013">
        <w:rPr>
          <w:rFonts w:ascii="Times New Roman" w:hAnsi="Times New Roman" w:cs="Times New Roman"/>
          <w:b/>
          <w:sz w:val="28"/>
          <w:szCs w:val="28"/>
        </w:rPr>
        <w:t xml:space="preserve">Полномочия администрации в области </w:t>
      </w:r>
      <w:r w:rsidRPr="00CA4013">
        <w:rPr>
          <w:rFonts w:ascii="Times New Roman" w:hAnsi="Times New Roman" w:cs="Times New Roman"/>
          <w:b/>
          <w:bCs/>
          <w:sz w:val="28"/>
          <w:szCs w:val="28"/>
        </w:rPr>
        <w:t>регулирования тарифов и надбавок организаций коммунального комплекса</w:t>
      </w:r>
    </w:p>
    <w:p w:rsidR="00B7649F" w:rsidRPr="00CA4013" w:rsidRDefault="00B7649F" w:rsidP="00B7649F">
      <w:pPr>
        <w:widowControl w:val="0"/>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Администрация в области </w:t>
      </w:r>
      <w:r w:rsidRPr="00CA4013">
        <w:rPr>
          <w:rFonts w:ascii="Times New Roman" w:hAnsi="Times New Roman" w:cs="Times New Roman"/>
          <w:bCs/>
          <w:sz w:val="28"/>
          <w:szCs w:val="28"/>
        </w:rPr>
        <w:t>регулирования тарифов и надбавок организаций коммунального комплекса</w:t>
      </w:r>
      <w:r w:rsidRPr="00CA4013">
        <w:rPr>
          <w:rFonts w:ascii="Times New Roman" w:hAnsi="Times New Roman" w:cs="Times New Roman"/>
          <w:sz w:val="28"/>
          <w:szCs w:val="28"/>
        </w:rPr>
        <w:t xml:space="preserve"> осуществляет следующие полномочия:</w:t>
      </w:r>
    </w:p>
    <w:p w:rsidR="00B7649F" w:rsidRPr="00CA4013" w:rsidRDefault="00B7649F" w:rsidP="00B7649F">
      <w:pPr>
        <w:widowControl w:val="0"/>
        <w:ind w:firstLine="851"/>
        <w:jc w:val="both"/>
        <w:rPr>
          <w:rFonts w:ascii="Times New Roman" w:hAnsi="Times New Roman" w:cs="Times New Roman"/>
          <w:sz w:val="28"/>
          <w:szCs w:val="28"/>
        </w:rPr>
      </w:pPr>
      <w:r w:rsidRPr="00CA4013">
        <w:rPr>
          <w:rFonts w:ascii="Times New Roman" w:hAnsi="Times New Roman" w:cs="Times New Roman"/>
          <w:sz w:val="28"/>
          <w:szCs w:val="28"/>
        </w:rPr>
        <w:t>1) устанавливает систему критериев, используемых для определения доступности для потребителей услуг организаций коммунального комплекса;</w:t>
      </w:r>
    </w:p>
    <w:p w:rsidR="00B7649F" w:rsidRPr="00CA4013" w:rsidRDefault="00B7649F" w:rsidP="00B7649F">
      <w:pPr>
        <w:widowControl w:val="0"/>
        <w:ind w:firstLine="851"/>
        <w:jc w:val="both"/>
        <w:rPr>
          <w:rFonts w:ascii="Times New Roman" w:hAnsi="Times New Roman" w:cs="Times New Roman"/>
          <w:sz w:val="28"/>
          <w:szCs w:val="28"/>
        </w:rPr>
      </w:pPr>
      <w:r w:rsidRPr="00CA4013">
        <w:rPr>
          <w:rFonts w:ascii="Times New Roman" w:hAnsi="Times New Roman" w:cs="Times New Roman"/>
          <w:sz w:val="28"/>
          <w:szCs w:val="28"/>
        </w:rPr>
        <w:t>2) опубликовывает информацию о тарифах и надбавках;</w:t>
      </w:r>
    </w:p>
    <w:p w:rsidR="00B7649F" w:rsidRPr="00CA4013" w:rsidRDefault="00B7649F" w:rsidP="00B7649F">
      <w:pPr>
        <w:pStyle w:val="210"/>
        <w:widowControl w:val="0"/>
        <w:tabs>
          <w:tab w:val="left" w:pos="70"/>
        </w:tabs>
        <w:suppressAutoHyphens w:val="0"/>
        <w:spacing w:line="240" w:lineRule="auto"/>
        <w:ind w:firstLine="851"/>
        <w:jc w:val="both"/>
        <w:rPr>
          <w:sz w:val="28"/>
          <w:szCs w:val="28"/>
        </w:rPr>
      </w:pPr>
      <w:r w:rsidRPr="00CA4013">
        <w:rPr>
          <w:sz w:val="28"/>
          <w:szCs w:val="28"/>
        </w:rPr>
        <w:t xml:space="preserve">3) принимает решения и выдает предписания, </w:t>
      </w:r>
      <w:r w:rsidRPr="007A0B06">
        <w:rPr>
          <w:sz w:val="28"/>
          <w:szCs w:val="28"/>
        </w:rPr>
        <w:t xml:space="preserve">в пределах полномочий, установленных </w:t>
      </w:r>
      <w:r w:rsidRPr="007A0B06">
        <w:rPr>
          <w:rFonts w:eastAsia="Times New Roman"/>
          <w:kern w:val="0"/>
          <w:sz w:val="28"/>
          <w:szCs w:val="28"/>
          <w:lang w:eastAsia="ru-RU"/>
        </w:rPr>
        <w:t>Федеральным законом от 30.12.2004 № 210-ФЗ «Об основах регулирования тарифов организаций коммунального комплекса»</w:t>
      </w:r>
      <w:r w:rsidRPr="00CA4013">
        <w:rPr>
          <w:b/>
          <w:sz w:val="28"/>
          <w:szCs w:val="28"/>
          <w:highlight w:val="yellow"/>
        </w:rPr>
        <w:t>,</w:t>
      </w:r>
      <w:r w:rsidRPr="00CA4013">
        <w:rPr>
          <w:szCs w:val="28"/>
        </w:rPr>
        <w:t xml:space="preserve"> </w:t>
      </w:r>
      <w:r w:rsidRPr="00CA4013">
        <w:rPr>
          <w:sz w:val="28"/>
          <w:szCs w:val="28"/>
        </w:rPr>
        <w:t>которые обязательны для исполнения организациями коммунального комплекса;</w:t>
      </w:r>
    </w:p>
    <w:p w:rsidR="00B7649F" w:rsidRPr="00CA4013" w:rsidRDefault="00B7649F" w:rsidP="00B7649F">
      <w:pPr>
        <w:widowControl w:val="0"/>
        <w:tabs>
          <w:tab w:val="left" w:pos="105"/>
        </w:tabs>
        <w:ind w:firstLine="851"/>
        <w:jc w:val="both"/>
        <w:rPr>
          <w:rFonts w:ascii="Times New Roman" w:eastAsia="Arial" w:hAnsi="Times New Roman" w:cs="Times New Roman"/>
          <w:sz w:val="28"/>
          <w:szCs w:val="28"/>
        </w:rPr>
      </w:pPr>
      <w:r w:rsidRPr="00CA4013">
        <w:rPr>
          <w:rFonts w:ascii="Times New Roman" w:hAnsi="Times New Roman" w:cs="Times New Roman"/>
          <w:sz w:val="28"/>
          <w:szCs w:val="28"/>
        </w:rPr>
        <w:t xml:space="preserve">4) </w:t>
      </w:r>
      <w:r w:rsidRPr="00CA4013">
        <w:rPr>
          <w:rFonts w:ascii="Times New Roman" w:eastAsia="Arial" w:hAnsi="Times New Roman" w:cs="Times New Roman"/>
          <w:sz w:val="28"/>
          <w:szCs w:val="28"/>
        </w:rPr>
        <w:t xml:space="preserve">устанавливает надбавки к тарифам на услуги организаций коммунального комплекса в соответствии с </w:t>
      </w:r>
      <w:r w:rsidRPr="00CA4013">
        <w:rPr>
          <w:rFonts w:ascii="Times New Roman" w:eastAsia="Times New Roman" w:hAnsi="Times New Roman" w:cs="Times New Roman"/>
          <w:sz w:val="28"/>
          <w:szCs w:val="28"/>
        </w:rPr>
        <w:t>предельным индексом, установленным органом регулирования Краснодарского края для поселения</w:t>
      </w:r>
      <w:r w:rsidRPr="00CA4013">
        <w:rPr>
          <w:rFonts w:ascii="Times New Roman" w:eastAsia="Arial" w:hAnsi="Times New Roman" w:cs="Times New Roman"/>
          <w:sz w:val="28"/>
          <w:szCs w:val="28"/>
        </w:rPr>
        <w:t>;</w:t>
      </w:r>
    </w:p>
    <w:p w:rsidR="00B7649F" w:rsidRPr="00CA4013" w:rsidRDefault="00B7649F" w:rsidP="00B7649F">
      <w:pPr>
        <w:pStyle w:val="210"/>
        <w:widowControl w:val="0"/>
        <w:tabs>
          <w:tab w:val="left" w:pos="70"/>
        </w:tabs>
        <w:suppressAutoHyphens w:val="0"/>
        <w:spacing w:line="240" w:lineRule="auto"/>
        <w:ind w:firstLine="851"/>
        <w:jc w:val="both"/>
        <w:rPr>
          <w:sz w:val="28"/>
          <w:szCs w:val="28"/>
        </w:rPr>
      </w:pPr>
      <w:r w:rsidRPr="007A0B06">
        <w:rPr>
          <w:sz w:val="28"/>
          <w:szCs w:val="28"/>
        </w:rPr>
        <w:t>5</w:t>
      </w:r>
      <w:r w:rsidRPr="00CA4013">
        <w:rPr>
          <w:sz w:val="28"/>
          <w:szCs w:val="28"/>
        </w:rPr>
        <w:t>) иные полномочия, предусмотренные законодательством.</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F85445" w:rsidRDefault="00F85445" w:rsidP="00B7649F">
      <w:pPr>
        <w:widowControl w:val="0"/>
        <w:spacing w:line="240" w:lineRule="auto"/>
        <w:ind w:firstLine="851"/>
        <w:jc w:val="both"/>
        <w:rPr>
          <w:rFonts w:ascii="Times New Roman" w:hAnsi="Times New Roman" w:cs="Times New Roman"/>
          <w:b/>
          <w:sz w:val="28"/>
          <w:szCs w:val="28"/>
        </w:rPr>
      </w:pPr>
    </w:p>
    <w:p w:rsidR="00F85445" w:rsidRDefault="00F85445"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lastRenderedPageBreak/>
        <w:t>Статья 48. Муниципальный контроль</w:t>
      </w:r>
    </w:p>
    <w:p w:rsidR="00B7649F" w:rsidRPr="007A0B06"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7A0B06">
        <w:rPr>
          <w:rFonts w:ascii="Times New Roman" w:hAnsi="Times New Roman" w:cs="Times New Roman"/>
          <w:sz w:val="28"/>
          <w:szCs w:val="28"/>
        </w:rPr>
        <w:t xml:space="preserve">1. </w:t>
      </w:r>
      <w:r w:rsidRPr="007A0B06">
        <w:rPr>
          <w:rFonts w:ascii="Times New Roman" w:eastAsia="Times New Roman" w:hAnsi="Times New Roman" w:cs="Times New Roman"/>
          <w:sz w:val="28"/>
          <w:szCs w:val="28"/>
        </w:rPr>
        <w:t>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B7649F" w:rsidRPr="00CA4013" w:rsidRDefault="00B7649F" w:rsidP="00B7649F">
      <w:pPr>
        <w:widowControl w:val="0"/>
        <w:spacing w:line="240" w:lineRule="auto"/>
        <w:ind w:firstLine="851"/>
        <w:jc w:val="both"/>
        <w:rPr>
          <w:rFonts w:ascii="Times New Roman" w:eastAsia="Andale Sans UI" w:hAnsi="Times New Roman" w:cs="Times New Roman"/>
          <w:kern w:val="2"/>
          <w:sz w:val="28"/>
          <w:szCs w:val="28"/>
          <w:lang w:eastAsia="ar-SA"/>
        </w:rPr>
      </w:pPr>
      <w:r w:rsidRPr="00CA4013">
        <w:rPr>
          <w:rFonts w:ascii="Times New Roman" w:hAnsi="Times New Roman" w:cs="Times New Roman"/>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Функции, порядок деятельности администрации поселения, как органа уполномоченного на осуществление муниципального контроля, перечень должностных лиц, их полномочия устанавливаются муниципальным правовым актом, принимаемым </w:t>
      </w:r>
      <w:r w:rsidR="007A0B06">
        <w:rPr>
          <w:rFonts w:ascii="Times New Roman" w:hAnsi="Times New Roman" w:cs="Times New Roman"/>
          <w:sz w:val="28"/>
          <w:szCs w:val="28"/>
        </w:rPr>
        <w:t>администрацией поселения.</w:t>
      </w:r>
      <w:r w:rsidRPr="00CA4013">
        <w:rPr>
          <w:rFonts w:ascii="Times New Roman" w:hAnsi="Times New Roman" w:cs="Times New Roman"/>
          <w:i/>
          <w:sz w:val="28"/>
          <w:szCs w:val="28"/>
          <w:u w:val="single"/>
        </w:rPr>
        <w:t xml:space="preserve"> </w:t>
      </w:r>
      <w:r w:rsidRPr="00CA4013">
        <w:rPr>
          <w:rFonts w:ascii="Times New Roman" w:hAnsi="Times New Roman" w:cs="Times New Roman"/>
          <w:sz w:val="28"/>
          <w:szCs w:val="28"/>
        </w:rPr>
        <w:t>2. К полномочиям администрации в области муниципального контроля относятся: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организация и осуществление муниципального контроля на территории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разработка административных регламентов осуществления</w:t>
      </w:r>
      <w:r w:rsidRPr="00CA4013">
        <w:rPr>
          <w:rFonts w:ascii="Times New Roman" w:hAnsi="Times New Roman" w:cs="Times New Roman"/>
          <w:strike/>
          <w:sz w:val="28"/>
          <w:szCs w:val="28"/>
        </w:rPr>
        <w:t xml:space="preserve"> </w:t>
      </w:r>
      <w:r w:rsidRPr="00CA4013">
        <w:rPr>
          <w:rFonts w:ascii="Times New Roman" w:hAnsi="Times New Roman" w:cs="Times New Roman"/>
          <w:sz w:val="28"/>
          <w:szCs w:val="28"/>
        </w:rPr>
        <w:t>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p>
    <w:p w:rsidR="00B7649F" w:rsidRPr="00CA4013" w:rsidRDefault="00AF00D3" w:rsidP="00B7649F">
      <w:pPr>
        <w:widowControl w:val="0"/>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7649F" w:rsidRPr="00CA4013">
        <w:rPr>
          <w:rFonts w:ascii="Times New Roman" w:hAnsi="Times New Roman" w:cs="Times New Roman"/>
          <w:sz w:val="28"/>
          <w:szCs w:val="28"/>
        </w:rPr>
        <w:t xml:space="preserve">) осуществление иных предусмотренных федеральными законами, законами </w:t>
      </w:r>
      <w:r w:rsidR="00B7649F" w:rsidRPr="00AF00D3">
        <w:rPr>
          <w:rFonts w:ascii="Times New Roman" w:eastAsia="Calibri" w:hAnsi="Times New Roman" w:cs="Times New Roman"/>
          <w:sz w:val="28"/>
          <w:szCs w:val="28"/>
        </w:rPr>
        <w:t>и иными нормативными правовыми актами</w:t>
      </w:r>
      <w:r w:rsidR="00B7649F" w:rsidRPr="00AF00D3">
        <w:rPr>
          <w:rFonts w:ascii="Times New Roman" w:eastAsia="Calibri" w:hAnsi="Times New Roman" w:cs="Times New Roman"/>
          <w:b/>
          <w:sz w:val="28"/>
          <w:szCs w:val="28"/>
        </w:rPr>
        <w:t xml:space="preserve"> </w:t>
      </w:r>
      <w:r w:rsidR="00B7649F" w:rsidRPr="00CA4013">
        <w:rPr>
          <w:rFonts w:ascii="Times New Roman" w:hAnsi="Times New Roman" w:cs="Times New Roman"/>
          <w:sz w:val="28"/>
          <w:szCs w:val="28"/>
        </w:rPr>
        <w:t>Краснодарского края полномочий.</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AF00D3" w:rsidRPr="00AF00D3">
        <w:rPr>
          <w:rFonts w:ascii="Times New Roman" w:hAnsi="Times New Roman"/>
          <w:sz w:val="28"/>
          <w:szCs w:val="28"/>
        </w:rPr>
        <w:t>администрацией поселения</w:t>
      </w:r>
      <w:r w:rsidR="00AF00D3">
        <w:rPr>
          <w:rFonts w:ascii="Times New Roman" w:hAnsi="Times New Roman"/>
          <w:i/>
          <w:sz w:val="28"/>
          <w:szCs w:val="28"/>
        </w:rPr>
        <w:t xml:space="preserve"> </w:t>
      </w:r>
      <w:r w:rsidRPr="00CA4013">
        <w:rPr>
          <w:rFonts w:ascii="Times New Roman" w:hAnsi="Times New Roman"/>
          <w:sz w:val="28"/>
          <w:szCs w:val="28"/>
        </w:rPr>
        <w:t xml:space="preserve"> в соответствии с действующим законодательством.</w:t>
      </w: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p>
    <w:p w:rsidR="00F85445" w:rsidRDefault="00F85445" w:rsidP="00B7649F">
      <w:pPr>
        <w:pStyle w:val="ConsNormal"/>
        <w:suppressAutoHyphens w:val="0"/>
        <w:spacing w:after="0" w:line="240" w:lineRule="auto"/>
        <w:ind w:firstLine="851"/>
        <w:jc w:val="both"/>
        <w:rPr>
          <w:rFonts w:ascii="Times New Roman" w:hAnsi="Times New Roman"/>
          <w:b/>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lastRenderedPageBreak/>
        <w:t>Статья 49. Органы местного самоуправления – юридические лица</w:t>
      </w:r>
    </w:p>
    <w:p w:rsidR="00B7649F" w:rsidRPr="00CA4013" w:rsidRDefault="00B7649F" w:rsidP="00B7649F">
      <w:pPr>
        <w:widowControl w:val="0"/>
        <w:numPr>
          <w:ilvl w:val="0"/>
          <w:numId w:val="26"/>
        </w:numPr>
        <w:tabs>
          <w:tab w:val="left" w:pos="-1985"/>
          <w:tab w:val="left" w:pos="-567"/>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Совет, администрация наделяются правами юридического лица, являются муниципальными казенными учреждениями, образуемыми для осуществления управленческих</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функций,</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и подлежат государственной регистрации в качестве юридических лиц в соответствии с законодательством.</w:t>
      </w:r>
    </w:p>
    <w:p w:rsidR="00B7649F" w:rsidRPr="00CA4013" w:rsidRDefault="00B7649F" w:rsidP="00B7649F">
      <w:pPr>
        <w:widowControl w:val="0"/>
        <w:numPr>
          <w:ilvl w:val="0"/>
          <w:numId w:val="26"/>
        </w:numPr>
        <w:tabs>
          <w:tab w:val="left" w:pos="-1985"/>
          <w:tab w:val="left" w:pos="-567"/>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применительно к казенным учреждениям.</w:t>
      </w:r>
    </w:p>
    <w:p w:rsidR="00B7649F" w:rsidRPr="00CA4013" w:rsidRDefault="00B7649F" w:rsidP="00B7649F">
      <w:pPr>
        <w:widowControl w:val="0"/>
        <w:numPr>
          <w:ilvl w:val="0"/>
          <w:numId w:val="26"/>
        </w:numPr>
        <w:tabs>
          <w:tab w:val="left" w:pos="-1985"/>
          <w:tab w:val="left" w:pos="-567"/>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Основаниями для государственной регистрации органов местного самоуправления в качестве юридических лиц являются настоящий устав поселения и решение о создании соответствующего органа местного самоуправления с правами юридического лица.</w:t>
      </w:r>
    </w:p>
    <w:p w:rsidR="00B7649F" w:rsidRPr="00CA4013" w:rsidRDefault="00B7649F" w:rsidP="00B7649F">
      <w:pPr>
        <w:widowControl w:val="0"/>
        <w:numPr>
          <w:ilvl w:val="0"/>
          <w:numId w:val="26"/>
        </w:numPr>
        <w:tabs>
          <w:tab w:val="left" w:pos="-2127"/>
        </w:tabs>
        <w:spacing w:after="0" w:line="240" w:lineRule="auto"/>
        <w:ind w:left="0"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t>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w:t>
      </w:r>
      <w:r w:rsidRPr="00CA4013">
        <w:rPr>
          <w:rFonts w:ascii="Times New Roman" w:eastAsia="Times New Roman" w:hAnsi="Times New Roman" w:cs="Times New Roman"/>
          <w:b/>
          <w:sz w:val="28"/>
          <w:szCs w:val="28"/>
        </w:rPr>
        <w:t xml:space="preserve"> </w:t>
      </w:r>
      <w:r w:rsidRPr="00CA4013">
        <w:rPr>
          <w:rFonts w:ascii="Times New Roman" w:eastAsia="Times New Roman" w:hAnsi="Times New Roman" w:cs="Times New Roman"/>
          <w:sz w:val="28"/>
          <w:szCs w:val="28"/>
        </w:rPr>
        <w:t>положения о нем</w:t>
      </w:r>
      <w:r w:rsidRPr="00CA4013">
        <w:rPr>
          <w:rFonts w:ascii="Times New Roman" w:eastAsia="Times New Roman" w:hAnsi="Times New Roman" w:cs="Times New Roman"/>
          <w:b/>
          <w:sz w:val="28"/>
          <w:szCs w:val="28"/>
        </w:rPr>
        <w:t xml:space="preserve"> </w:t>
      </w:r>
      <w:r w:rsidRPr="00CA4013">
        <w:rPr>
          <w:rFonts w:ascii="Times New Roman" w:eastAsia="Times New Roman" w:hAnsi="Times New Roman" w:cs="Times New Roman"/>
          <w:sz w:val="28"/>
          <w:szCs w:val="28"/>
        </w:rPr>
        <w:t>по представлению главы поселения.</w:t>
      </w:r>
    </w:p>
    <w:p w:rsidR="00B7649F" w:rsidRDefault="00B7649F" w:rsidP="00B7649F">
      <w:pPr>
        <w:pStyle w:val="ConsNormal"/>
        <w:tabs>
          <w:tab w:val="left" w:pos="142"/>
        </w:tabs>
        <w:suppressAutoHyphens w:val="0"/>
        <w:spacing w:after="0" w:line="240" w:lineRule="auto"/>
        <w:ind w:firstLine="851"/>
        <w:jc w:val="center"/>
        <w:rPr>
          <w:rFonts w:ascii="Times New Roman" w:hAnsi="Times New Roman"/>
          <w:b/>
          <w:caps/>
          <w:sz w:val="28"/>
          <w:szCs w:val="28"/>
        </w:rPr>
      </w:pPr>
    </w:p>
    <w:p w:rsidR="00B7649F" w:rsidRPr="00CA4013" w:rsidRDefault="00B7649F" w:rsidP="00B7649F">
      <w:pPr>
        <w:pStyle w:val="ConsNormal"/>
        <w:tabs>
          <w:tab w:val="left" w:pos="142"/>
        </w:tabs>
        <w:suppressAutoHyphens w:val="0"/>
        <w:spacing w:after="0" w:line="240" w:lineRule="auto"/>
        <w:jc w:val="center"/>
        <w:rPr>
          <w:rFonts w:ascii="Times New Roman" w:hAnsi="Times New Roman"/>
          <w:b/>
          <w:sz w:val="28"/>
          <w:szCs w:val="28"/>
        </w:rPr>
      </w:pPr>
      <w:r w:rsidRPr="00CA4013">
        <w:rPr>
          <w:rFonts w:ascii="Times New Roman" w:hAnsi="Times New Roman"/>
          <w:b/>
          <w:caps/>
          <w:sz w:val="28"/>
          <w:szCs w:val="28"/>
        </w:rPr>
        <w:t xml:space="preserve">ГЛАВА 5. </w:t>
      </w:r>
      <w:r w:rsidRPr="00CA4013">
        <w:rPr>
          <w:rFonts w:ascii="Times New Roman" w:hAnsi="Times New Roman"/>
          <w:b/>
          <w:sz w:val="28"/>
          <w:szCs w:val="28"/>
        </w:rPr>
        <w:t>МУНИЦИПАЛЬНАЯ СЛУЖБА</w:t>
      </w:r>
    </w:p>
    <w:p w:rsidR="00B7649F" w:rsidRPr="00CA4013" w:rsidRDefault="00B7649F" w:rsidP="00B7649F">
      <w:pPr>
        <w:pStyle w:val="ConsNormal"/>
        <w:tabs>
          <w:tab w:val="left" w:pos="142"/>
        </w:tabs>
        <w:suppressAutoHyphens w:val="0"/>
        <w:spacing w:after="0" w:line="240" w:lineRule="auto"/>
        <w:ind w:firstLine="851"/>
        <w:jc w:val="center"/>
        <w:rPr>
          <w:rFonts w:ascii="Times New Roman" w:hAnsi="Times New Roman"/>
          <w:b/>
          <w:sz w:val="28"/>
          <w:szCs w:val="28"/>
        </w:rPr>
      </w:pP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Статья 50. Муниципальная служба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Представителем нанимателя (работодателем) для муниципальных служащих администрации поселения является глава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Правовые основы муниципальной службы в поселении составляют Конституция Российской Федерации, Федеральный закон от 02.03.2007 № 25-ФЗ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08.06.2007 № 1244-КЗ «О муниципальной службе в Краснодарском крае», законы и иные нормативные правовые акты Краснодарского края, настоящий устав, правовые акты органов местного самоуправления поселения.</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lastRenderedPageBreak/>
        <w:t>Статья 51.</w:t>
      </w:r>
      <w:r w:rsidRPr="00CA4013">
        <w:rPr>
          <w:rFonts w:ascii="Times New Roman" w:hAnsi="Times New Roman" w:cs="Times New Roman"/>
          <w:sz w:val="28"/>
          <w:szCs w:val="28"/>
        </w:rPr>
        <w:t xml:space="preserve"> </w:t>
      </w:r>
      <w:r w:rsidRPr="00CA4013">
        <w:rPr>
          <w:rFonts w:ascii="Times New Roman" w:hAnsi="Times New Roman" w:cs="Times New Roman"/>
          <w:b/>
          <w:sz w:val="28"/>
          <w:szCs w:val="28"/>
        </w:rPr>
        <w:t>Муниципальные должности и</w:t>
      </w:r>
      <w:r w:rsidRPr="00CA4013">
        <w:rPr>
          <w:rFonts w:ascii="Times New Roman" w:hAnsi="Times New Roman" w:cs="Times New Roman"/>
          <w:sz w:val="28"/>
          <w:szCs w:val="28"/>
        </w:rPr>
        <w:t xml:space="preserve"> д</w:t>
      </w:r>
      <w:r w:rsidRPr="00CA4013">
        <w:rPr>
          <w:rFonts w:ascii="Times New Roman" w:hAnsi="Times New Roman" w:cs="Times New Roman"/>
          <w:b/>
          <w:sz w:val="28"/>
          <w:szCs w:val="28"/>
        </w:rPr>
        <w:t>олжности муниципальной службы</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Уставом в соответствии с Законом Краснодарского края </w:t>
      </w:r>
      <w:r w:rsidRPr="00AF00D3">
        <w:rPr>
          <w:rFonts w:ascii="Times New Roman" w:hAnsi="Times New Roman" w:cs="Times New Roman"/>
          <w:sz w:val="28"/>
          <w:szCs w:val="28"/>
        </w:rPr>
        <w:t>от 08.06.2007 № 1243-КЗ «О Реестре муниципальных должностей и Реестре должностей муниципальной службы в Краснодарском крае»</w:t>
      </w:r>
      <w:r w:rsidRPr="00CA4013">
        <w:rPr>
          <w:rFonts w:ascii="Times New Roman" w:hAnsi="Times New Roman" w:cs="Times New Roman"/>
          <w:sz w:val="28"/>
          <w:szCs w:val="28"/>
        </w:rPr>
        <w:t xml:space="preserve"> устанавливаются следующие муниципальные должности: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глава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председатель Совета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заместитель председателя Совета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председатель комитета (комиссии) Совета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депутат Совета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Pr="00AF00D3">
        <w:rPr>
          <w:rFonts w:ascii="Times New Roman" w:hAnsi="Times New Roman" w:cs="Times New Roman"/>
          <w:sz w:val="28"/>
          <w:szCs w:val="28"/>
        </w:rPr>
        <w:t>от 08.06.2007 № 1243-КЗ</w:t>
      </w:r>
      <w:r w:rsidRPr="00CA4013">
        <w:rPr>
          <w:rFonts w:ascii="Times New Roman" w:hAnsi="Times New Roman" w:cs="Times New Roman"/>
          <w:sz w:val="28"/>
          <w:szCs w:val="28"/>
        </w:rPr>
        <w:t xml:space="preserve"> «О Реестре муниципальных должностей и Реестре должностей муниципальной службы в Краснодарском крае».</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Pr="00AF00D3">
        <w:rPr>
          <w:rFonts w:ascii="Times New Roman" w:hAnsi="Times New Roman" w:cs="Times New Roman"/>
          <w:sz w:val="28"/>
          <w:szCs w:val="28"/>
        </w:rPr>
        <w:t>от 08.06.2007 № 1243-КЗ</w:t>
      </w:r>
      <w:r w:rsidRPr="00CA4013">
        <w:rPr>
          <w:rFonts w:ascii="Times New Roman" w:hAnsi="Times New Roman" w:cs="Times New Roman"/>
          <w:sz w:val="28"/>
          <w:szCs w:val="28"/>
        </w:rPr>
        <w:t xml:space="preserve"> «О Реестре муниципальных должностей и Реестре должностей муниципальной службы в Краснодарском крае». </w:t>
      </w: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rPr>
          <w:rFonts w:ascii="Times New Roman" w:hAnsi="Times New Roman" w:cs="Times New Roman"/>
        </w:rPr>
      </w:pP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rPr>
          <w:rFonts w:ascii="Times New Roman" w:hAnsi="Times New Roman" w:cs="Times New Roman"/>
          <w:i w:val="0"/>
        </w:rPr>
      </w:pPr>
      <w:r w:rsidRPr="00CA4013">
        <w:rPr>
          <w:rFonts w:ascii="Times New Roman" w:hAnsi="Times New Roman" w:cs="Times New Roman"/>
          <w:i w:val="0"/>
        </w:rPr>
        <w:t>Статья 52. Муниципальный служащий</w:t>
      </w:r>
    </w:p>
    <w:p w:rsidR="00B7649F" w:rsidRPr="00AF00D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Pr="00AF00D3">
        <w:rPr>
          <w:rFonts w:ascii="Times New Roman" w:hAnsi="Times New Roman" w:cs="Times New Roman"/>
          <w:sz w:val="28"/>
          <w:szCs w:val="28"/>
        </w:rPr>
        <w:t>от 02.03.2007 № 25-ФЗ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 от 02.03.2007 № 25-ФЗ «О муниципальной службе в Российской Федерации» в качестве</w:t>
      </w:r>
      <w:r w:rsidRPr="00AF00D3">
        <w:rPr>
          <w:rFonts w:ascii="Times New Roman" w:hAnsi="Times New Roman" w:cs="Times New Roman"/>
          <w:color w:val="FF0000"/>
          <w:sz w:val="28"/>
          <w:szCs w:val="28"/>
        </w:rPr>
        <w:t xml:space="preserve"> </w:t>
      </w:r>
      <w:r w:rsidRPr="00AF00D3">
        <w:rPr>
          <w:rFonts w:ascii="Times New Roman" w:hAnsi="Times New Roman" w:cs="Times New Roman"/>
          <w:sz w:val="28"/>
          <w:szCs w:val="28"/>
        </w:rPr>
        <w:t>ограничений, связанных с муниципальной службой.</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AF00D3">
        <w:rPr>
          <w:rFonts w:ascii="Times New Roman" w:hAnsi="Times New Roman" w:cs="Times New Roman"/>
          <w:sz w:val="28"/>
          <w:szCs w:val="28"/>
        </w:rPr>
        <w:t xml:space="preserve">2. Поступление гражданина на муниципальную службу </w:t>
      </w:r>
      <w:r w:rsidRPr="00AF00D3">
        <w:rPr>
          <w:rFonts w:ascii="Times New Roman" w:hAnsi="Times New Roman" w:cs="Times New Roman"/>
          <w:sz w:val="28"/>
          <w:szCs w:val="28"/>
        </w:rPr>
        <w:lastRenderedPageBreak/>
        <w:t>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от 02.03.2007 № 25-ФЗ «О муниципальной</w:t>
      </w:r>
      <w:r w:rsidRPr="00CA4013">
        <w:rPr>
          <w:rFonts w:ascii="Times New Roman" w:hAnsi="Times New Roman" w:cs="Times New Roman"/>
          <w:sz w:val="28"/>
          <w:szCs w:val="28"/>
        </w:rPr>
        <w:t xml:space="preserve"> службе в Российской Федерации».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Статья 53. Основные права и обязанности муниципального служащего, ограничения и запреты, связанные с муниципальной службой</w:t>
      </w:r>
    </w:p>
    <w:p w:rsidR="00B7649F" w:rsidRPr="00AF00D3" w:rsidRDefault="00B7649F" w:rsidP="00B7649F">
      <w:pPr>
        <w:pStyle w:val="a0"/>
        <w:widowControl w:val="0"/>
        <w:suppressAutoHyphens w:val="0"/>
        <w:spacing w:after="0" w:line="240" w:lineRule="auto"/>
        <w:ind w:right="-2" w:firstLine="851"/>
        <w:jc w:val="both"/>
        <w:rPr>
          <w:sz w:val="28"/>
          <w:szCs w:val="28"/>
        </w:rPr>
      </w:pPr>
      <w:r w:rsidRPr="00CA4013">
        <w:rPr>
          <w:sz w:val="28"/>
          <w:szCs w:val="28"/>
        </w:rPr>
        <w:t xml:space="preserve">Основные права и основные обязанности муниципального служащего, ограничения и запреты, связанные с муниципальной службой, устанавливаются Федеральным законом </w:t>
      </w:r>
      <w:r w:rsidRPr="00AF00D3">
        <w:rPr>
          <w:sz w:val="28"/>
          <w:szCs w:val="28"/>
        </w:rPr>
        <w:t>от 02.03.2007 № 25-ФЗ «О муниципальной службе в Российской Федерации», Законом Краснодарского края от 08.06.2007 № 1244-КЗ «О муниципальной службе в Краснодарском крае».</w:t>
      </w: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autoSpaceDE w:val="0"/>
        <w:autoSpaceDN w:val="0"/>
        <w:adjustRightInd w:val="0"/>
        <w:spacing w:line="240" w:lineRule="auto"/>
        <w:ind w:firstLine="851"/>
        <w:jc w:val="both"/>
        <w:outlineLvl w:val="0"/>
        <w:rPr>
          <w:rFonts w:ascii="Times New Roman" w:hAnsi="Times New Roman" w:cs="Times New Roman"/>
          <w:b/>
          <w:bCs/>
          <w:sz w:val="28"/>
          <w:szCs w:val="28"/>
        </w:rPr>
      </w:pPr>
      <w:r w:rsidRPr="00CA4013">
        <w:rPr>
          <w:rFonts w:ascii="Times New Roman" w:hAnsi="Times New Roman" w:cs="Times New Roman"/>
          <w:b/>
          <w:sz w:val="28"/>
          <w:szCs w:val="28"/>
        </w:rPr>
        <w:t xml:space="preserve">Статья 54. </w:t>
      </w:r>
      <w:r w:rsidRPr="00CA4013">
        <w:rPr>
          <w:rFonts w:ascii="Times New Roman" w:hAnsi="Times New Roman" w:cs="Times New Roman"/>
          <w:b/>
          <w:bCs/>
          <w:sz w:val="28"/>
          <w:szCs w:val="28"/>
        </w:rPr>
        <w:t xml:space="preserve">Сведения о доходах, </w:t>
      </w:r>
      <w:r w:rsidRPr="00CA4013">
        <w:rPr>
          <w:rFonts w:ascii="Times New Roman" w:eastAsia="Times New Roman" w:hAnsi="Times New Roman" w:cs="Times New Roman"/>
          <w:b/>
          <w:sz w:val="28"/>
          <w:szCs w:val="28"/>
        </w:rPr>
        <w:t>расходах,</w:t>
      </w:r>
      <w:r w:rsidRPr="00CA4013">
        <w:rPr>
          <w:rFonts w:ascii="Times New Roman" w:hAnsi="Times New Roman" w:cs="Times New Roman"/>
          <w:b/>
          <w:bCs/>
          <w:sz w:val="28"/>
          <w:szCs w:val="28"/>
        </w:rPr>
        <w:t xml:space="preserve"> об имуществе и обязательствах имущественного характера муниципального служащего</w:t>
      </w:r>
    </w:p>
    <w:p w:rsidR="00B7649F" w:rsidRPr="00CA4013" w:rsidRDefault="00B7649F" w:rsidP="00B7649F">
      <w:pPr>
        <w:widowControl w:val="0"/>
        <w:spacing w:line="240" w:lineRule="auto"/>
        <w:ind w:firstLine="851"/>
        <w:jc w:val="both"/>
        <w:rPr>
          <w:rFonts w:ascii="Times New Roman" w:hAnsi="Times New Roman" w:cs="Times New Roman"/>
          <w:bCs/>
          <w:sz w:val="28"/>
          <w:szCs w:val="28"/>
        </w:rPr>
      </w:pPr>
      <w:r w:rsidRPr="00CA4013">
        <w:rPr>
          <w:rFonts w:ascii="Times New Roman" w:hAnsi="Times New Roman" w:cs="Times New Roman"/>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CA4013">
        <w:rPr>
          <w:rFonts w:ascii="Times New Roman" w:eastAsia="Times New Roman" w:hAnsi="Times New Roman" w:cs="Times New Roman"/>
          <w:bCs/>
          <w:sz w:val="28"/>
          <w:szCs w:val="28"/>
        </w:rPr>
        <w:t xml:space="preserve">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w:t>
      </w:r>
      <w:r w:rsidRPr="00CA4013">
        <w:rPr>
          <w:rFonts w:ascii="Times New Roman" w:eastAsia="Times New Roman" w:hAnsi="Times New Roman" w:cs="Times New Roman"/>
          <w:bCs/>
          <w:sz w:val="28"/>
          <w:szCs w:val="28"/>
        </w:rPr>
        <w:lastRenderedPageBreak/>
        <w:t>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B7649F" w:rsidRPr="00CA4013" w:rsidRDefault="00B7649F" w:rsidP="00B7649F">
      <w:pPr>
        <w:widowControl w:val="0"/>
        <w:spacing w:line="240" w:lineRule="auto"/>
        <w:ind w:firstLine="851"/>
        <w:jc w:val="both"/>
        <w:rPr>
          <w:rFonts w:ascii="Times New Roman" w:eastAsia="Andale Sans UI" w:hAnsi="Times New Roman" w:cs="Times New Roman"/>
          <w:b/>
          <w:kern w:val="2"/>
          <w:sz w:val="28"/>
          <w:szCs w:val="28"/>
          <w:lang w:eastAsia="ar-SA"/>
        </w:rPr>
      </w:pP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 xml:space="preserve">Статья 55. Гарантии для муниципального служащего </w:t>
      </w:r>
    </w:p>
    <w:p w:rsidR="00B7649F" w:rsidRPr="00CA4013" w:rsidRDefault="00B7649F" w:rsidP="00B7649F">
      <w:pPr>
        <w:pStyle w:val="a0"/>
        <w:widowControl w:val="0"/>
        <w:suppressAutoHyphens w:val="0"/>
        <w:spacing w:after="0" w:line="240" w:lineRule="auto"/>
        <w:ind w:right="-2" w:firstLine="851"/>
        <w:jc w:val="both"/>
        <w:rPr>
          <w:sz w:val="28"/>
          <w:szCs w:val="28"/>
        </w:rPr>
      </w:pPr>
      <w:r w:rsidRPr="00CA4013">
        <w:rPr>
          <w:sz w:val="28"/>
          <w:szCs w:val="28"/>
        </w:rPr>
        <w:t xml:space="preserve">Гарантии, предоставляемые муниципальному служащему, устанавливаются Федеральным законом </w:t>
      </w:r>
      <w:r w:rsidRPr="00AF00D3">
        <w:rPr>
          <w:sz w:val="28"/>
          <w:szCs w:val="28"/>
        </w:rPr>
        <w:t>от 02.03.2007 № 25-ФЗ «О муниципальной службе в Российской Федерации», Законом Краснодарского края от 08.06.2007 № 1244-КЗ</w:t>
      </w:r>
      <w:r w:rsidRPr="00CA4013">
        <w:rPr>
          <w:sz w:val="28"/>
          <w:szCs w:val="28"/>
        </w:rPr>
        <w:t xml:space="preserve"> «О муниципальной службе в Краснодарском крае». </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rPr>
          <w:rFonts w:ascii="Times New Roman" w:hAnsi="Times New Roman" w:cs="Times New Roman"/>
          <w:i w:val="0"/>
        </w:rPr>
      </w:pPr>
      <w:r w:rsidRPr="00CA4013">
        <w:rPr>
          <w:rFonts w:ascii="Times New Roman" w:hAnsi="Times New Roman" w:cs="Times New Roman"/>
          <w:i w:val="0"/>
        </w:rPr>
        <w:t>Статья 56. Аттестация муниципального служащего</w:t>
      </w:r>
    </w:p>
    <w:p w:rsidR="00B7649F" w:rsidRPr="00CA4013" w:rsidRDefault="00B7649F" w:rsidP="00B7649F">
      <w:pPr>
        <w:pStyle w:val="a0"/>
        <w:widowControl w:val="0"/>
        <w:suppressAutoHyphens w:val="0"/>
        <w:spacing w:after="0" w:line="240" w:lineRule="auto"/>
        <w:ind w:right="-2" w:firstLine="851"/>
        <w:jc w:val="both"/>
        <w:rPr>
          <w:sz w:val="28"/>
          <w:szCs w:val="28"/>
        </w:rPr>
      </w:pPr>
      <w:r w:rsidRPr="00CA4013">
        <w:rPr>
          <w:sz w:val="28"/>
          <w:szCs w:val="28"/>
        </w:rPr>
        <w:t>1. Для определения соответствия муниципального служащего замещаемой должности муниципальной службы проводится его аттестация.</w:t>
      </w:r>
    </w:p>
    <w:p w:rsidR="00B7649F" w:rsidRPr="00CA4013" w:rsidRDefault="00B7649F" w:rsidP="00B7649F">
      <w:pPr>
        <w:pStyle w:val="a0"/>
        <w:widowControl w:val="0"/>
        <w:suppressAutoHyphens w:val="0"/>
        <w:spacing w:after="0" w:line="240" w:lineRule="auto"/>
        <w:ind w:right="-2" w:firstLine="851"/>
        <w:jc w:val="both"/>
        <w:rPr>
          <w:sz w:val="28"/>
          <w:szCs w:val="28"/>
        </w:rPr>
      </w:pPr>
      <w:r w:rsidRPr="00CA4013">
        <w:rPr>
          <w:sz w:val="28"/>
          <w:szCs w:val="28"/>
        </w:rPr>
        <w:t>2. Аттестация муниципального служащего проводится один раз в три года.</w:t>
      </w:r>
    </w:p>
    <w:p w:rsidR="00B7649F" w:rsidRPr="00CA4013" w:rsidRDefault="00B7649F" w:rsidP="00B7649F">
      <w:pPr>
        <w:pStyle w:val="a0"/>
        <w:widowControl w:val="0"/>
        <w:suppressAutoHyphens w:val="0"/>
        <w:spacing w:after="0" w:line="240" w:lineRule="auto"/>
        <w:ind w:right="-2" w:firstLine="851"/>
        <w:jc w:val="both"/>
        <w:rPr>
          <w:sz w:val="28"/>
          <w:szCs w:val="28"/>
        </w:rPr>
      </w:pPr>
      <w:r w:rsidRPr="00CA4013">
        <w:rPr>
          <w:sz w:val="28"/>
          <w:szCs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законом </w:t>
      </w:r>
      <w:r w:rsidRPr="00AF00D3">
        <w:rPr>
          <w:sz w:val="28"/>
          <w:szCs w:val="28"/>
        </w:rPr>
        <w:t>от 02.03.2007 № 25-ФЗ «</w:t>
      </w:r>
      <w:r w:rsidRPr="00CA4013">
        <w:rPr>
          <w:sz w:val="28"/>
          <w:szCs w:val="28"/>
        </w:rPr>
        <w:t>О муниципальной службе в Российской Федерации»</w:t>
      </w:r>
    </w:p>
    <w:p w:rsidR="00B7649F" w:rsidRPr="00AF00D3" w:rsidRDefault="00B7649F" w:rsidP="00B7649F">
      <w:pPr>
        <w:autoSpaceDE w:val="0"/>
        <w:autoSpaceDN w:val="0"/>
        <w:adjustRightInd w:val="0"/>
        <w:ind w:firstLine="851"/>
        <w:jc w:val="both"/>
        <w:rPr>
          <w:rFonts w:ascii="Times New Roman" w:hAnsi="Times New Roman" w:cs="Times New Roman"/>
          <w:strike/>
          <w:sz w:val="28"/>
          <w:szCs w:val="28"/>
        </w:rPr>
      </w:pPr>
      <w:r w:rsidRPr="00CA4013">
        <w:rPr>
          <w:rFonts w:ascii="Times New Roman" w:hAnsi="Times New Roman" w:cs="Times New Roman"/>
          <w:sz w:val="28"/>
          <w:szCs w:val="28"/>
        </w:rPr>
        <w:t>4.</w:t>
      </w:r>
      <w:r w:rsidRPr="00CA4013">
        <w:rPr>
          <w:rFonts w:ascii="Times New Roman" w:hAnsi="Times New Roman" w:cs="Times New Roman"/>
          <w:color w:val="FF0000"/>
          <w:sz w:val="28"/>
          <w:szCs w:val="28"/>
        </w:rPr>
        <w:t xml:space="preserve"> </w:t>
      </w:r>
      <w:r w:rsidRPr="00CA4013">
        <w:rPr>
          <w:rFonts w:ascii="Times New Roman" w:hAnsi="Times New Roman" w:cs="Times New Roman"/>
          <w:sz w:val="28"/>
          <w:szCs w:val="28"/>
        </w:rPr>
        <w:t>Положение о проведении аттестации утверждается муниципальным правовым актом в соответствии с</w:t>
      </w:r>
      <w:r w:rsidRPr="00CA4013">
        <w:rPr>
          <w:rFonts w:ascii="Times New Roman" w:hAnsi="Times New Roman" w:cs="Times New Roman"/>
          <w:sz w:val="28"/>
        </w:rPr>
        <w:t xml:space="preserve"> </w:t>
      </w:r>
      <w:r w:rsidRPr="00AF00D3">
        <w:rPr>
          <w:rFonts w:ascii="Times New Roman" w:eastAsia="Calibri" w:hAnsi="Times New Roman" w:cs="Times New Roman"/>
          <w:sz w:val="28"/>
          <w:szCs w:val="28"/>
        </w:rPr>
        <w:t>типовым положением о проведении аттестации муниципальных служащих, утвержденным Законом Краснодарского края от 27.09.2007 № 1323-КЗ «О Типовом положении о проведении аттестации муниципальных служащих».</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57. Основания для расторжения трудового договора с муниципальным служащим</w:t>
      </w:r>
    </w:p>
    <w:p w:rsidR="00B7649F" w:rsidRPr="00CA4013" w:rsidRDefault="00B7649F" w:rsidP="00B7649F">
      <w:pPr>
        <w:pStyle w:val="a0"/>
        <w:widowControl w:val="0"/>
        <w:suppressAutoHyphens w:val="0"/>
        <w:spacing w:after="0" w:line="240" w:lineRule="auto"/>
        <w:ind w:right="-2" w:firstLine="851"/>
        <w:jc w:val="both"/>
        <w:rPr>
          <w:sz w:val="28"/>
          <w:szCs w:val="28"/>
        </w:rPr>
      </w:pPr>
      <w:r w:rsidRPr="00CA4013">
        <w:rPr>
          <w:sz w:val="28"/>
          <w:szCs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Pr="00AF00D3">
        <w:rPr>
          <w:sz w:val="28"/>
          <w:szCs w:val="28"/>
        </w:rPr>
        <w:t xml:space="preserve">от 02.03.2007 № 25-ФЗ «О муниципальной службе в Российской Федерации», Законом Краснодарского края от 08.06.2007 № 1244-КЗ </w:t>
      </w:r>
      <w:r w:rsidRPr="00CA4013">
        <w:rPr>
          <w:sz w:val="28"/>
          <w:szCs w:val="28"/>
        </w:rPr>
        <w:t>«О муниципальной службе в Краснодарском крае».</w:t>
      </w:r>
    </w:p>
    <w:p w:rsidR="00B7649F" w:rsidRPr="00CA4013" w:rsidRDefault="00B7649F" w:rsidP="00B7649F">
      <w:pPr>
        <w:pStyle w:val="1"/>
        <w:keepNext w:val="0"/>
        <w:widowControl w:val="0"/>
        <w:tabs>
          <w:tab w:val="left" w:pos="26880"/>
        </w:tabs>
        <w:suppressAutoHyphens w:val="0"/>
        <w:spacing w:before="0" w:after="0" w:line="240" w:lineRule="auto"/>
        <w:ind w:left="0" w:firstLine="851"/>
        <w:jc w:val="both"/>
        <w:rPr>
          <w:rFonts w:ascii="Times New Roman" w:hAnsi="Times New Roman" w:cs="Times New Roman"/>
          <w:caps/>
          <w:sz w:val="28"/>
          <w:szCs w:val="28"/>
        </w:rPr>
      </w:pPr>
    </w:p>
    <w:p w:rsidR="00F85445" w:rsidRDefault="00F85445" w:rsidP="00B7649F">
      <w:pPr>
        <w:pStyle w:val="1"/>
        <w:keepNext w:val="0"/>
        <w:widowControl w:val="0"/>
        <w:tabs>
          <w:tab w:val="clear" w:pos="432"/>
          <w:tab w:val="left" w:pos="26880"/>
        </w:tabs>
        <w:suppressAutoHyphens w:val="0"/>
        <w:spacing w:before="0" w:after="0" w:line="240" w:lineRule="auto"/>
        <w:ind w:left="0" w:firstLine="0"/>
        <w:jc w:val="center"/>
        <w:rPr>
          <w:rFonts w:ascii="Times New Roman" w:hAnsi="Times New Roman" w:cs="Times New Roman"/>
          <w:caps/>
          <w:sz w:val="28"/>
          <w:szCs w:val="28"/>
        </w:rPr>
      </w:pPr>
    </w:p>
    <w:p w:rsidR="00F85445" w:rsidRDefault="00F85445" w:rsidP="00B7649F">
      <w:pPr>
        <w:pStyle w:val="1"/>
        <w:keepNext w:val="0"/>
        <w:widowControl w:val="0"/>
        <w:tabs>
          <w:tab w:val="clear" w:pos="432"/>
          <w:tab w:val="left" w:pos="26880"/>
        </w:tabs>
        <w:suppressAutoHyphens w:val="0"/>
        <w:spacing w:before="0" w:after="0" w:line="240" w:lineRule="auto"/>
        <w:ind w:left="0" w:firstLine="0"/>
        <w:jc w:val="center"/>
        <w:rPr>
          <w:rFonts w:ascii="Times New Roman" w:hAnsi="Times New Roman" w:cs="Times New Roman"/>
          <w:caps/>
          <w:sz w:val="28"/>
          <w:szCs w:val="28"/>
        </w:rPr>
      </w:pPr>
    </w:p>
    <w:p w:rsidR="00F85445" w:rsidRDefault="00F85445" w:rsidP="00B7649F">
      <w:pPr>
        <w:pStyle w:val="1"/>
        <w:keepNext w:val="0"/>
        <w:widowControl w:val="0"/>
        <w:tabs>
          <w:tab w:val="clear" w:pos="432"/>
          <w:tab w:val="left" w:pos="26880"/>
        </w:tabs>
        <w:suppressAutoHyphens w:val="0"/>
        <w:spacing w:before="0" w:after="0" w:line="240" w:lineRule="auto"/>
        <w:ind w:left="0" w:firstLine="0"/>
        <w:jc w:val="center"/>
        <w:rPr>
          <w:rFonts w:ascii="Times New Roman" w:hAnsi="Times New Roman" w:cs="Times New Roman"/>
          <w:caps/>
          <w:sz w:val="28"/>
          <w:szCs w:val="28"/>
        </w:rPr>
      </w:pPr>
    </w:p>
    <w:p w:rsidR="00B7649F" w:rsidRPr="00CA4013" w:rsidRDefault="00B7649F" w:rsidP="00B7649F">
      <w:pPr>
        <w:pStyle w:val="1"/>
        <w:keepNext w:val="0"/>
        <w:widowControl w:val="0"/>
        <w:tabs>
          <w:tab w:val="clear" w:pos="432"/>
          <w:tab w:val="left" w:pos="26880"/>
        </w:tabs>
        <w:suppressAutoHyphens w:val="0"/>
        <w:spacing w:before="0" w:after="0" w:line="240" w:lineRule="auto"/>
        <w:ind w:left="0" w:firstLine="0"/>
        <w:jc w:val="center"/>
        <w:rPr>
          <w:rFonts w:ascii="Times New Roman" w:hAnsi="Times New Roman" w:cs="Times New Roman"/>
          <w:sz w:val="28"/>
          <w:szCs w:val="28"/>
        </w:rPr>
      </w:pPr>
      <w:r w:rsidRPr="00CA4013">
        <w:rPr>
          <w:rFonts w:ascii="Times New Roman" w:hAnsi="Times New Roman" w:cs="Times New Roman"/>
          <w:caps/>
          <w:sz w:val="28"/>
          <w:szCs w:val="28"/>
        </w:rPr>
        <w:lastRenderedPageBreak/>
        <w:t xml:space="preserve">ГЛАВА 6. </w:t>
      </w:r>
      <w:r w:rsidRPr="00CA4013">
        <w:rPr>
          <w:rFonts w:ascii="Times New Roman" w:hAnsi="Times New Roman" w:cs="Times New Roman"/>
          <w:sz w:val="28"/>
          <w:szCs w:val="28"/>
        </w:rPr>
        <w:t>МУНИЦИПАЛЬНЫЕ ПРАВОВЫЕ АКТЫ</w:t>
      </w:r>
    </w:p>
    <w:p w:rsidR="00B7649F" w:rsidRPr="00CA4013" w:rsidRDefault="00B7649F" w:rsidP="00B7649F">
      <w:pPr>
        <w:pStyle w:val="a0"/>
      </w:pPr>
    </w:p>
    <w:p w:rsidR="00B7649F" w:rsidRPr="00CA4013" w:rsidRDefault="00B7649F" w:rsidP="00B7649F">
      <w:pPr>
        <w:pStyle w:val="2"/>
        <w:keepNext w:val="0"/>
        <w:widowControl w:val="0"/>
        <w:tabs>
          <w:tab w:val="clear" w:pos="576"/>
          <w:tab w:val="left" w:pos="26880"/>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Статья 58. Система муниципальных правовых актов</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В систему муниципальных правовых актов входят:</w:t>
      </w:r>
    </w:p>
    <w:p w:rsidR="00B7649F" w:rsidRPr="00CA4013" w:rsidRDefault="00B7649F" w:rsidP="00B7649F">
      <w:pPr>
        <w:pStyle w:val="ConsNormal"/>
        <w:tabs>
          <w:tab w:val="left" w:pos="-567"/>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устав поселения, правовые акты, принятые на местном референдуме;</w:t>
      </w:r>
    </w:p>
    <w:p w:rsidR="00B7649F" w:rsidRPr="00CA4013" w:rsidRDefault="00B7649F" w:rsidP="00B7649F">
      <w:pPr>
        <w:pStyle w:val="ConsNormal"/>
        <w:tabs>
          <w:tab w:val="left" w:pos="120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нормативные и иные правовые</w:t>
      </w:r>
      <w:r w:rsidRPr="00CA4013">
        <w:rPr>
          <w:rFonts w:ascii="Times New Roman" w:hAnsi="Times New Roman"/>
          <w:b/>
          <w:sz w:val="28"/>
          <w:szCs w:val="28"/>
        </w:rPr>
        <w:t xml:space="preserve"> </w:t>
      </w:r>
      <w:r w:rsidRPr="00CA4013">
        <w:rPr>
          <w:rFonts w:ascii="Times New Roman" w:hAnsi="Times New Roman"/>
          <w:sz w:val="28"/>
          <w:szCs w:val="28"/>
        </w:rPr>
        <w:t>акты Совета;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3) правовые акты </w:t>
      </w:r>
      <w:r w:rsidRPr="006D6B7B">
        <w:rPr>
          <w:rFonts w:ascii="Times New Roman" w:hAnsi="Times New Roman" w:cs="Times New Roman"/>
          <w:sz w:val="28"/>
          <w:szCs w:val="28"/>
        </w:rPr>
        <w:t>правовые акты главы поселения, администрации поселения, председателя Совета</w:t>
      </w:r>
      <w:r w:rsidRPr="00CA4013">
        <w:rPr>
          <w:rFonts w:ascii="Times New Roman" w:hAnsi="Times New Roman" w:cs="Times New Roman"/>
          <w:sz w:val="28"/>
          <w:szCs w:val="28"/>
        </w:rPr>
        <w:t xml:space="preserve"> и иных органов местного самоуправления и должностных лиц местного самоуправления.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Правовые акты могут являться нормативными правовыми или ненормативными правовыми и оформляются официальным документом.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B7649F" w:rsidRPr="00CA4013" w:rsidRDefault="00B7649F" w:rsidP="00B7649F">
      <w:pPr>
        <w:pStyle w:val="2"/>
        <w:keepNext w:val="0"/>
        <w:widowControl w:val="0"/>
        <w:tabs>
          <w:tab w:val="left" w:pos="26880"/>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pStyle w:val="2"/>
        <w:keepNext w:val="0"/>
        <w:widowControl w:val="0"/>
        <w:tabs>
          <w:tab w:val="clear" w:pos="576"/>
          <w:tab w:val="left" w:pos="26880"/>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Статья 59. Подготовка муниципальных правовых актов</w:t>
      </w:r>
    </w:p>
    <w:p w:rsidR="00B7649F" w:rsidRPr="00CA4013" w:rsidRDefault="00B7649F" w:rsidP="00B7649F">
      <w:pPr>
        <w:widowControl w:val="0"/>
        <w:spacing w:line="240" w:lineRule="auto"/>
        <w:ind w:firstLine="851"/>
        <w:jc w:val="both"/>
        <w:rPr>
          <w:rFonts w:ascii="Times New Roman" w:hAnsi="Times New Roman" w:cs="Times New Roman"/>
          <w:b/>
          <w:i/>
          <w:color w:val="FF0000"/>
          <w:sz w:val="28"/>
          <w:szCs w:val="28"/>
        </w:rPr>
      </w:pPr>
      <w:r w:rsidRPr="00CA4013">
        <w:rPr>
          <w:rFonts w:ascii="Times New Roman" w:hAnsi="Times New Roman" w:cs="Times New Roman"/>
          <w:sz w:val="28"/>
          <w:szCs w:val="28"/>
        </w:rPr>
        <w:t xml:space="preserve">1. Проекты муниципальных правовых актов могут вноситься в орган местного самоуправления, к компетенции которого относится принятие соответствующего акта, главой </w:t>
      </w:r>
      <w:r w:rsidRPr="00CA4013">
        <w:rPr>
          <w:rFonts w:ascii="Times New Roman" w:hAnsi="Times New Roman" w:cs="Times New Roman"/>
          <w:color w:val="000000"/>
          <w:sz w:val="28"/>
          <w:szCs w:val="28"/>
        </w:rPr>
        <w:t>поселения</w:t>
      </w:r>
      <w:r w:rsidRPr="00CA4013">
        <w:rPr>
          <w:rFonts w:ascii="Times New Roman" w:hAnsi="Times New Roman" w:cs="Times New Roman"/>
          <w:sz w:val="28"/>
          <w:szCs w:val="28"/>
        </w:rPr>
        <w:t>, депутатами Совета, органами территориального общественного самоуправления, инициативны</w:t>
      </w:r>
      <w:r w:rsidR="00317011">
        <w:rPr>
          <w:rFonts w:ascii="Times New Roman" w:hAnsi="Times New Roman" w:cs="Times New Roman"/>
          <w:sz w:val="28"/>
          <w:szCs w:val="28"/>
        </w:rPr>
        <w:t>ми группами граждан, прокурором</w:t>
      </w:r>
      <w:r w:rsidRPr="00CA4013">
        <w:rPr>
          <w:rFonts w:ascii="Times New Roman" w:hAnsi="Times New Roman" w:cs="Times New Roman"/>
          <w:sz w:val="28"/>
          <w:szCs w:val="28"/>
        </w:rPr>
        <w:t>.</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 xml:space="preserve"> </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Статья 60. Отмена муниципальных правовых актов и приостановление их действия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Муниципальные правовые акты могут быть отменены или их действие может быть приостановлено органами местного самоуправления или</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 xml:space="preserve">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w:t>
      </w:r>
      <w:r w:rsidRPr="00CA4013">
        <w:rPr>
          <w:rFonts w:ascii="Times New Roman" w:hAnsi="Times New Roman" w:cs="Times New Roman"/>
          <w:sz w:val="28"/>
          <w:szCs w:val="28"/>
        </w:rPr>
        <w:lastRenderedPageBreak/>
        <w:t>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B7649F" w:rsidRPr="00CA4013" w:rsidRDefault="00B7649F" w:rsidP="00B7649F">
      <w:pPr>
        <w:autoSpaceDE w:val="0"/>
        <w:autoSpaceDN w:val="0"/>
        <w:adjustRightInd w:val="0"/>
        <w:ind w:firstLine="851"/>
        <w:jc w:val="both"/>
        <w:rPr>
          <w:rFonts w:ascii="Times New Roman" w:eastAsia="Calibri" w:hAnsi="Times New Roman" w:cs="Times New Roman"/>
          <w:sz w:val="28"/>
          <w:szCs w:val="28"/>
        </w:rPr>
      </w:pPr>
      <w:r w:rsidRPr="00CA4013">
        <w:rPr>
          <w:rFonts w:ascii="Times New Roman" w:eastAsia="Calibri" w:hAnsi="Times New Roman" w:cs="Times New Roman"/>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B7649F" w:rsidRPr="00CA4013" w:rsidRDefault="00B7649F" w:rsidP="00B7649F">
      <w:pPr>
        <w:widowControl w:val="0"/>
        <w:spacing w:line="240" w:lineRule="auto"/>
        <w:ind w:firstLine="851"/>
        <w:jc w:val="both"/>
        <w:rPr>
          <w:rFonts w:ascii="Times New Roman" w:eastAsia="Andale Sans UI" w:hAnsi="Times New Roman" w:cs="Times New Roman"/>
          <w:kern w:val="2"/>
          <w:sz w:val="28"/>
          <w:szCs w:val="28"/>
        </w:rPr>
      </w:pPr>
      <w:r w:rsidRPr="00CA4013">
        <w:rPr>
          <w:rFonts w:ascii="Times New Roman" w:hAnsi="Times New Roman" w:cs="Times New Roman"/>
          <w:sz w:val="28"/>
          <w:szCs w:val="28"/>
        </w:rPr>
        <w:t>2. 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p>
    <w:p w:rsidR="00B7649F" w:rsidRPr="00CA4013" w:rsidRDefault="00B7649F" w:rsidP="00B7649F">
      <w:pPr>
        <w:pStyle w:val="ac"/>
        <w:keepNext w:val="0"/>
        <w:widowControl w:val="0"/>
        <w:suppressAutoHyphens w:val="0"/>
        <w:spacing w:before="0" w:after="0" w:line="240" w:lineRule="auto"/>
        <w:ind w:left="0" w:firstLine="851"/>
        <w:jc w:val="both"/>
      </w:pPr>
      <w:r w:rsidRPr="00CA4013">
        <w:t>Статья 61. Принятие устава поселения, внесение изменений и дополнений в устав поселения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Устав поселения принимается Советом.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Официальное опубликование (обнародование) порядка учета предложений по проекту муниципального правового акта о внесении </w:t>
      </w:r>
      <w:r w:rsidRPr="00CA4013">
        <w:rPr>
          <w:rFonts w:ascii="Times New Roman" w:hAnsi="Times New Roman"/>
          <w:sz w:val="28"/>
          <w:szCs w:val="28"/>
        </w:rPr>
        <w:lastRenderedPageBreak/>
        <w:t>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hAnsi="Times New Roman" w:cs="Times New Roman"/>
          <w:sz w:val="28"/>
          <w:szCs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w:t>
      </w:r>
      <w:r w:rsidRPr="00317011">
        <w:rPr>
          <w:rFonts w:ascii="Times New Roman" w:eastAsia="Times New Roman" w:hAnsi="Times New Roman" w:cs="Times New Roman"/>
          <w:sz w:val="28"/>
          <w:szCs w:val="28"/>
        </w:rPr>
        <w:t>Федеральным законом от 21.07.2005 № 97-ФЗ «О государственной регистрации уставов муниципальных образований».</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Устав поселения, муниципальный правовой акт о внесении изменений и дополнений в устав поселения подлежит официальному опубликованию (обнародованию) после государственной регистрации и вступает в силу после его официального опубликования (обнародования).</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B7649F" w:rsidRPr="00CA4013" w:rsidRDefault="00B7649F" w:rsidP="00B7649F">
      <w:pPr>
        <w:pStyle w:val="2"/>
        <w:keepNext w:val="0"/>
        <w:widowControl w:val="0"/>
        <w:tabs>
          <w:tab w:val="left" w:pos="26880"/>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pStyle w:val="2"/>
        <w:keepNext w:val="0"/>
        <w:widowControl w:val="0"/>
        <w:tabs>
          <w:tab w:val="clear" w:pos="576"/>
          <w:tab w:val="left" w:pos="24408"/>
        </w:tabs>
        <w:suppressAutoHyphens w:val="0"/>
        <w:spacing w:before="0" w:after="0" w:line="240" w:lineRule="auto"/>
        <w:ind w:left="0" w:firstLine="851"/>
        <w:rPr>
          <w:rFonts w:ascii="Times New Roman" w:hAnsi="Times New Roman" w:cs="Times New Roman"/>
          <w:i w:val="0"/>
        </w:rPr>
      </w:pPr>
      <w:r w:rsidRPr="00CA4013">
        <w:rPr>
          <w:rFonts w:ascii="Times New Roman" w:hAnsi="Times New Roman" w:cs="Times New Roman"/>
          <w:i w:val="0"/>
        </w:rPr>
        <w:t>Статья 62. Решения, принятые на местном референдуме</w:t>
      </w:r>
    </w:p>
    <w:p w:rsidR="00B7649F" w:rsidRPr="00CA4013" w:rsidRDefault="00B7649F" w:rsidP="00B7649F">
      <w:pPr>
        <w:widowControl w:val="0"/>
        <w:numPr>
          <w:ilvl w:val="0"/>
          <w:numId w:val="28"/>
        </w:numPr>
        <w:tabs>
          <w:tab w:val="left" w:pos="-426"/>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B7649F" w:rsidRPr="00CA4013" w:rsidRDefault="00B7649F" w:rsidP="00B7649F">
      <w:pPr>
        <w:pStyle w:val="ac"/>
        <w:keepNext w:val="0"/>
        <w:widowControl w:val="0"/>
        <w:numPr>
          <w:ilvl w:val="0"/>
          <w:numId w:val="28"/>
        </w:numPr>
        <w:tabs>
          <w:tab w:val="left" w:pos="-426"/>
        </w:tabs>
        <w:suppressAutoHyphens w:val="0"/>
        <w:spacing w:before="0" w:after="0" w:line="240" w:lineRule="auto"/>
        <w:ind w:left="0" w:firstLine="851"/>
        <w:jc w:val="both"/>
        <w:rPr>
          <w:b w:val="0"/>
        </w:rPr>
      </w:pPr>
      <w:r w:rsidRPr="00CA4013">
        <w:rPr>
          <w:b w:val="0"/>
        </w:rPr>
        <w:t>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w:t>
      </w:r>
    </w:p>
    <w:p w:rsidR="00B7649F" w:rsidRPr="00CA4013" w:rsidRDefault="00B7649F" w:rsidP="00B7649F">
      <w:pPr>
        <w:pStyle w:val="ConsNormal"/>
        <w:numPr>
          <w:ilvl w:val="0"/>
          <w:numId w:val="28"/>
        </w:numPr>
        <w:tabs>
          <w:tab w:val="left" w:pos="-426"/>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Решение, принятое на местном референдуме, регистрируется в Совете.</w:t>
      </w:r>
    </w:p>
    <w:p w:rsidR="00B7649F" w:rsidRPr="00CA4013" w:rsidRDefault="00B7649F" w:rsidP="00B7649F">
      <w:pPr>
        <w:pStyle w:val="ConsNormal"/>
        <w:numPr>
          <w:ilvl w:val="0"/>
          <w:numId w:val="28"/>
        </w:numPr>
        <w:tabs>
          <w:tab w:val="left" w:pos="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B7649F" w:rsidRPr="00CA4013" w:rsidRDefault="00B7649F" w:rsidP="00B7649F">
      <w:pPr>
        <w:pStyle w:val="ConsNormal"/>
        <w:numPr>
          <w:ilvl w:val="0"/>
          <w:numId w:val="28"/>
        </w:numPr>
        <w:tabs>
          <w:tab w:val="left" w:pos="-426"/>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Нарушение срока издания муниципального правового акта, </w:t>
      </w:r>
      <w:r w:rsidRPr="00CA4013">
        <w:rPr>
          <w:rFonts w:ascii="Times New Roman" w:hAnsi="Times New Roman"/>
          <w:sz w:val="28"/>
          <w:szCs w:val="28"/>
        </w:rPr>
        <w:lastRenderedPageBreak/>
        <w:t>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B7649F" w:rsidRPr="00CA4013" w:rsidRDefault="00B7649F" w:rsidP="00B7649F">
      <w:pPr>
        <w:pStyle w:val="2"/>
        <w:keepNext w:val="0"/>
        <w:widowControl w:val="0"/>
        <w:tabs>
          <w:tab w:val="left" w:pos="26849"/>
          <w:tab w:val="left" w:pos="30809"/>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pStyle w:val="2"/>
        <w:keepNext w:val="0"/>
        <w:widowControl w:val="0"/>
        <w:tabs>
          <w:tab w:val="clear" w:pos="576"/>
          <w:tab w:val="left" w:pos="24380"/>
          <w:tab w:val="left" w:pos="28340"/>
        </w:tabs>
        <w:suppressAutoHyphens w:val="0"/>
        <w:spacing w:before="0" w:after="0" w:line="240" w:lineRule="auto"/>
        <w:ind w:left="0" w:firstLine="851"/>
        <w:rPr>
          <w:rFonts w:ascii="Times New Roman" w:hAnsi="Times New Roman" w:cs="Times New Roman"/>
          <w:i w:val="0"/>
        </w:rPr>
      </w:pPr>
      <w:r w:rsidRPr="00CA4013">
        <w:rPr>
          <w:rFonts w:ascii="Times New Roman" w:hAnsi="Times New Roman" w:cs="Times New Roman"/>
          <w:i w:val="0"/>
          <w:kern w:val="28"/>
        </w:rPr>
        <w:t>Статья</w:t>
      </w:r>
      <w:r w:rsidRPr="00CA4013">
        <w:rPr>
          <w:rFonts w:ascii="Times New Roman" w:hAnsi="Times New Roman" w:cs="Times New Roman"/>
          <w:i w:val="0"/>
        </w:rPr>
        <w:t xml:space="preserve"> 63. Правовые акты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w:t>
      </w:r>
      <w:r w:rsidRPr="00CA4013">
        <w:rPr>
          <w:rFonts w:ascii="Times New Roman" w:hAnsi="Times New Roman"/>
          <w:b/>
          <w:sz w:val="28"/>
          <w:szCs w:val="28"/>
        </w:rPr>
        <w:t xml:space="preserve"> </w:t>
      </w:r>
      <w:r w:rsidRPr="00CA4013">
        <w:rPr>
          <w:rFonts w:ascii="Times New Roman" w:hAnsi="Times New Roman"/>
          <w:sz w:val="28"/>
          <w:szCs w:val="28"/>
        </w:rPr>
        <w:t>а также решения, регулирующие вопросы порядка организации  деятельности Совета и по иным вопросам, отнесенным к его компетенции федеральными законами, законами Краснодарского края,  уставом поселения.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«Об общих принципах организации местного самоуправления в Российской Федерации».</w:t>
      </w:r>
    </w:p>
    <w:p w:rsidR="00B7649F" w:rsidRPr="00CA4013" w:rsidRDefault="00B7649F" w:rsidP="00B7649F">
      <w:pPr>
        <w:pStyle w:val="ConsNormal"/>
        <w:tabs>
          <w:tab w:val="left" w:pos="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Правовые акты Совета принимаются на его сессиях в соответствии с регламентом работы Совета.</w:t>
      </w:r>
    </w:p>
    <w:p w:rsidR="00B7649F" w:rsidRPr="00CA4013" w:rsidRDefault="00B7649F" w:rsidP="00B7649F">
      <w:pPr>
        <w:pStyle w:val="ConsNormal"/>
        <w:numPr>
          <w:ilvl w:val="0"/>
          <w:numId w:val="4"/>
        </w:numPr>
        <w:tabs>
          <w:tab w:val="left" w:pos="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 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B7649F" w:rsidRPr="00CA4013" w:rsidRDefault="00B7649F" w:rsidP="00B7649F">
      <w:pPr>
        <w:widowControl w:val="0"/>
        <w:numPr>
          <w:ilvl w:val="0"/>
          <w:numId w:val="4"/>
        </w:numPr>
        <w:tabs>
          <w:tab w:val="left" w:pos="75"/>
          <w:tab w:val="left" w:pos="14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 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и правовых актов, затрагивающих права, свободы и обязанности человека и гражданина, вступающих в силу после их официального опубликования (обнародования).</w:t>
      </w:r>
    </w:p>
    <w:p w:rsidR="00B7649F" w:rsidRPr="00CA4013" w:rsidRDefault="00B7649F" w:rsidP="00B7649F">
      <w:pPr>
        <w:widowControl w:val="0"/>
        <w:tabs>
          <w:tab w:val="left" w:pos="-2160"/>
          <w:tab w:val="left" w:pos="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6. Нормативный правовой акт, принятый Советом, направляется главе поселения для подписания и обнародования в течение 10 дней</w:t>
      </w:r>
      <w:r w:rsidRPr="00CA4013">
        <w:rPr>
          <w:rFonts w:ascii="Times New Roman" w:hAnsi="Times New Roman" w:cs="Times New Roman"/>
          <w:color w:val="0000FF"/>
          <w:sz w:val="28"/>
          <w:szCs w:val="28"/>
        </w:rPr>
        <w:t>.</w:t>
      </w:r>
      <w:r w:rsidRPr="00CA4013">
        <w:rPr>
          <w:rFonts w:ascii="Times New Roman" w:hAnsi="Times New Roman" w:cs="Times New Roman"/>
          <w:sz w:val="28"/>
          <w:szCs w:val="28"/>
        </w:rPr>
        <w:t xml:space="preserve"> Глава поселения имеет право отклонить нормативный правовой акт, принятый Советом.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B7649F" w:rsidRPr="00CA4013" w:rsidRDefault="00B7649F" w:rsidP="00B7649F">
      <w:pPr>
        <w:widowControl w:val="0"/>
        <w:tabs>
          <w:tab w:val="left" w:pos="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Если глава поселения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поселения в течение семи дней и обнародованию.</w:t>
      </w:r>
    </w:p>
    <w:p w:rsidR="00B7649F" w:rsidRPr="00CA4013" w:rsidRDefault="00B7649F" w:rsidP="00B7649F">
      <w:pPr>
        <w:widowControl w:val="0"/>
        <w:tabs>
          <w:tab w:val="left" w:pos="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7. Решение Совета должно содержать указание на финансовые, материально-технические и иные ресурсы, необходимые для его реализации.</w:t>
      </w:r>
    </w:p>
    <w:p w:rsidR="00B7649F" w:rsidRPr="00CA4013" w:rsidRDefault="00B7649F" w:rsidP="00B7649F">
      <w:pPr>
        <w:pStyle w:val="ConsNormal"/>
        <w:tabs>
          <w:tab w:val="left" w:pos="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lastRenderedPageBreak/>
        <w:t>8.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Pr="00CA4013">
        <w:rPr>
          <w:rFonts w:ascii="Times New Roman" w:hAnsi="Times New Roman"/>
          <w:color w:val="000000"/>
          <w:sz w:val="28"/>
          <w:szCs w:val="28"/>
        </w:rPr>
        <w:t xml:space="preserve"> </w:t>
      </w:r>
      <w:r w:rsidRPr="00CA4013">
        <w:rPr>
          <w:rFonts w:ascii="Times New Roman" w:hAnsi="Times New Roman"/>
          <w:sz w:val="28"/>
          <w:szCs w:val="28"/>
        </w:rPr>
        <w:t>поселения или при наличии заключения главы</w:t>
      </w:r>
      <w:r w:rsidRPr="00CA4013">
        <w:rPr>
          <w:rFonts w:ascii="Times New Roman" w:hAnsi="Times New Roman"/>
          <w:color w:val="000000"/>
          <w:sz w:val="28"/>
          <w:szCs w:val="28"/>
        </w:rPr>
        <w:t xml:space="preserve"> </w:t>
      </w:r>
      <w:r w:rsidRPr="00CA4013">
        <w:rPr>
          <w:rFonts w:ascii="Times New Roman" w:hAnsi="Times New Roman"/>
          <w:sz w:val="28"/>
          <w:szCs w:val="28"/>
        </w:rPr>
        <w:t>поселения.</w:t>
      </w:r>
    </w:p>
    <w:p w:rsidR="00B7649F" w:rsidRPr="00CA4013" w:rsidRDefault="00B7649F" w:rsidP="00B7649F">
      <w:pPr>
        <w:pStyle w:val="2"/>
        <w:keepNext w:val="0"/>
        <w:widowControl w:val="0"/>
        <w:tabs>
          <w:tab w:val="clear" w:pos="576"/>
          <w:tab w:val="left" w:pos="0"/>
          <w:tab w:val="left" w:pos="840"/>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pStyle w:val="2"/>
        <w:keepNext w:val="0"/>
        <w:widowControl w:val="0"/>
        <w:tabs>
          <w:tab w:val="clear" w:pos="576"/>
          <w:tab w:val="left" w:pos="0"/>
          <w:tab w:val="left" w:pos="840"/>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 xml:space="preserve">Статья 64. Правовые акты председателя Совета </w:t>
      </w:r>
    </w:p>
    <w:p w:rsidR="00B7649F" w:rsidRPr="00CA4013" w:rsidRDefault="00B7649F" w:rsidP="00B7649F">
      <w:pPr>
        <w:pStyle w:val="ConsNormal"/>
        <w:tabs>
          <w:tab w:val="left" w:pos="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Председатель Совета издает постановления и распоряжения по вопросам организации деятельности Совета.</w:t>
      </w:r>
    </w:p>
    <w:p w:rsidR="00B7649F" w:rsidRPr="00CA4013" w:rsidRDefault="00B7649F" w:rsidP="00B7649F">
      <w:pPr>
        <w:pStyle w:val="a0"/>
        <w:widowControl w:val="0"/>
        <w:suppressAutoHyphens w:val="0"/>
        <w:spacing w:after="0" w:line="240" w:lineRule="auto"/>
        <w:ind w:firstLine="851"/>
        <w:jc w:val="both"/>
        <w:rPr>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 xml:space="preserve">Статья 65. Правовые акты </w:t>
      </w:r>
      <w:r w:rsidRPr="00317011">
        <w:rPr>
          <w:rFonts w:ascii="Times New Roman" w:hAnsi="Times New Roman"/>
          <w:b/>
          <w:sz w:val="28"/>
          <w:szCs w:val="28"/>
        </w:rPr>
        <w:t>главы поселения</w:t>
      </w:r>
      <w:r w:rsidRPr="00CA4013">
        <w:rPr>
          <w:rFonts w:ascii="Times New Roman" w:hAnsi="Times New Roman"/>
          <w:b/>
          <w:sz w:val="28"/>
          <w:szCs w:val="28"/>
        </w:rPr>
        <w:t>, администрации поселения</w:t>
      </w:r>
    </w:p>
    <w:p w:rsidR="00B7649F" w:rsidRPr="00317011" w:rsidRDefault="00B7649F" w:rsidP="00B7649F">
      <w:pPr>
        <w:widowControl w:val="0"/>
        <w:spacing w:line="240" w:lineRule="auto"/>
        <w:ind w:firstLine="851"/>
        <w:jc w:val="both"/>
        <w:rPr>
          <w:rFonts w:ascii="Times New Roman" w:eastAsia="Times New Roman" w:hAnsi="Times New Roman" w:cs="Times New Roman"/>
          <w:bCs/>
          <w:sz w:val="28"/>
          <w:szCs w:val="28"/>
        </w:rPr>
      </w:pPr>
      <w:r w:rsidRPr="00317011">
        <w:rPr>
          <w:rFonts w:ascii="Times New Roman" w:hAnsi="Times New Roman" w:cs="Times New Roman"/>
          <w:sz w:val="28"/>
          <w:szCs w:val="28"/>
        </w:rPr>
        <w:t xml:space="preserve">1. </w:t>
      </w:r>
      <w:r w:rsidRPr="00317011">
        <w:rPr>
          <w:rFonts w:ascii="Times New Roman" w:eastAsia="Times New Roman" w:hAnsi="Times New Roman" w:cs="Times New Roman"/>
          <w:bCs/>
          <w:sz w:val="28"/>
          <w:szCs w:val="28"/>
        </w:rPr>
        <w:t xml:space="preserve">Глава поселения издает постановления и распоряжения по иным вопросам, отнесенным к его компетенции настоящим уставом в соответствии с </w:t>
      </w:r>
      <w:r w:rsidRPr="00317011">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r w:rsidRPr="00317011">
        <w:rPr>
          <w:rFonts w:ascii="Times New Roman" w:eastAsia="Times New Roman" w:hAnsi="Times New Roman" w:cs="Times New Roman"/>
          <w:bCs/>
          <w:sz w:val="28"/>
          <w:szCs w:val="28"/>
        </w:rPr>
        <w:t>, другими федеральными законами.</w:t>
      </w:r>
    </w:p>
    <w:p w:rsidR="00B7649F" w:rsidRPr="00CA4013" w:rsidRDefault="00B7649F" w:rsidP="00B7649F">
      <w:pPr>
        <w:widowControl w:val="0"/>
        <w:spacing w:line="240" w:lineRule="auto"/>
        <w:ind w:firstLine="851"/>
        <w:jc w:val="both"/>
        <w:rPr>
          <w:rFonts w:ascii="Times New Roman" w:eastAsia="Andale Sans UI" w:hAnsi="Times New Roman" w:cs="Times New Roman"/>
          <w:kern w:val="2"/>
          <w:sz w:val="28"/>
          <w:szCs w:val="28"/>
          <w:lang w:eastAsia="ar-SA"/>
        </w:rPr>
      </w:pPr>
      <w:r w:rsidRPr="00317011">
        <w:rPr>
          <w:rFonts w:ascii="Times New Roman" w:hAnsi="Times New Roman" w:cs="Times New Roman"/>
          <w:sz w:val="28"/>
          <w:szCs w:val="28"/>
        </w:rPr>
        <w:t>2. Глава поселения в пределах своих полномочий</w:t>
      </w:r>
      <w:r w:rsidRPr="00CA4013">
        <w:rPr>
          <w:rFonts w:ascii="Times New Roman" w:hAnsi="Times New Roman" w:cs="Times New Roman"/>
          <w:sz w:val="28"/>
          <w:szCs w:val="28"/>
        </w:rPr>
        <w:t>,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317011">
        <w:rPr>
          <w:rFonts w:ascii="Times New Roman" w:hAnsi="Times New Roman" w:cs="Times New Roman"/>
          <w:sz w:val="28"/>
          <w:szCs w:val="28"/>
        </w:rPr>
        <w:t>3. Постановления и распоряжения главы поселения, администрации</w:t>
      </w:r>
      <w:r w:rsidRPr="00317011">
        <w:rPr>
          <w:rFonts w:ascii="Times New Roman" w:hAnsi="Times New Roman" w:cs="Times New Roman"/>
          <w:sz w:val="28"/>
          <w:szCs w:val="28"/>
          <w:highlight w:val="yellow"/>
        </w:rPr>
        <w:t xml:space="preserve"> </w:t>
      </w:r>
      <w:r w:rsidRPr="00317011">
        <w:rPr>
          <w:rFonts w:ascii="Times New Roman" w:hAnsi="Times New Roman" w:cs="Times New Roman"/>
          <w:sz w:val="28"/>
          <w:szCs w:val="28"/>
        </w:rPr>
        <w:t>вступают в</w:t>
      </w:r>
      <w:r w:rsidRPr="00CA4013">
        <w:rPr>
          <w:rFonts w:ascii="Times New Roman" w:hAnsi="Times New Roman" w:cs="Times New Roman"/>
          <w:sz w:val="28"/>
          <w:szCs w:val="28"/>
        </w:rPr>
        <w:t xml:space="preserve"> силу со дня их подписания, если иной порядок не установлен законодательством, настоящим уставом или самим постановлением (распоряжением).</w:t>
      </w: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color w:val="000000"/>
          <w:sz w:val="28"/>
          <w:szCs w:val="28"/>
        </w:rPr>
      </w:pPr>
      <w:r w:rsidRPr="00CA4013">
        <w:rPr>
          <w:rFonts w:ascii="Times New Roman" w:hAnsi="Times New Roman"/>
          <w:b/>
          <w:sz w:val="28"/>
          <w:szCs w:val="28"/>
        </w:rPr>
        <w:t>Статья 66.</w:t>
      </w:r>
      <w:r w:rsidRPr="00CA4013">
        <w:rPr>
          <w:rFonts w:ascii="Times New Roman" w:hAnsi="Times New Roman"/>
          <w:b/>
          <w:color w:val="000000"/>
          <w:sz w:val="28"/>
          <w:szCs w:val="28"/>
        </w:rPr>
        <w:t xml:space="preserve"> Правовые акты руководителей органов администрации, обладающих правами юридического лица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w:t>
      </w:r>
    </w:p>
    <w:p w:rsidR="00B7649F" w:rsidRPr="00CA4013" w:rsidRDefault="00B7649F" w:rsidP="00B7649F">
      <w:pPr>
        <w:pStyle w:val="2"/>
        <w:keepNext w:val="0"/>
        <w:widowControl w:val="0"/>
        <w:tabs>
          <w:tab w:val="clear" w:pos="576"/>
          <w:tab w:val="left" w:pos="8400"/>
          <w:tab w:val="left" w:pos="16140"/>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pStyle w:val="2"/>
        <w:keepNext w:val="0"/>
        <w:widowControl w:val="0"/>
        <w:tabs>
          <w:tab w:val="clear" w:pos="576"/>
          <w:tab w:val="left" w:pos="8400"/>
          <w:tab w:val="left" w:pos="16140"/>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Статья 67. Вступление в силу муниципальных правовых актов</w:t>
      </w:r>
    </w:p>
    <w:p w:rsidR="00B7649F" w:rsidRPr="00CA4013" w:rsidRDefault="00B7649F" w:rsidP="00B7649F">
      <w:pPr>
        <w:pStyle w:val="ConsNormal"/>
        <w:numPr>
          <w:ilvl w:val="0"/>
          <w:numId w:val="30"/>
        </w:numPr>
        <w:tabs>
          <w:tab w:val="left" w:pos="39"/>
          <w:tab w:val="left" w:pos="181"/>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Муниципальные правовые акты вступают в силу со дня</w:t>
      </w:r>
      <w:r w:rsidRPr="00CA4013">
        <w:rPr>
          <w:rFonts w:ascii="Times New Roman" w:hAnsi="Times New Roman"/>
          <w:bCs/>
          <w:sz w:val="28"/>
          <w:szCs w:val="28"/>
        </w:rPr>
        <w:t xml:space="preserve"> </w:t>
      </w:r>
      <w:r w:rsidRPr="00CA4013">
        <w:rPr>
          <w:rFonts w:ascii="Times New Roman" w:hAnsi="Times New Roman"/>
          <w:sz w:val="28"/>
          <w:szCs w:val="28"/>
        </w:rPr>
        <w:t>их подписания, если иное не установлено в муниципальном правовом акте.</w:t>
      </w:r>
    </w:p>
    <w:p w:rsidR="00B7649F" w:rsidRPr="00CA4013" w:rsidRDefault="00B7649F" w:rsidP="00B7649F">
      <w:pPr>
        <w:pStyle w:val="ConsNormal"/>
        <w:numPr>
          <w:ilvl w:val="0"/>
          <w:numId w:val="30"/>
        </w:numPr>
        <w:tabs>
          <w:tab w:val="left" w:pos="39"/>
          <w:tab w:val="left" w:pos="181"/>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Решения Совета об установлении или отмене местных налогов, о внесении изменений в порядок их уплаты вступают в силу не ранее, чем по </w:t>
      </w:r>
      <w:r w:rsidRPr="00CA4013">
        <w:rPr>
          <w:rFonts w:ascii="Times New Roman" w:hAnsi="Times New Roman"/>
          <w:sz w:val="28"/>
          <w:szCs w:val="28"/>
        </w:rPr>
        <w:lastRenderedPageBreak/>
        <w:t>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B7649F" w:rsidRPr="00CA4013" w:rsidRDefault="00B7649F" w:rsidP="00B7649F">
      <w:pPr>
        <w:pStyle w:val="ConsNormal"/>
        <w:tabs>
          <w:tab w:val="left" w:pos="39"/>
          <w:tab w:val="left" w:pos="181"/>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B7649F" w:rsidRPr="00CA4013" w:rsidRDefault="00B7649F" w:rsidP="00B7649F">
      <w:pPr>
        <w:pStyle w:val="ConsNormal"/>
        <w:numPr>
          <w:ilvl w:val="0"/>
          <w:numId w:val="30"/>
        </w:numPr>
        <w:tabs>
          <w:tab w:val="left" w:pos="39"/>
          <w:tab w:val="left" w:pos="181"/>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Муниципальные </w:t>
      </w:r>
      <w:r w:rsidRPr="00317011">
        <w:rPr>
          <w:rFonts w:ascii="Times New Roman" w:hAnsi="Times New Roman"/>
          <w:sz w:val="28"/>
          <w:szCs w:val="28"/>
        </w:rPr>
        <w:t>нормативные</w:t>
      </w:r>
      <w:r w:rsidRPr="00CA4013">
        <w:rPr>
          <w:rFonts w:ascii="Times New Roman" w:hAnsi="Times New Roman"/>
          <w:sz w:val="24"/>
        </w:rPr>
        <w:t xml:space="preserve"> </w:t>
      </w:r>
      <w:r w:rsidRPr="00CA4013">
        <w:rPr>
          <w:rFonts w:ascii="Times New Roman" w:hAnsi="Times New Roman"/>
          <w:sz w:val="28"/>
          <w:szCs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B7649F" w:rsidRPr="00CA4013" w:rsidRDefault="00B7649F" w:rsidP="00B7649F">
      <w:pPr>
        <w:pStyle w:val="220"/>
        <w:widowControl w:val="0"/>
        <w:suppressAutoHyphens w:val="0"/>
        <w:spacing w:line="240" w:lineRule="auto"/>
        <w:ind w:firstLine="851"/>
        <w:jc w:val="both"/>
        <w:rPr>
          <w:sz w:val="28"/>
          <w:szCs w:val="28"/>
        </w:rPr>
      </w:pPr>
      <w:r w:rsidRPr="00CA4013">
        <w:rPr>
          <w:sz w:val="28"/>
          <w:szCs w:val="28"/>
        </w:rPr>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B7649F" w:rsidRPr="00CA4013" w:rsidRDefault="00B7649F" w:rsidP="00B7649F">
      <w:pPr>
        <w:pStyle w:val="ac"/>
        <w:keepNext w:val="0"/>
        <w:widowControl w:val="0"/>
        <w:suppressAutoHyphens w:val="0"/>
        <w:spacing w:before="0" w:after="0" w:line="240" w:lineRule="auto"/>
        <w:ind w:left="0" w:firstLine="851"/>
        <w:jc w:val="both"/>
        <w:rPr>
          <w:b w:val="0"/>
        </w:rPr>
      </w:pPr>
      <w:r w:rsidRPr="00CA4013">
        <w:rPr>
          <w:b w:val="0"/>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8. Опубликование (обнародование) муниципальных правовых актов органов местного самоуправления поселения производится не позднее чем </w:t>
      </w:r>
      <w:r w:rsidRPr="00CA4013">
        <w:rPr>
          <w:rFonts w:ascii="Times New Roman" w:hAnsi="Times New Roman"/>
          <w:sz w:val="28"/>
          <w:szCs w:val="28"/>
        </w:rPr>
        <w:lastRenderedPageBreak/>
        <w:t xml:space="preserve">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 </w:t>
      </w:r>
    </w:p>
    <w:p w:rsidR="00B7649F" w:rsidRPr="00CA4013" w:rsidRDefault="00B7649F" w:rsidP="00B7649F">
      <w:pPr>
        <w:widowControl w:val="0"/>
        <w:spacing w:line="240" w:lineRule="auto"/>
        <w:ind w:firstLine="851"/>
        <w:jc w:val="both"/>
        <w:rPr>
          <w:rFonts w:ascii="Times New Roman" w:hAnsi="Times New Roman" w:cs="Times New Roman"/>
          <w:b/>
          <w:caps/>
          <w:sz w:val="28"/>
          <w:szCs w:val="28"/>
        </w:rPr>
      </w:pPr>
    </w:p>
    <w:p w:rsidR="00B7649F" w:rsidRPr="00CA4013" w:rsidRDefault="00B7649F" w:rsidP="00B7649F">
      <w:pPr>
        <w:widowControl w:val="0"/>
        <w:spacing w:line="240" w:lineRule="auto"/>
        <w:jc w:val="center"/>
        <w:rPr>
          <w:rFonts w:ascii="Times New Roman" w:hAnsi="Times New Roman" w:cs="Times New Roman"/>
          <w:b/>
          <w:sz w:val="28"/>
          <w:szCs w:val="28"/>
        </w:rPr>
      </w:pPr>
      <w:r w:rsidRPr="00CA4013">
        <w:rPr>
          <w:rFonts w:ascii="Times New Roman" w:hAnsi="Times New Roman" w:cs="Times New Roman"/>
          <w:b/>
          <w:caps/>
          <w:sz w:val="28"/>
          <w:szCs w:val="28"/>
        </w:rPr>
        <w:t xml:space="preserve">ГЛАВА 7. </w:t>
      </w:r>
      <w:r w:rsidRPr="00CA4013">
        <w:rPr>
          <w:rFonts w:ascii="Times New Roman" w:hAnsi="Times New Roman" w:cs="Times New Roman"/>
          <w:b/>
          <w:sz w:val="28"/>
          <w:szCs w:val="28"/>
        </w:rPr>
        <w:t>ЭКОНОМИЧЕСКАЯ ОСНОВА МЕСТНОГО САМОУПРАВЛЕНИЯ</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317011" w:rsidRDefault="00B7649F" w:rsidP="00B7649F">
      <w:pPr>
        <w:widowControl w:val="0"/>
        <w:spacing w:line="240" w:lineRule="auto"/>
        <w:ind w:firstLine="851"/>
        <w:jc w:val="both"/>
        <w:rPr>
          <w:rFonts w:ascii="Times New Roman" w:hAnsi="Times New Roman" w:cs="Times New Roman"/>
          <w:b/>
          <w:sz w:val="28"/>
          <w:szCs w:val="28"/>
        </w:rPr>
      </w:pPr>
      <w:r w:rsidRPr="00317011">
        <w:rPr>
          <w:rFonts w:ascii="Times New Roman" w:hAnsi="Times New Roman" w:cs="Times New Roman"/>
          <w:b/>
          <w:sz w:val="28"/>
          <w:szCs w:val="28"/>
        </w:rPr>
        <w:t>Статья 68. Муниципальное имущество</w:t>
      </w:r>
    </w:p>
    <w:p w:rsidR="00B7649F" w:rsidRPr="00317011" w:rsidRDefault="00B7649F" w:rsidP="00B7649F">
      <w:pPr>
        <w:pStyle w:val="220"/>
        <w:widowControl w:val="0"/>
        <w:suppressAutoHyphens w:val="0"/>
        <w:spacing w:line="240" w:lineRule="auto"/>
        <w:ind w:firstLine="851"/>
        <w:jc w:val="both"/>
        <w:rPr>
          <w:sz w:val="28"/>
          <w:szCs w:val="28"/>
        </w:rPr>
      </w:pPr>
      <w:r w:rsidRPr="00317011">
        <w:rPr>
          <w:sz w:val="28"/>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bookmarkStart w:id="1" w:name="Par0"/>
      <w:bookmarkEnd w:id="1"/>
      <w:r w:rsidRPr="00317011">
        <w:rPr>
          <w:rFonts w:ascii="Times New Roman" w:eastAsia="Times New Roman" w:hAnsi="Times New Roman" w:cs="Times New Roman"/>
          <w:bCs/>
          <w:sz w:val="28"/>
          <w:szCs w:val="28"/>
        </w:rPr>
        <w:t>2. В собственности поселения может находиться:</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t xml:space="preserve">1) </w:t>
      </w:r>
      <w:r w:rsidRPr="00317011">
        <w:rPr>
          <w:rFonts w:ascii="Times New Roman" w:hAnsi="Times New Roman" w:cs="Times New Roman"/>
          <w:snapToGrid w:val="0"/>
          <w:color w:val="000000"/>
          <w:sz w:val="28"/>
          <w:szCs w:val="28"/>
        </w:rPr>
        <w:t xml:space="preserve">имущество, предназначенное для решения установленных </w:t>
      </w:r>
      <w:r w:rsidRPr="00317011">
        <w:rPr>
          <w:rFonts w:ascii="Times New Roman" w:hAnsi="Times New Roman" w:cs="Times New Roman"/>
          <w:sz w:val="28"/>
          <w:szCs w:val="28"/>
        </w:rPr>
        <w:t xml:space="preserve">Федеральным законом от 06.10.2003 № 131-ФЗ «Об общих принципах организации местного самоуправления в Российской Федерации» </w:t>
      </w:r>
      <w:r w:rsidRPr="00317011">
        <w:rPr>
          <w:rFonts w:ascii="Times New Roman" w:hAnsi="Times New Roman" w:cs="Times New Roman"/>
          <w:snapToGrid w:val="0"/>
          <w:color w:val="000000"/>
          <w:sz w:val="28"/>
          <w:szCs w:val="28"/>
        </w:rPr>
        <w:t>вопросов местного значения;</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317011">
        <w:rPr>
          <w:rFonts w:ascii="Times New Roman" w:hAnsi="Times New Roman" w:cs="Times New Roman"/>
          <w:sz w:val="28"/>
          <w:szCs w:val="28"/>
        </w:rPr>
        <w:t>Федерального закона от 06.10.2003 № 131-ФЗ «Об общих принципах организации местного самоуправления в Российской Федерации»</w:t>
      </w:r>
      <w:r w:rsidRPr="00317011">
        <w:rPr>
          <w:rFonts w:ascii="Times New Roman" w:eastAsia="Times New Roman" w:hAnsi="Times New Roman" w:cs="Times New Roman"/>
          <w:bCs/>
          <w:sz w:val="28"/>
          <w:szCs w:val="28"/>
        </w:rPr>
        <w:t>;</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lastRenderedPageBreak/>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t xml:space="preserve">5) имущество, предназначенное для решения вопросов местного значения в соответствии с частью 3 статьи 14 </w:t>
      </w:r>
      <w:r w:rsidRPr="00317011">
        <w:rPr>
          <w:rFonts w:ascii="Times New Roman" w:hAnsi="Times New Roman" w:cs="Times New Roman"/>
          <w:sz w:val="28"/>
          <w:szCs w:val="28"/>
        </w:rPr>
        <w:t>Федерального закона от 06.10.2003 № 131-ФЗ «Об общих принципах организации местного самоуправления в Российской Федерации»</w:t>
      </w:r>
      <w:r w:rsidRPr="00317011">
        <w:rPr>
          <w:rFonts w:ascii="Times New Roman" w:eastAsia="Times New Roman" w:hAnsi="Times New Roman" w:cs="Times New Roman"/>
          <w:bCs/>
          <w:sz w:val="28"/>
          <w:szCs w:val="28"/>
        </w:rPr>
        <w:t>, а также имущество, предназначенное для осуществления полномочий по решению вопросов местного значения в соответствии с частями 1 и 1.1 статьи 17 указанного Федерального закона.</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69. Владение, пользование и распоряжение муниципальным имуществом</w:t>
      </w:r>
    </w:p>
    <w:p w:rsidR="00B7649F" w:rsidRPr="00CA4013" w:rsidRDefault="00B7649F" w:rsidP="00B7649F">
      <w:pPr>
        <w:pStyle w:val="220"/>
        <w:widowControl w:val="0"/>
        <w:numPr>
          <w:ilvl w:val="0"/>
          <w:numId w:val="34"/>
        </w:numPr>
        <w:tabs>
          <w:tab w:val="left" w:pos="-1985"/>
        </w:tabs>
        <w:suppressAutoHyphens w:val="0"/>
        <w:spacing w:line="240" w:lineRule="auto"/>
        <w:ind w:left="0" w:firstLine="851"/>
        <w:jc w:val="both"/>
        <w:rPr>
          <w:sz w:val="28"/>
          <w:szCs w:val="28"/>
        </w:rPr>
      </w:pPr>
      <w:r w:rsidRPr="00CA4013">
        <w:rPr>
          <w:sz w:val="28"/>
          <w:szCs w:val="28"/>
        </w:rPr>
        <w:t>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B7649F" w:rsidRPr="00CA4013" w:rsidRDefault="00B7649F" w:rsidP="00B7649F">
      <w:pPr>
        <w:pStyle w:val="220"/>
        <w:widowControl w:val="0"/>
        <w:numPr>
          <w:ilvl w:val="0"/>
          <w:numId w:val="34"/>
        </w:numPr>
        <w:tabs>
          <w:tab w:val="left" w:pos="-1985"/>
        </w:tabs>
        <w:suppressAutoHyphens w:val="0"/>
        <w:spacing w:line="240" w:lineRule="auto"/>
        <w:ind w:left="0" w:firstLine="851"/>
        <w:jc w:val="both"/>
        <w:rPr>
          <w:sz w:val="28"/>
          <w:szCs w:val="28"/>
        </w:rPr>
      </w:pPr>
      <w:r w:rsidRPr="00CA4013">
        <w:rPr>
          <w:sz w:val="28"/>
          <w:szCs w:val="28"/>
        </w:rPr>
        <w:t>Порядок и условия приватизации муниципального имущества определяются решением Совета в соответствии с федеральными законами.</w:t>
      </w:r>
    </w:p>
    <w:p w:rsidR="00B7649F" w:rsidRPr="00CA4013" w:rsidRDefault="00B7649F" w:rsidP="00B7649F">
      <w:pPr>
        <w:pStyle w:val="ConsNormal"/>
        <w:numPr>
          <w:ilvl w:val="0"/>
          <w:numId w:val="34"/>
        </w:numPr>
        <w:tabs>
          <w:tab w:val="left" w:pos="-1985"/>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Доходы от использования и приватизации муниципального имущества поступают в местный бюджет поселения. </w:t>
      </w:r>
    </w:p>
    <w:p w:rsidR="00B7649F" w:rsidRDefault="00B7649F" w:rsidP="00B7649F">
      <w:pPr>
        <w:pStyle w:val="ConsNormal"/>
        <w:numPr>
          <w:ilvl w:val="0"/>
          <w:numId w:val="34"/>
        </w:numPr>
        <w:tabs>
          <w:tab w:val="left" w:pos="-1985"/>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F85445" w:rsidRPr="00CA4013" w:rsidRDefault="00F85445" w:rsidP="00F85445">
      <w:pPr>
        <w:pStyle w:val="ConsNormal"/>
        <w:tabs>
          <w:tab w:val="left" w:pos="-1985"/>
        </w:tabs>
        <w:suppressAutoHyphens w:val="0"/>
        <w:spacing w:after="0" w:line="240" w:lineRule="auto"/>
        <w:ind w:left="851"/>
        <w:jc w:val="both"/>
        <w:rPr>
          <w:rFonts w:ascii="Times New Roman" w:hAnsi="Times New Roman"/>
          <w:sz w:val="28"/>
          <w:szCs w:val="28"/>
        </w:rPr>
      </w:pP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 xml:space="preserve">Статья 70. Муниципальные предприятия и учреждения </w:t>
      </w:r>
    </w:p>
    <w:p w:rsidR="00B7649F" w:rsidRPr="00CA4013" w:rsidRDefault="00B7649F" w:rsidP="00B7649F">
      <w:pPr>
        <w:pStyle w:val="ConsNormal"/>
        <w:suppressAutoHyphens w:val="0"/>
        <w:spacing w:after="0" w:line="240" w:lineRule="auto"/>
        <w:ind w:firstLine="851"/>
        <w:jc w:val="both"/>
        <w:rPr>
          <w:rFonts w:ascii="Times New Roman" w:eastAsia="Arial" w:hAnsi="Times New Roman"/>
          <w:sz w:val="28"/>
          <w:szCs w:val="28"/>
        </w:rPr>
      </w:pPr>
      <w:r w:rsidRPr="00CA4013">
        <w:rPr>
          <w:rFonts w:ascii="Times New Roman" w:eastAsia="Arial" w:hAnsi="Times New Roman"/>
          <w:sz w:val="28"/>
          <w:szCs w:val="28"/>
        </w:rP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B7649F" w:rsidRPr="00CA4013" w:rsidRDefault="00B7649F" w:rsidP="00B7649F">
      <w:pPr>
        <w:pStyle w:val="ConsNormal"/>
        <w:suppressAutoHyphens w:val="0"/>
        <w:spacing w:after="0" w:line="240" w:lineRule="auto"/>
        <w:ind w:firstLine="851"/>
        <w:jc w:val="both"/>
        <w:rPr>
          <w:rFonts w:ascii="Times New Roman" w:eastAsia="Arial" w:hAnsi="Times New Roman"/>
          <w:sz w:val="28"/>
          <w:szCs w:val="28"/>
        </w:rPr>
      </w:pPr>
      <w:r w:rsidRPr="00CA4013">
        <w:rPr>
          <w:rFonts w:ascii="Times New Roman" w:eastAsia="Arial" w:hAnsi="Times New Roman"/>
          <w:sz w:val="28"/>
          <w:szCs w:val="28"/>
        </w:rPr>
        <w:t>Функции и полномочия учредителя в отношении муниципальных предприятий и учреждений осуществляет администрация поселения.</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lastRenderedPageBreak/>
        <w:t>2. Администрация поселения определяет цели, условия и порядок деятельности муниципальных предприятий и учреждений, утверждает их уставы.</w:t>
      </w:r>
    </w:p>
    <w:p w:rsidR="00B7649F" w:rsidRPr="00CA4013" w:rsidRDefault="00B7649F" w:rsidP="00B7649F">
      <w:pPr>
        <w:pStyle w:val="ConsNormal"/>
        <w:suppressAutoHyphens w:val="0"/>
        <w:spacing w:after="0" w:line="240" w:lineRule="auto"/>
        <w:ind w:firstLine="851"/>
        <w:jc w:val="both"/>
        <w:rPr>
          <w:rFonts w:ascii="Times New Roman" w:eastAsia="Arial" w:hAnsi="Times New Roman"/>
          <w:sz w:val="28"/>
          <w:szCs w:val="28"/>
        </w:rPr>
      </w:pPr>
      <w:r w:rsidRPr="00CA4013">
        <w:rPr>
          <w:rFonts w:ascii="Times New Roman" w:eastAsia="Arial" w:hAnsi="Times New Roman"/>
          <w:sz w:val="28"/>
          <w:szCs w:val="28"/>
        </w:rPr>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B7649F" w:rsidRPr="00CA4013" w:rsidRDefault="00B7649F" w:rsidP="00B7649F">
      <w:pPr>
        <w:pStyle w:val="ConsNormal"/>
        <w:suppressAutoHyphens w:val="0"/>
        <w:spacing w:after="0" w:line="240" w:lineRule="auto"/>
        <w:ind w:firstLine="851"/>
        <w:jc w:val="both"/>
        <w:rPr>
          <w:rFonts w:ascii="Times New Roman" w:eastAsia="Arial" w:hAnsi="Times New Roman"/>
          <w:sz w:val="28"/>
          <w:szCs w:val="28"/>
        </w:rPr>
      </w:pPr>
      <w:r w:rsidRPr="00CA4013">
        <w:rPr>
          <w:rFonts w:ascii="Times New Roman" w:eastAsia="Arial" w:hAnsi="Times New Roman"/>
          <w:sz w:val="28"/>
          <w:szCs w:val="28"/>
        </w:rP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B7649F" w:rsidRPr="00CA4013" w:rsidRDefault="00B7649F" w:rsidP="00B7649F">
      <w:pPr>
        <w:pStyle w:val="ConsNormal"/>
        <w:suppressAutoHyphens w:val="0"/>
        <w:spacing w:after="0" w:line="240" w:lineRule="auto"/>
        <w:ind w:firstLine="851"/>
        <w:jc w:val="both"/>
        <w:rPr>
          <w:rFonts w:ascii="Times New Roman" w:eastAsia="Arial" w:hAnsi="Times New Roman"/>
          <w:sz w:val="28"/>
          <w:szCs w:val="28"/>
        </w:rPr>
      </w:pPr>
      <w:r w:rsidRPr="00CA4013">
        <w:rPr>
          <w:rFonts w:ascii="Times New Roman" w:eastAsia="Arial" w:hAnsi="Times New Roman"/>
          <w:sz w:val="28"/>
          <w:szCs w:val="28"/>
        </w:rPr>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CA4013">
        <w:rPr>
          <w:rFonts w:ascii="Times New Roman" w:eastAsia="Times New Roman" w:hAnsi="Times New Roman" w:cs="Times New Roman"/>
          <w:bCs/>
          <w:sz w:val="28"/>
          <w:szCs w:val="28"/>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B7649F" w:rsidRPr="00CA4013" w:rsidRDefault="00B7649F" w:rsidP="00B7649F">
      <w:pPr>
        <w:pStyle w:val="af2"/>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Руководители муниципальных предприятий и учреждений отчитываются о результатах деятельности не реже одного раза в год перед Советом.</w:t>
      </w:r>
    </w:p>
    <w:p w:rsidR="00B7649F" w:rsidRPr="00CA4013" w:rsidRDefault="00B7649F" w:rsidP="00B7649F">
      <w:pPr>
        <w:pStyle w:val="af2"/>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B7649F" w:rsidRPr="00CA4013" w:rsidRDefault="00B7649F" w:rsidP="00B7649F">
      <w:pPr>
        <w:pStyle w:val="af2"/>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8.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 </w:t>
      </w: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eastAsia="Times New Roman" w:hAnsi="Times New Roman" w:cs="Times New Roman"/>
          <w:sz w:val="28"/>
          <w:szCs w:val="28"/>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9. Руководители муниципальных предприятий и учреждений несут </w:t>
      </w:r>
      <w:r w:rsidRPr="00CA4013">
        <w:rPr>
          <w:rFonts w:ascii="Times New Roman" w:hAnsi="Times New Roman" w:cs="Times New Roman"/>
          <w:sz w:val="28"/>
          <w:szCs w:val="28"/>
        </w:rPr>
        <w:lastRenderedPageBreak/>
        <w:t>персональную ответственность за достоверность и своевременность предоставляемой отчетности.</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p>
    <w:p w:rsidR="00B7649F" w:rsidRPr="00317011" w:rsidRDefault="00B7649F" w:rsidP="00B7649F">
      <w:pPr>
        <w:autoSpaceDE w:val="0"/>
        <w:autoSpaceDN w:val="0"/>
        <w:adjustRightInd w:val="0"/>
        <w:spacing w:line="240" w:lineRule="auto"/>
        <w:ind w:firstLine="851"/>
        <w:jc w:val="both"/>
        <w:outlineLvl w:val="0"/>
        <w:rPr>
          <w:rFonts w:ascii="Times New Roman" w:eastAsia="Times New Roman" w:hAnsi="Times New Roman" w:cs="Times New Roman"/>
          <w:b/>
          <w:sz w:val="28"/>
          <w:szCs w:val="28"/>
        </w:rPr>
      </w:pPr>
      <w:bookmarkStart w:id="2" w:name="sub_510403"/>
      <w:bookmarkEnd w:id="2"/>
      <w:r w:rsidRPr="00317011">
        <w:rPr>
          <w:rFonts w:ascii="Times New Roman" w:eastAsia="Times New Roman" w:hAnsi="Times New Roman" w:cs="Times New Roman"/>
          <w:b/>
          <w:sz w:val="28"/>
          <w:szCs w:val="28"/>
        </w:rPr>
        <w:t>Статья 71. Бюджет поселения</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317011">
        <w:rPr>
          <w:rFonts w:ascii="Times New Roman" w:eastAsia="Times New Roman" w:hAnsi="Times New Roman" w:cs="Times New Roman"/>
          <w:sz w:val="28"/>
          <w:szCs w:val="28"/>
        </w:rPr>
        <w:t>1. Поселение имеет собственный бюджет (местный бюджет).</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317011">
        <w:rPr>
          <w:rFonts w:ascii="Times New Roman" w:eastAsia="Times New Roman" w:hAnsi="Times New Roman" w:cs="Times New Roman"/>
          <w:sz w:val="28"/>
          <w:szCs w:val="28"/>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317011">
        <w:rPr>
          <w:rFonts w:ascii="Times New Roman" w:eastAsia="Times New Roman" w:hAnsi="Times New Roman" w:cs="Times New Roman"/>
          <w:sz w:val="28"/>
          <w:szCs w:val="28"/>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317011">
        <w:rPr>
          <w:rFonts w:ascii="Times New Roman" w:eastAsia="Times New Roman" w:hAnsi="Times New Roman" w:cs="Times New Roman"/>
          <w:sz w:val="28"/>
          <w:szCs w:val="28"/>
        </w:rPr>
        <w:t>3. Бюджетные полномочия поселения устанавливаются Бюджетным кодексом Российской Федерации.</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317011">
        <w:rPr>
          <w:rFonts w:ascii="Times New Roman" w:eastAsia="Times New Roman" w:hAnsi="Times New Roman" w:cs="Times New Roman"/>
          <w:sz w:val="28"/>
          <w:szCs w:val="28"/>
        </w:rPr>
        <w:t>4.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317011">
        <w:rPr>
          <w:rFonts w:ascii="Times New Roman" w:eastAsia="Times New Roman" w:hAnsi="Times New Roman" w:cs="Times New Roman"/>
          <w:sz w:val="28"/>
          <w:szCs w:val="28"/>
        </w:rPr>
        <w:t xml:space="preserve">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EB5FC1" w:rsidRPr="00EB5FC1">
        <w:rPr>
          <w:rFonts w:ascii="Times New Roman" w:hAnsi="Times New Roman" w:cs="Times New Roman"/>
          <w:sz w:val="28"/>
          <w:szCs w:val="28"/>
        </w:rPr>
        <w:t>расходов на оплату их труда</w:t>
      </w:r>
      <w:r w:rsidR="00EB5FC1" w:rsidRPr="00317011">
        <w:rPr>
          <w:rFonts w:ascii="Times New Roman" w:eastAsia="Times New Roman" w:hAnsi="Times New Roman" w:cs="Times New Roman"/>
          <w:sz w:val="28"/>
          <w:szCs w:val="28"/>
        </w:rPr>
        <w:t xml:space="preserve"> </w:t>
      </w:r>
      <w:r w:rsidRPr="00317011">
        <w:rPr>
          <w:rFonts w:ascii="Times New Roman" w:eastAsia="Times New Roman" w:hAnsi="Times New Roman" w:cs="Times New Roman"/>
          <w:sz w:val="28"/>
          <w:szCs w:val="28"/>
        </w:rPr>
        <w:t>подлежат официальному опубликованию.</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317011">
        <w:rPr>
          <w:rFonts w:ascii="Times New Roman" w:eastAsia="Times New Roman" w:hAnsi="Times New Roman" w:cs="Times New Roman"/>
          <w:sz w:val="28"/>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B7649F" w:rsidRPr="00CA4013" w:rsidRDefault="00B7649F" w:rsidP="00B7649F">
      <w:pPr>
        <w:widowControl w:val="0"/>
        <w:spacing w:line="240" w:lineRule="auto"/>
        <w:ind w:firstLine="851"/>
        <w:jc w:val="both"/>
        <w:rPr>
          <w:rFonts w:ascii="Times New Roman" w:eastAsia="Andale Sans UI" w:hAnsi="Times New Roman" w:cs="Times New Roman"/>
          <w:b/>
          <w:kern w:val="2"/>
          <w:sz w:val="28"/>
          <w:szCs w:val="28"/>
          <w:lang w:eastAsia="ar-SA"/>
        </w:rPr>
      </w:pPr>
    </w:p>
    <w:p w:rsidR="00B7649F" w:rsidRPr="00317011" w:rsidRDefault="00B7649F" w:rsidP="00B7649F">
      <w:pPr>
        <w:widowControl w:val="0"/>
        <w:spacing w:line="240" w:lineRule="auto"/>
        <w:ind w:firstLine="851"/>
        <w:jc w:val="both"/>
        <w:rPr>
          <w:rFonts w:ascii="Times New Roman" w:hAnsi="Times New Roman" w:cs="Times New Roman"/>
          <w:b/>
          <w:sz w:val="28"/>
          <w:szCs w:val="28"/>
        </w:rPr>
      </w:pPr>
      <w:r w:rsidRPr="00317011">
        <w:rPr>
          <w:rFonts w:ascii="Times New Roman" w:hAnsi="Times New Roman" w:cs="Times New Roman"/>
          <w:b/>
          <w:sz w:val="28"/>
          <w:szCs w:val="28"/>
        </w:rPr>
        <w:t>Статья 72. Расходы местного бюджета</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t xml:space="preserve">1. Формирование расходов местного бюджета осуществляется в соответствии с расходными обязательствами поселения, устанавливаемыми и </w:t>
      </w:r>
      <w:r w:rsidRPr="00317011">
        <w:rPr>
          <w:rFonts w:ascii="Times New Roman" w:eastAsia="Times New Roman" w:hAnsi="Times New Roman" w:cs="Times New Roman"/>
          <w:bCs/>
          <w:sz w:val="28"/>
          <w:szCs w:val="28"/>
        </w:rPr>
        <w:lastRenderedPageBreak/>
        <w:t>исполняемыми органами местного самоуправления поселения в соответствии с требованиями Бюджетного кодекса Российской Федерации.</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B7649F" w:rsidRPr="00CA4013" w:rsidRDefault="00B7649F" w:rsidP="00B7649F">
      <w:pPr>
        <w:widowControl w:val="0"/>
        <w:spacing w:line="240" w:lineRule="auto"/>
        <w:ind w:firstLine="851"/>
        <w:jc w:val="both"/>
        <w:rPr>
          <w:rFonts w:ascii="Times New Roman" w:eastAsia="Andale Sans UI" w:hAnsi="Times New Roman" w:cs="Times New Roman"/>
          <w:b/>
          <w:kern w:val="2"/>
          <w:sz w:val="28"/>
          <w:szCs w:val="28"/>
          <w:lang w:eastAsia="ar-SA"/>
        </w:rPr>
      </w:pPr>
    </w:p>
    <w:p w:rsidR="00B7649F" w:rsidRPr="00317011" w:rsidRDefault="00B7649F" w:rsidP="00B7649F">
      <w:pPr>
        <w:widowControl w:val="0"/>
        <w:spacing w:line="240" w:lineRule="auto"/>
        <w:ind w:firstLine="851"/>
        <w:jc w:val="both"/>
        <w:rPr>
          <w:rFonts w:ascii="Times New Roman" w:hAnsi="Times New Roman" w:cs="Times New Roman"/>
          <w:b/>
          <w:sz w:val="28"/>
          <w:szCs w:val="28"/>
        </w:rPr>
      </w:pPr>
      <w:r w:rsidRPr="00317011">
        <w:rPr>
          <w:rFonts w:ascii="Times New Roman" w:hAnsi="Times New Roman" w:cs="Times New Roman"/>
          <w:b/>
          <w:sz w:val="28"/>
          <w:szCs w:val="28"/>
        </w:rPr>
        <w:t>Статья 73. Доходы местного бюджета</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B7649F" w:rsidRPr="00CA4013" w:rsidRDefault="00B7649F" w:rsidP="00B7649F">
      <w:pPr>
        <w:widowControl w:val="0"/>
        <w:tabs>
          <w:tab w:val="left" w:pos="142"/>
        </w:tabs>
        <w:spacing w:line="240" w:lineRule="auto"/>
        <w:ind w:firstLine="851"/>
        <w:jc w:val="both"/>
        <w:rPr>
          <w:rFonts w:ascii="Times New Roman" w:eastAsia="Andale Sans UI" w:hAnsi="Times New Roman" w:cs="Times New Roman"/>
          <w:strike/>
          <w:kern w:val="2"/>
          <w:sz w:val="28"/>
          <w:szCs w:val="28"/>
          <w:lang w:eastAsia="ar-SA"/>
        </w:rPr>
      </w:pPr>
    </w:p>
    <w:p w:rsidR="00B7649F" w:rsidRPr="00CA4013" w:rsidRDefault="00B7649F" w:rsidP="00B7649F">
      <w:pPr>
        <w:autoSpaceDE w:val="0"/>
        <w:autoSpaceDN w:val="0"/>
        <w:adjustRightInd w:val="0"/>
        <w:ind w:firstLine="851"/>
        <w:jc w:val="both"/>
        <w:outlineLvl w:val="0"/>
        <w:rPr>
          <w:rFonts w:ascii="Times New Roman" w:eastAsia="Calibri" w:hAnsi="Times New Roman" w:cs="Times New Roman"/>
          <w:b/>
          <w:sz w:val="28"/>
          <w:szCs w:val="28"/>
        </w:rPr>
      </w:pPr>
      <w:r w:rsidRPr="00CA4013">
        <w:rPr>
          <w:rFonts w:ascii="Times New Roman" w:hAnsi="Times New Roman" w:cs="Times New Roman"/>
          <w:b/>
          <w:sz w:val="28"/>
          <w:szCs w:val="28"/>
        </w:rPr>
        <w:t xml:space="preserve">Статья 74. </w:t>
      </w:r>
      <w:r w:rsidRPr="00CA4013">
        <w:rPr>
          <w:rFonts w:ascii="Times New Roman" w:eastAsia="Calibri" w:hAnsi="Times New Roman" w:cs="Times New Roman"/>
          <w:b/>
          <w:sz w:val="28"/>
          <w:szCs w:val="28"/>
        </w:rPr>
        <w:t>Закупки для обеспечения муниципальных нужд</w:t>
      </w:r>
    </w:p>
    <w:p w:rsidR="00B7649F" w:rsidRPr="00CA4013" w:rsidRDefault="00B7649F" w:rsidP="00B7649F">
      <w:pPr>
        <w:autoSpaceDE w:val="0"/>
        <w:autoSpaceDN w:val="0"/>
        <w:adjustRightInd w:val="0"/>
        <w:ind w:firstLine="851"/>
        <w:jc w:val="both"/>
        <w:rPr>
          <w:rFonts w:ascii="Times New Roman" w:eastAsia="Calibri" w:hAnsi="Times New Roman" w:cs="Times New Roman"/>
          <w:sz w:val="28"/>
          <w:szCs w:val="28"/>
        </w:rPr>
      </w:pPr>
      <w:r w:rsidRPr="00CA4013">
        <w:rPr>
          <w:rFonts w:ascii="Times New Roman" w:eastAsia="Calibri"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7649F" w:rsidRPr="00CA4013" w:rsidRDefault="00B7649F" w:rsidP="00B7649F">
      <w:pPr>
        <w:autoSpaceDE w:val="0"/>
        <w:autoSpaceDN w:val="0"/>
        <w:adjustRightInd w:val="0"/>
        <w:ind w:firstLine="851"/>
        <w:jc w:val="both"/>
        <w:rPr>
          <w:rFonts w:ascii="Times New Roman" w:eastAsia="Calibri" w:hAnsi="Times New Roman" w:cs="Times New Roman"/>
          <w:sz w:val="28"/>
          <w:szCs w:val="28"/>
        </w:rPr>
      </w:pPr>
      <w:r w:rsidRPr="00CA4013">
        <w:rPr>
          <w:rFonts w:ascii="Times New Roman" w:eastAsia="Calibri" w:hAnsi="Times New Roman" w:cs="Times New Roman"/>
          <w:sz w:val="28"/>
          <w:szCs w:val="28"/>
        </w:rPr>
        <w:t>2. Закупки товаров, работ, услуг для обеспечения муниципальных нужд осуществляются за счет средств местного бюджета.</w:t>
      </w:r>
    </w:p>
    <w:p w:rsidR="00B7649F" w:rsidRPr="00CA4013" w:rsidRDefault="00B7649F" w:rsidP="00B7649F">
      <w:pPr>
        <w:pStyle w:val="220"/>
        <w:widowControl w:val="0"/>
        <w:tabs>
          <w:tab w:val="left" w:pos="142"/>
        </w:tabs>
        <w:suppressAutoHyphens w:val="0"/>
        <w:spacing w:line="240" w:lineRule="auto"/>
        <w:ind w:firstLine="851"/>
        <w:rPr>
          <w:b/>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75. Составление, рассмотрение проекта местного бюджета и утверждение местного бюджета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1. Составление проекта местного бюджета осуществляется на основе прогноза социально-экономического развития поселения  в целях финансового обеспечения расходных обязательств.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Pr="00CA4013">
        <w:rPr>
          <w:rFonts w:ascii="Times New Roman" w:hAnsi="Times New Roman"/>
          <w:b/>
          <w:bCs/>
          <w:sz w:val="28"/>
          <w:szCs w:val="28"/>
        </w:rPr>
        <w:t xml:space="preserve"> </w:t>
      </w:r>
      <w:r w:rsidRPr="00CA4013">
        <w:rPr>
          <w:rFonts w:ascii="Times New Roman" w:hAnsi="Times New Roman"/>
          <w:sz w:val="28"/>
          <w:szCs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Изменение прогноза социально-экономического развития поселения в ходе составления </w:t>
      </w:r>
      <w:r w:rsidRPr="00280F43">
        <w:rPr>
          <w:rFonts w:ascii="Times New Roman" w:hAnsi="Times New Roman"/>
          <w:sz w:val="28"/>
        </w:rPr>
        <w:t>или</w:t>
      </w:r>
      <w:r w:rsidRPr="00CA4013">
        <w:rPr>
          <w:rFonts w:ascii="Times New Roman" w:hAnsi="Times New Roman"/>
          <w:sz w:val="28"/>
          <w:szCs w:val="28"/>
        </w:rPr>
        <w:t xml:space="preserve"> рассмотрения проекта местного бюджета влечет за собой изменение основных характеристик проекта местного бюджета.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Составление проекта местного бюджета основывается на:</w:t>
      </w:r>
    </w:p>
    <w:p w:rsidR="00B7649F" w:rsidRPr="0040341C" w:rsidRDefault="00B7649F" w:rsidP="00B7649F">
      <w:pPr>
        <w:autoSpaceDE w:val="0"/>
        <w:autoSpaceDN w:val="0"/>
        <w:adjustRightInd w:val="0"/>
        <w:spacing w:line="240" w:lineRule="auto"/>
        <w:ind w:firstLine="851"/>
        <w:jc w:val="both"/>
        <w:rPr>
          <w:rFonts w:ascii="Times New Roman" w:eastAsia="Calibri" w:hAnsi="Times New Roman" w:cs="Times New Roman"/>
          <w:sz w:val="28"/>
          <w:szCs w:val="28"/>
          <w:lang w:eastAsia="ar-SA"/>
        </w:rPr>
      </w:pPr>
      <w:r w:rsidRPr="0040341C">
        <w:rPr>
          <w:rFonts w:ascii="Times New Roman" w:eastAsia="Calibri" w:hAnsi="Times New Roman" w:cs="Times New Roman"/>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B7649F" w:rsidRPr="0040341C" w:rsidRDefault="00B7649F" w:rsidP="00B7649F">
      <w:pPr>
        <w:autoSpaceDE w:val="0"/>
        <w:autoSpaceDN w:val="0"/>
        <w:adjustRightInd w:val="0"/>
        <w:spacing w:line="240" w:lineRule="auto"/>
        <w:ind w:firstLine="851"/>
        <w:jc w:val="both"/>
        <w:rPr>
          <w:rFonts w:ascii="Times New Roman" w:eastAsia="Calibri" w:hAnsi="Times New Roman" w:cs="Times New Roman"/>
          <w:sz w:val="28"/>
          <w:szCs w:val="28"/>
        </w:rPr>
      </w:pPr>
      <w:r w:rsidRPr="0040341C">
        <w:rPr>
          <w:rFonts w:ascii="Times New Roman" w:eastAsia="Calibri" w:hAnsi="Times New Roman" w:cs="Times New Roman"/>
          <w:sz w:val="28"/>
          <w:szCs w:val="28"/>
        </w:rPr>
        <w:lastRenderedPageBreak/>
        <w:t>- основных направлениях бюджетной политики и основных направлениях налоговой политики;</w:t>
      </w:r>
    </w:p>
    <w:p w:rsidR="00B7649F" w:rsidRPr="0040341C" w:rsidRDefault="00B7649F" w:rsidP="00B7649F">
      <w:pPr>
        <w:autoSpaceDE w:val="0"/>
        <w:autoSpaceDN w:val="0"/>
        <w:adjustRightInd w:val="0"/>
        <w:spacing w:line="240" w:lineRule="auto"/>
        <w:ind w:firstLine="851"/>
        <w:jc w:val="both"/>
        <w:rPr>
          <w:rFonts w:ascii="Times New Roman" w:eastAsia="Calibri" w:hAnsi="Times New Roman" w:cs="Times New Roman"/>
          <w:sz w:val="28"/>
          <w:szCs w:val="28"/>
        </w:rPr>
      </w:pPr>
      <w:r w:rsidRPr="0040341C">
        <w:rPr>
          <w:rFonts w:ascii="Times New Roman" w:eastAsia="Calibri" w:hAnsi="Times New Roman" w:cs="Times New Roman"/>
          <w:sz w:val="28"/>
          <w:szCs w:val="28"/>
        </w:rPr>
        <w:t>- основных направлениях таможенно-тарифной политики Российской Федерации;</w:t>
      </w:r>
    </w:p>
    <w:p w:rsidR="00B7649F" w:rsidRPr="0040341C" w:rsidRDefault="00B7649F" w:rsidP="00B7649F">
      <w:pPr>
        <w:autoSpaceDE w:val="0"/>
        <w:autoSpaceDN w:val="0"/>
        <w:adjustRightInd w:val="0"/>
        <w:spacing w:line="240" w:lineRule="auto"/>
        <w:ind w:firstLine="851"/>
        <w:jc w:val="both"/>
        <w:rPr>
          <w:rFonts w:ascii="Times New Roman" w:eastAsia="Calibri" w:hAnsi="Times New Roman" w:cs="Times New Roman"/>
          <w:sz w:val="28"/>
          <w:szCs w:val="28"/>
        </w:rPr>
      </w:pPr>
      <w:r w:rsidRPr="0040341C">
        <w:rPr>
          <w:rFonts w:ascii="Times New Roman" w:eastAsia="Calibri" w:hAnsi="Times New Roman" w:cs="Times New Roman"/>
          <w:sz w:val="28"/>
          <w:szCs w:val="28"/>
        </w:rPr>
        <w:t>- прогнозе социально-экономического развития;</w:t>
      </w:r>
    </w:p>
    <w:p w:rsidR="00B7649F" w:rsidRPr="0040341C" w:rsidRDefault="00B7649F" w:rsidP="00B7649F">
      <w:pPr>
        <w:autoSpaceDE w:val="0"/>
        <w:autoSpaceDN w:val="0"/>
        <w:adjustRightInd w:val="0"/>
        <w:spacing w:line="240" w:lineRule="auto"/>
        <w:ind w:firstLine="851"/>
        <w:jc w:val="both"/>
        <w:rPr>
          <w:rFonts w:ascii="Times New Roman" w:eastAsia="Calibri" w:hAnsi="Times New Roman" w:cs="Times New Roman"/>
          <w:sz w:val="28"/>
          <w:szCs w:val="28"/>
        </w:rPr>
      </w:pPr>
      <w:r w:rsidRPr="0040341C">
        <w:rPr>
          <w:rFonts w:ascii="Times New Roman" w:eastAsia="Calibri" w:hAnsi="Times New Roman" w:cs="Times New Roman"/>
          <w:sz w:val="28"/>
          <w:szCs w:val="28"/>
        </w:rPr>
        <w:t>- бюджетном прогнозе (проекте бюджетного прогноза, проекте изменений бюджетного прогноза) на долгосрочный период;</w:t>
      </w:r>
    </w:p>
    <w:p w:rsidR="00B7649F" w:rsidRPr="0040341C" w:rsidRDefault="00B7649F" w:rsidP="00B7649F">
      <w:pPr>
        <w:pStyle w:val="220"/>
        <w:widowControl w:val="0"/>
        <w:tabs>
          <w:tab w:val="left" w:pos="142"/>
        </w:tabs>
        <w:suppressAutoHyphens w:val="0"/>
        <w:spacing w:line="240" w:lineRule="auto"/>
        <w:ind w:firstLine="851"/>
        <w:jc w:val="both"/>
        <w:rPr>
          <w:rFonts w:eastAsia="Calibri"/>
          <w:kern w:val="0"/>
          <w:sz w:val="28"/>
          <w:szCs w:val="28"/>
        </w:rPr>
      </w:pPr>
      <w:r w:rsidRPr="0040341C">
        <w:rPr>
          <w:rFonts w:eastAsia="Calibri"/>
          <w:kern w:val="0"/>
          <w:sz w:val="28"/>
          <w:szCs w:val="28"/>
        </w:rPr>
        <w:t>- муниципальных программах (проектах муниципальных программ, проектах изменений указанных программ).</w:t>
      </w:r>
    </w:p>
    <w:p w:rsidR="00B7649F" w:rsidRPr="00CA4013" w:rsidRDefault="00B7649F" w:rsidP="00B7649F">
      <w:pPr>
        <w:pStyle w:val="220"/>
        <w:widowControl w:val="0"/>
        <w:tabs>
          <w:tab w:val="left" w:pos="142"/>
        </w:tabs>
        <w:suppressAutoHyphens w:val="0"/>
        <w:spacing w:line="240" w:lineRule="auto"/>
        <w:ind w:firstLine="851"/>
        <w:jc w:val="both"/>
        <w:rPr>
          <w:sz w:val="28"/>
          <w:szCs w:val="28"/>
        </w:rPr>
      </w:pPr>
      <w:r w:rsidRPr="00CA4013">
        <w:rPr>
          <w:sz w:val="28"/>
          <w:szCs w:val="28"/>
        </w:rPr>
        <w:t>3. Порядок составления проекта местного бюджета устанавлива</w:t>
      </w:r>
      <w:r w:rsidRPr="0040341C">
        <w:rPr>
          <w:sz w:val="28"/>
          <w:szCs w:val="28"/>
        </w:rPr>
        <w:t>е</w:t>
      </w:r>
      <w:r w:rsidRPr="00CA4013">
        <w:rPr>
          <w:sz w:val="28"/>
          <w:szCs w:val="28"/>
        </w:rPr>
        <w:t xml:space="preserve">тся администрацией в соответствии с требованиями Бюджетного кодекса Российской Федерации </w:t>
      </w:r>
      <w:r w:rsidRPr="00CA4013">
        <w:rPr>
          <w:kern w:val="24"/>
          <w:sz w:val="28"/>
          <w:szCs w:val="28"/>
        </w:rPr>
        <w:t>и принимаемыми с соблюдением его требований решениями Совета поселения</w:t>
      </w:r>
      <w:r w:rsidRPr="00CA4013">
        <w:rPr>
          <w:sz w:val="28"/>
          <w:szCs w:val="28"/>
        </w:rPr>
        <w:t>.</w:t>
      </w:r>
    </w:p>
    <w:p w:rsidR="00B7649F" w:rsidRPr="00CA4013" w:rsidRDefault="00B7649F" w:rsidP="00B7649F">
      <w:pPr>
        <w:widowControl w:val="0"/>
        <w:tabs>
          <w:tab w:val="left" w:pos="9781"/>
        </w:tabs>
        <w:spacing w:line="240" w:lineRule="auto"/>
        <w:ind w:right="49"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4. Проект местного бюджета на очередной финансовый год вносится администрацией на рассмотрение Совета в срок, установленный положением о бюджетном процессе в поселении. </w:t>
      </w:r>
    </w:p>
    <w:p w:rsidR="00B7649F" w:rsidRPr="00CA4013" w:rsidRDefault="00B7649F" w:rsidP="00B7649F">
      <w:pPr>
        <w:widowControl w:val="0"/>
        <w:tabs>
          <w:tab w:val="left" w:pos="9781"/>
        </w:tabs>
        <w:spacing w:line="240" w:lineRule="auto"/>
        <w:ind w:right="49"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B7649F" w:rsidRPr="00C56885" w:rsidRDefault="00B7649F" w:rsidP="00B7649F">
      <w:pPr>
        <w:tabs>
          <w:tab w:val="left" w:pos="9781"/>
        </w:tabs>
        <w:ind w:right="49" w:firstLine="851"/>
        <w:jc w:val="both"/>
        <w:rPr>
          <w:rFonts w:ascii="Times New Roman" w:hAnsi="Times New Roman" w:cs="Times New Roman"/>
          <w:bCs/>
          <w:strike/>
          <w:sz w:val="28"/>
          <w:szCs w:val="28"/>
        </w:rPr>
      </w:pPr>
      <w:r w:rsidRPr="00C56885">
        <w:rPr>
          <w:rFonts w:ascii="Times New Roman" w:hAnsi="Times New Roman" w:cs="Times New Roman"/>
          <w:bCs/>
          <w:sz w:val="28"/>
          <w:szCs w:val="28"/>
        </w:rPr>
        <w:t>5. Проект местного бюджета выносится на публичные слушания. Результаты публичных слушаний подлежат опубликованию.</w:t>
      </w:r>
    </w:p>
    <w:p w:rsidR="00B7649F" w:rsidRPr="00C56885" w:rsidRDefault="00B7649F" w:rsidP="00B7649F">
      <w:pPr>
        <w:pStyle w:val="211"/>
        <w:ind w:firstLine="851"/>
        <w:jc w:val="both"/>
        <w:rPr>
          <w:bCs/>
          <w:sz w:val="28"/>
          <w:szCs w:val="28"/>
        </w:rPr>
      </w:pPr>
      <w:r w:rsidRPr="00C56885">
        <w:rPr>
          <w:bCs/>
          <w:sz w:val="28"/>
          <w:szCs w:val="28"/>
        </w:rPr>
        <w:t>После рассмотрения на публичных слушаниях проект местного бюджета рассматривается Советом.</w:t>
      </w:r>
    </w:p>
    <w:p w:rsidR="00B7649F"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76. Муниципальные внутренние заимствования, муниципальные гарантии</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 xml:space="preserve">2. От имени поселения право осуществления муниципальных внутренних заимствований принадлежит администрации. </w:t>
      </w: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3. </w:t>
      </w:r>
      <w:r w:rsidRPr="00CA4013">
        <w:rPr>
          <w:rFonts w:ascii="Times New Roman" w:eastAsia="Times New Roman" w:hAnsi="Times New Roman" w:cs="Times New Roman"/>
          <w:sz w:val="28"/>
          <w:szCs w:val="28"/>
        </w:rPr>
        <w:t>Программа муниципальных заимствований является приложением к решению о местном бюджете.</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lastRenderedPageBreak/>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Гарантии предоставляются на основании решения Совета поселения о бюджете на очередной финансовый год, решений администрации поселения, а также договора о предоставлении муниципальной гарантии.</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В договоре о предоставлении муниципальной гарантии должно быть указано обязательство, которое ею обеспечивается.</w:t>
      </w:r>
    </w:p>
    <w:p w:rsidR="00B7649F" w:rsidRPr="00CA4013" w:rsidRDefault="00B7649F" w:rsidP="00B7649F">
      <w:pPr>
        <w:autoSpaceDE w:val="0"/>
        <w:autoSpaceDN w:val="0"/>
        <w:adjustRightInd w:val="0"/>
        <w:ind w:firstLine="851"/>
        <w:jc w:val="both"/>
        <w:rPr>
          <w:rFonts w:ascii="Times New Roman" w:eastAsia="Calibri" w:hAnsi="Times New Roman" w:cs="Times New Roman"/>
          <w:sz w:val="28"/>
          <w:szCs w:val="28"/>
        </w:rPr>
      </w:pPr>
      <w:r w:rsidRPr="00CA4013">
        <w:rPr>
          <w:rFonts w:ascii="Times New Roman" w:eastAsia="Calibri" w:hAnsi="Times New Roman" w:cs="Times New Roman"/>
          <w:sz w:val="28"/>
          <w:szCs w:val="28"/>
        </w:rPr>
        <w:t>6. Программа муниципальных гарантий представляет собой перечень предоставляемых муниципальных гарантий на очередной финансовый год.</w:t>
      </w:r>
    </w:p>
    <w:p w:rsidR="00B7649F" w:rsidRPr="00CA4013" w:rsidRDefault="00B7649F" w:rsidP="00B7649F">
      <w:pPr>
        <w:autoSpaceDE w:val="0"/>
        <w:autoSpaceDN w:val="0"/>
        <w:adjustRightInd w:val="0"/>
        <w:ind w:firstLine="851"/>
        <w:jc w:val="both"/>
        <w:rPr>
          <w:rFonts w:ascii="Times New Roman" w:eastAsia="Calibri" w:hAnsi="Times New Roman" w:cs="Times New Roman"/>
          <w:sz w:val="28"/>
          <w:szCs w:val="28"/>
        </w:rPr>
      </w:pPr>
      <w:r w:rsidRPr="00CA4013">
        <w:rPr>
          <w:rFonts w:ascii="Times New Roman" w:eastAsia="Calibri" w:hAnsi="Times New Roman" w:cs="Times New Roman"/>
          <w:sz w:val="28"/>
          <w:szCs w:val="28"/>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 100 тысяч рублей.</w:t>
      </w:r>
    </w:p>
    <w:p w:rsidR="00B7649F" w:rsidRPr="00CA4013" w:rsidRDefault="00B7649F" w:rsidP="00B7649F">
      <w:pPr>
        <w:autoSpaceDE w:val="0"/>
        <w:autoSpaceDN w:val="0"/>
        <w:adjustRightInd w:val="0"/>
        <w:ind w:firstLine="851"/>
        <w:jc w:val="both"/>
        <w:rPr>
          <w:rFonts w:ascii="Times New Roman" w:eastAsia="Andale Sans UI" w:hAnsi="Times New Roman" w:cs="Times New Roman"/>
          <w:kern w:val="2"/>
          <w:sz w:val="24"/>
          <w:szCs w:val="24"/>
        </w:rPr>
      </w:pPr>
      <w:r w:rsidRPr="00CA4013">
        <w:rPr>
          <w:rFonts w:ascii="Times New Roman" w:eastAsia="Calibri" w:hAnsi="Times New Roman" w:cs="Times New Roman"/>
          <w:sz w:val="28"/>
          <w:szCs w:val="28"/>
        </w:rPr>
        <w:t>Программа муниципальных гарантий является приложением к решению о бюджете.</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7. От имени поселения право выдачи муниципальных гарантий принадлежит администрации.</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 xml:space="preserve">8. В случае предоставления муниципальной гарантии </w:t>
      </w:r>
      <w:r w:rsidRPr="00CA4013">
        <w:rPr>
          <w:kern w:val="24"/>
          <w:sz w:val="28"/>
        </w:rPr>
        <w:t>финансовый орган поселения обязан</w:t>
      </w:r>
      <w:r w:rsidRPr="00CA4013">
        <w:rPr>
          <w:kern w:val="24"/>
          <w:sz w:val="28"/>
          <w:szCs w:val="28"/>
        </w:rPr>
        <w:t xml:space="preserve"> </w:t>
      </w:r>
      <w:r w:rsidRPr="00CA4013">
        <w:rPr>
          <w:sz w:val="28"/>
          <w:szCs w:val="28"/>
        </w:rPr>
        <w:t>провести проверку финансового состояния получателя указанной гарантии.</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77.</w:t>
      </w:r>
      <w:r w:rsidRPr="00CA4013">
        <w:rPr>
          <w:rFonts w:ascii="Times New Roman" w:hAnsi="Times New Roman" w:cs="Times New Roman"/>
          <w:sz w:val="28"/>
          <w:szCs w:val="28"/>
        </w:rPr>
        <w:t xml:space="preserve"> </w:t>
      </w:r>
      <w:r w:rsidRPr="00CA4013">
        <w:rPr>
          <w:rFonts w:ascii="Times New Roman" w:hAnsi="Times New Roman" w:cs="Times New Roman"/>
          <w:b/>
          <w:sz w:val="28"/>
          <w:szCs w:val="28"/>
        </w:rPr>
        <w:t>Исполнение местного бюджета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Исполнение местного бюджета производится в соответствии с Бюджетным кодексом Российской Федерации и обеспечивается администрацией. </w:t>
      </w:r>
    </w:p>
    <w:p w:rsidR="00B7649F" w:rsidRPr="00CA4013" w:rsidRDefault="00B7649F" w:rsidP="00B7649F">
      <w:pPr>
        <w:pStyle w:val="ac"/>
        <w:spacing w:after="0" w:line="100" w:lineRule="atLeast"/>
        <w:ind w:left="0" w:firstLine="851"/>
        <w:jc w:val="both"/>
        <w:rPr>
          <w:rFonts w:eastAsia="Times New Roman"/>
          <w:b w:val="0"/>
        </w:rPr>
      </w:pPr>
      <w:r w:rsidRPr="00CA4013">
        <w:rPr>
          <w:rFonts w:eastAsia="Times New Roman"/>
          <w:b w:val="0"/>
        </w:rPr>
        <w:t xml:space="preserve">2. Организация исполнения местного бюджета возлагается на финансовый орган и </w:t>
      </w:r>
      <w:r w:rsidRPr="00CA4013">
        <w:rPr>
          <w:b w:val="0"/>
        </w:rPr>
        <w:t xml:space="preserve">организуется </w:t>
      </w:r>
      <w:r w:rsidRPr="00CA4013">
        <w:rPr>
          <w:rFonts w:eastAsia="Times New Roman"/>
          <w:b w:val="0"/>
        </w:rPr>
        <w:t>им на основе сводной бюджетной росписи</w:t>
      </w:r>
      <w:r w:rsidRPr="00CA4013">
        <w:rPr>
          <w:b w:val="0"/>
        </w:rPr>
        <w:t xml:space="preserve"> и кассового плана</w:t>
      </w:r>
      <w:r w:rsidRPr="00CA4013">
        <w:rPr>
          <w:rFonts w:eastAsia="Times New Roman"/>
          <w:b w:val="0"/>
        </w:rPr>
        <w:t xml:space="preserve">. </w:t>
      </w:r>
    </w:p>
    <w:p w:rsidR="00B7649F" w:rsidRPr="00CA4013" w:rsidRDefault="00B7649F" w:rsidP="00B7649F">
      <w:pPr>
        <w:widowControl w:val="0"/>
        <w:spacing w:line="240" w:lineRule="auto"/>
        <w:ind w:firstLine="851"/>
        <w:jc w:val="both"/>
        <w:rPr>
          <w:rFonts w:ascii="Times New Roman" w:eastAsia="Andale Sans UI" w:hAnsi="Times New Roman" w:cs="Times New Roman"/>
          <w:sz w:val="28"/>
          <w:szCs w:val="28"/>
        </w:rPr>
      </w:pPr>
      <w:r w:rsidRPr="00CA4013">
        <w:rPr>
          <w:rFonts w:ascii="Times New Roman" w:hAnsi="Times New Roman" w:cs="Times New Roman"/>
          <w:sz w:val="28"/>
          <w:szCs w:val="28"/>
        </w:rPr>
        <w:t xml:space="preserve">3. Кассовое обслуживание исполнения местного бюджета осуществляется в порядке, установленном Бюджетным кодексом Российской </w:t>
      </w:r>
      <w:r w:rsidRPr="00CA4013">
        <w:rPr>
          <w:rFonts w:ascii="Times New Roman" w:hAnsi="Times New Roman" w:cs="Times New Roman"/>
          <w:sz w:val="28"/>
          <w:szCs w:val="28"/>
        </w:rPr>
        <w:lastRenderedPageBreak/>
        <w:t>Федерации.</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78.</w:t>
      </w:r>
      <w:r w:rsidRPr="00CA4013">
        <w:rPr>
          <w:rFonts w:ascii="Times New Roman" w:hAnsi="Times New Roman" w:cs="Times New Roman"/>
          <w:sz w:val="28"/>
          <w:szCs w:val="28"/>
        </w:rPr>
        <w:t xml:space="preserve"> </w:t>
      </w:r>
      <w:r w:rsidRPr="00CA4013">
        <w:rPr>
          <w:rFonts w:ascii="Times New Roman" w:hAnsi="Times New Roman" w:cs="Times New Roman"/>
          <w:b/>
          <w:sz w:val="28"/>
          <w:szCs w:val="28"/>
        </w:rPr>
        <w:t>Осуществление финансового контроля</w:t>
      </w:r>
    </w:p>
    <w:p w:rsidR="00B7649F" w:rsidRPr="00FD1E54" w:rsidRDefault="00B7649F" w:rsidP="00B7649F">
      <w:pPr>
        <w:autoSpaceDE w:val="0"/>
        <w:autoSpaceDN w:val="0"/>
        <w:adjustRightInd w:val="0"/>
        <w:ind w:firstLine="851"/>
        <w:jc w:val="both"/>
        <w:rPr>
          <w:rFonts w:ascii="Times New Roman" w:eastAsia="Calibri" w:hAnsi="Times New Roman" w:cs="Times New Roman"/>
          <w:sz w:val="28"/>
          <w:szCs w:val="28"/>
        </w:rPr>
      </w:pPr>
      <w:r w:rsidRPr="00FD1E54">
        <w:rPr>
          <w:rFonts w:ascii="Times New Roman" w:eastAsia="Calibri" w:hAnsi="Times New Roman" w:cs="Times New Roman"/>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B7649F" w:rsidRPr="00FD1E54" w:rsidRDefault="00B7649F" w:rsidP="00B7649F">
      <w:pPr>
        <w:autoSpaceDE w:val="0"/>
        <w:autoSpaceDN w:val="0"/>
        <w:adjustRightInd w:val="0"/>
        <w:ind w:firstLine="851"/>
        <w:jc w:val="both"/>
        <w:rPr>
          <w:rFonts w:ascii="Times New Roman" w:eastAsia="Calibri" w:hAnsi="Times New Roman" w:cs="Times New Roman"/>
          <w:bCs/>
          <w:sz w:val="28"/>
          <w:szCs w:val="28"/>
        </w:rPr>
      </w:pPr>
      <w:r w:rsidRPr="00FD1E54">
        <w:rPr>
          <w:rFonts w:ascii="Times New Roman" w:eastAsia="Calibri" w:hAnsi="Times New Roman" w:cs="Times New Roman"/>
          <w:bCs/>
          <w:sz w:val="28"/>
          <w:szCs w:val="28"/>
        </w:rPr>
        <w:t>Муниципальный финансовый контроль подразделяется на внешний и внутренний, предварительный и последующий.</w:t>
      </w:r>
    </w:p>
    <w:p w:rsidR="00B7649F" w:rsidRPr="00FD1E54" w:rsidRDefault="00B7649F" w:rsidP="00B7649F">
      <w:pPr>
        <w:autoSpaceDE w:val="0"/>
        <w:autoSpaceDN w:val="0"/>
        <w:adjustRightInd w:val="0"/>
        <w:ind w:firstLine="851"/>
        <w:jc w:val="both"/>
        <w:rPr>
          <w:rFonts w:ascii="Times New Roman" w:eastAsia="Calibri" w:hAnsi="Times New Roman" w:cs="Times New Roman"/>
          <w:bCs/>
          <w:sz w:val="28"/>
          <w:szCs w:val="28"/>
        </w:rPr>
      </w:pPr>
      <w:r w:rsidRPr="00FD1E54">
        <w:rPr>
          <w:rFonts w:ascii="Times New Roman" w:eastAsia="Calibri" w:hAnsi="Times New Roman" w:cs="Times New Roman"/>
          <w:bCs/>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бюджета.</w:t>
      </w:r>
    </w:p>
    <w:p w:rsidR="00B7649F" w:rsidRPr="00FD1E54" w:rsidRDefault="00B7649F" w:rsidP="00B7649F">
      <w:pPr>
        <w:autoSpaceDE w:val="0"/>
        <w:autoSpaceDN w:val="0"/>
        <w:adjustRightInd w:val="0"/>
        <w:ind w:firstLine="851"/>
        <w:jc w:val="both"/>
        <w:rPr>
          <w:rFonts w:ascii="Times New Roman" w:eastAsia="Calibri" w:hAnsi="Times New Roman" w:cs="Times New Roman"/>
          <w:bCs/>
          <w:sz w:val="28"/>
          <w:szCs w:val="28"/>
        </w:rPr>
      </w:pPr>
      <w:r w:rsidRPr="00FD1E54">
        <w:rPr>
          <w:rFonts w:ascii="Times New Roman" w:eastAsia="Calibri" w:hAnsi="Times New Roman" w:cs="Times New Roman"/>
          <w:bCs/>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B7649F" w:rsidRPr="00CA4013" w:rsidRDefault="00B7649F" w:rsidP="00B7649F">
      <w:pPr>
        <w:widowControl w:val="0"/>
        <w:spacing w:line="240" w:lineRule="auto"/>
        <w:ind w:firstLine="851"/>
        <w:jc w:val="both"/>
        <w:rPr>
          <w:rFonts w:ascii="Times New Roman" w:eastAsia="Andale Sans UI" w:hAnsi="Times New Roman" w:cs="Times New Roman"/>
          <w:bCs/>
          <w:kern w:val="2"/>
          <w:sz w:val="28"/>
          <w:szCs w:val="28"/>
        </w:rPr>
      </w:pPr>
      <w:r w:rsidRPr="00FD1E54">
        <w:rPr>
          <w:rFonts w:ascii="Times New Roman" w:hAnsi="Times New Roman" w:cs="Times New Roman"/>
          <w:bCs/>
          <w:sz w:val="28"/>
          <w:szCs w:val="28"/>
        </w:rPr>
        <w:t>3.</w:t>
      </w:r>
      <w:r w:rsidRPr="00CA4013">
        <w:rPr>
          <w:rFonts w:ascii="Times New Roman" w:hAnsi="Times New Roman" w:cs="Times New Roman"/>
          <w:bCs/>
          <w:sz w:val="28"/>
          <w:szCs w:val="28"/>
        </w:rPr>
        <w:t xml:space="preserve"> Контрольно-счетная палата муниципального образования </w:t>
      </w:r>
      <w:r w:rsidR="00FD1E54">
        <w:rPr>
          <w:rFonts w:ascii="Times New Roman" w:hAnsi="Times New Roman" w:cs="Times New Roman"/>
          <w:bCs/>
          <w:sz w:val="28"/>
          <w:szCs w:val="28"/>
        </w:rPr>
        <w:t>Темрюкский район</w:t>
      </w:r>
      <w:r w:rsidRPr="00CA4013">
        <w:rPr>
          <w:rFonts w:ascii="Times New Roman" w:hAnsi="Times New Roman" w:cs="Times New Roman"/>
          <w:bCs/>
          <w:sz w:val="28"/>
          <w:szCs w:val="28"/>
        </w:rPr>
        <w:t xml:space="preserve">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w:t>
      </w:r>
      <w:r w:rsidR="00D70863">
        <w:rPr>
          <w:rFonts w:ascii="Times New Roman" w:hAnsi="Times New Roman" w:cs="Times New Roman"/>
          <w:bCs/>
          <w:sz w:val="28"/>
          <w:szCs w:val="28"/>
        </w:rPr>
        <w:t>Темрюкский</w:t>
      </w:r>
      <w:r w:rsidR="00C609BD">
        <w:rPr>
          <w:rFonts w:ascii="Times New Roman" w:hAnsi="Times New Roman" w:cs="Times New Roman"/>
          <w:bCs/>
          <w:sz w:val="28"/>
          <w:szCs w:val="28"/>
        </w:rPr>
        <w:t xml:space="preserve"> </w:t>
      </w:r>
      <w:r w:rsidRPr="00CA4013">
        <w:rPr>
          <w:rFonts w:ascii="Times New Roman" w:hAnsi="Times New Roman" w:cs="Times New Roman"/>
          <w:bCs/>
          <w:sz w:val="28"/>
          <w:szCs w:val="28"/>
        </w:rPr>
        <w:t xml:space="preserve">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
    <w:p w:rsidR="00B7649F" w:rsidRPr="00CA4013" w:rsidRDefault="00B7649F" w:rsidP="00B7649F">
      <w:pPr>
        <w:widowControl w:val="0"/>
        <w:tabs>
          <w:tab w:val="left" w:pos="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К основным полномочиям контрольно – счетного органа поселения относятся: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контроль за исполнением местного бюджета;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экспертиза проектов местного бюджета;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внешняя проверка годового отчета об исполнении местного бюджета;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1" w:history="1">
        <w:r w:rsidRPr="00907AAE">
          <w:rPr>
            <w:rStyle w:val="a4"/>
            <w:rFonts w:ascii="Times New Roman" w:hAnsi="Times New Roman" w:cs="Times New Roman"/>
            <w:color w:val="auto"/>
            <w:sz w:val="28"/>
            <w:szCs w:val="28"/>
            <w:u w:val="none"/>
          </w:rPr>
          <w:t>законодательством</w:t>
        </w:r>
      </w:hyperlink>
      <w:r w:rsidRPr="00CA4013">
        <w:rPr>
          <w:rFonts w:ascii="Times New Roman" w:hAnsi="Times New Roman" w:cs="Times New Roman"/>
          <w:sz w:val="28"/>
          <w:szCs w:val="28"/>
        </w:rPr>
        <w:t xml:space="preserve"> Российской Федерации;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5) контроль за соблюдением установленного порядка управления и </w:t>
      </w:r>
      <w:r w:rsidRPr="00CA4013">
        <w:rPr>
          <w:rFonts w:ascii="Times New Roman" w:hAnsi="Times New Roman" w:cs="Times New Roman"/>
          <w:sz w:val="28"/>
          <w:szCs w:val="28"/>
        </w:rPr>
        <w:lastRenderedPageBreak/>
        <w:t>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8) анализ бюджетного процесса в поселении и подготовка предложений, направленных на его совершенствование;</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10) участие в пределах полномочий в мероприятиях, направленных на противодействие коррупции;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11) иные полномочия в сфере внешнего муниципального финансового контроля, установленные федеральными законами, уставом и решениями Совета.</w:t>
      </w:r>
    </w:p>
    <w:p w:rsidR="00B7649F" w:rsidRPr="00CA4013" w:rsidRDefault="00B7649F" w:rsidP="00B7649F">
      <w:pPr>
        <w:ind w:firstLine="851"/>
        <w:jc w:val="both"/>
        <w:rPr>
          <w:rFonts w:ascii="Times New Roman" w:hAnsi="Times New Roman" w:cs="Times New Roman"/>
          <w:bCs/>
          <w:sz w:val="28"/>
          <w:szCs w:val="28"/>
        </w:rPr>
      </w:pPr>
      <w:r w:rsidRPr="00907AAE">
        <w:rPr>
          <w:rFonts w:ascii="Times New Roman" w:hAnsi="Times New Roman" w:cs="Times New Roman"/>
          <w:bCs/>
          <w:sz w:val="28"/>
          <w:szCs w:val="28"/>
        </w:rPr>
        <w:t>4.</w:t>
      </w:r>
      <w:r w:rsidRPr="00CA4013">
        <w:rPr>
          <w:rFonts w:ascii="Times New Roman" w:hAnsi="Times New Roman" w:cs="Times New Roman"/>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Органы муниципального финансового контроля, созданные администрацией, осуществляют предварительный и последующий контроль за исполнением местного бюджета.</w:t>
      </w:r>
    </w:p>
    <w:p w:rsidR="00B7649F" w:rsidRPr="00CA4013" w:rsidRDefault="00B7649F" w:rsidP="00B7649F">
      <w:pPr>
        <w:autoSpaceDE w:val="0"/>
        <w:autoSpaceDN w:val="0"/>
        <w:adjustRightInd w:val="0"/>
        <w:ind w:firstLine="851"/>
        <w:jc w:val="both"/>
        <w:rPr>
          <w:rFonts w:ascii="Times New Roman" w:eastAsia="Calibri" w:hAnsi="Times New Roman" w:cs="Times New Roman"/>
          <w:bCs/>
          <w:sz w:val="28"/>
          <w:szCs w:val="28"/>
        </w:rPr>
      </w:pPr>
      <w:r w:rsidRPr="00CA4013">
        <w:rPr>
          <w:rFonts w:ascii="Times New Roman" w:hAnsi="Times New Roman" w:cs="Times New Roman"/>
          <w:bCs/>
          <w:sz w:val="28"/>
        </w:rPr>
        <w:t>6. Финансовый орган поселения осуществляет финансовый контроль</w:t>
      </w:r>
      <w:r w:rsidRPr="00CA4013">
        <w:rPr>
          <w:rFonts w:ascii="Times New Roman" w:eastAsia="Calibri" w:hAnsi="Times New Roman" w:cs="Times New Roman"/>
          <w:bCs/>
          <w:sz w:val="28"/>
          <w:szCs w:val="28"/>
        </w:rPr>
        <w:t xml:space="preserve"> за непревышением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B7649F" w:rsidRPr="00CA4013" w:rsidRDefault="00B7649F" w:rsidP="00B7649F">
      <w:pPr>
        <w:ind w:firstLine="851"/>
        <w:jc w:val="both"/>
        <w:rPr>
          <w:rFonts w:ascii="Times New Roman" w:eastAsia="Andale Sans UI" w:hAnsi="Times New Roman" w:cs="Times New Roman"/>
          <w:kern w:val="2"/>
          <w:sz w:val="28"/>
          <w:szCs w:val="28"/>
        </w:rPr>
      </w:pPr>
      <w:r w:rsidRPr="00CA4013">
        <w:rPr>
          <w:rFonts w:ascii="Times New Roman" w:hAnsi="Times New Roman" w:cs="Times New Roman"/>
          <w:sz w:val="28"/>
          <w:szCs w:val="28"/>
        </w:rPr>
        <w:lastRenderedPageBreak/>
        <w:t>7. Главные распорядители (распорядители) средств местного бюджета осуществляют внутренний финансовый контроль, направленный на:</w:t>
      </w:r>
    </w:p>
    <w:p w:rsidR="00B7649F" w:rsidRPr="00CA4013" w:rsidRDefault="00B7649F" w:rsidP="00B7649F">
      <w:pPr>
        <w:ind w:firstLine="851"/>
        <w:jc w:val="both"/>
        <w:rPr>
          <w:rFonts w:ascii="Times New Roman" w:hAnsi="Times New Roman" w:cs="Times New Roman"/>
          <w:sz w:val="28"/>
          <w:szCs w:val="28"/>
        </w:rPr>
      </w:pPr>
      <w:r w:rsidRPr="00CA4013">
        <w:rPr>
          <w:rFonts w:ascii="Times New Roman" w:hAnsi="Times New Roman" w:cs="Times New Roman"/>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B7649F" w:rsidRPr="00CA4013" w:rsidRDefault="00B7649F" w:rsidP="00B7649F">
      <w:pPr>
        <w:ind w:firstLine="851"/>
        <w:jc w:val="both"/>
        <w:rPr>
          <w:rFonts w:ascii="Times New Roman" w:hAnsi="Times New Roman" w:cs="Times New Roman"/>
          <w:sz w:val="28"/>
          <w:szCs w:val="28"/>
        </w:rPr>
      </w:pPr>
      <w:r w:rsidRPr="00CA4013">
        <w:rPr>
          <w:rFonts w:ascii="Times New Roman" w:hAnsi="Times New Roman" w:cs="Times New Roman"/>
          <w:sz w:val="28"/>
          <w:szCs w:val="28"/>
        </w:rPr>
        <w:t>подготовку и организацию мер по повышению экономности и результативности использования бюджетных средств.</w:t>
      </w:r>
    </w:p>
    <w:p w:rsidR="00B7649F" w:rsidRPr="00CA4013" w:rsidRDefault="00B7649F" w:rsidP="00B7649F">
      <w:pPr>
        <w:ind w:firstLine="851"/>
        <w:jc w:val="both"/>
        <w:rPr>
          <w:rFonts w:ascii="Times New Roman" w:hAnsi="Times New Roman" w:cs="Times New Roman"/>
          <w:sz w:val="28"/>
          <w:szCs w:val="28"/>
        </w:rPr>
      </w:pPr>
      <w:r w:rsidRPr="00CA4013">
        <w:rPr>
          <w:rFonts w:ascii="Times New Roman" w:hAnsi="Times New Roman" w:cs="Times New Roman"/>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B7649F" w:rsidRPr="00CA4013" w:rsidRDefault="00B7649F" w:rsidP="00B7649F">
      <w:pPr>
        <w:pStyle w:val="ConsNormal"/>
        <w:tabs>
          <w:tab w:val="left" w:pos="439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B7649F" w:rsidRPr="00CA4013" w:rsidRDefault="00B7649F" w:rsidP="00B7649F">
      <w:pPr>
        <w:pStyle w:val="ConsNormal"/>
        <w:tabs>
          <w:tab w:val="left" w:pos="4395"/>
        </w:tabs>
        <w:suppressAutoHyphens w:val="0"/>
        <w:spacing w:after="0" w:line="240" w:lineRule="auto"/>
        <w:ind w:firstLine="851"/>
        <w:jc w:val="both"/>
        <w:rPr>
          <w:rFonts w:ascii="Times New Roman" w:hAnsi="Times New Roman"/>
          <w:strike/>
          <w:sz w:val="28"/>
          <w:szCs w:val="28"/>
        </w:rPr>
      </w:pPr>
    </w:p>
    <w:p w:rsidR="00B7649F" w:rsidRPr="00CA4013" w:rsidRDefault="00B7649F" w:rsidP="00B7649F">
      <w:pPr>
        <w:pStyle w:val="ConsNormal"/>
        <w:tabs>
          <w:tab w:val="left" w:pos="4395"/>
        </w:tabs>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79.</w:t>
      </w:r>
      <w:r w:rsidRPr="00CA4013">
        <w:rPr>
          <w:rFonts w:ascii="Times New Roman" w:hAnsi="Times New Roman"/>
          <w:sz w:val="28"/>
          <w:szCs w:val="28"/>
        </w:rPr>
        <w:t xml:space="preserve"> </w:t>
      </w:r>
      <w:r w:rsidRPr="00CA4013">
        <w:rPr>
          <w:rFonts w:ascii="Times New Roman" w:hAnsi="Times New Roman"/>
          <w:b/>
          <w:sz w:val="28"/>
          <w:szCs w:val="28"/>
        </w:rPr>
        <w:t>Подготовка, рассмотрение и утверждение отчета об исполнении местного бюджета</w:t>
      </w:r>
    </w:p>
    <w:p w:rsidR="00B7649F" w:rsidRPr="00CA4013" w:rsidRDefault="00B7649F" w:rsidP="00B7649F">
      <w:pPr>
        <w:pStyle w:val="310"/>
        <w:widowControl w:val="0"/>
        <w:suppressAutoHyphens w:val="0"/>
        <w:spacing w:line="240" w:lineRule="auto"/>
        <w:ind w:firstLine="851"/>
        <w:jc w:val="both"/>
        <w:rPr>
          <w:sz w:val="28"/>
          <w:szCs w:val="28"/>
        </w:rPr>
      </w:pPr>
      <w:r w:rsidRPr="00CA4013">
        <w:rPr>
          <w:sz w:val="28"/>
          <w:szCs w:val="28"/>
        </w:rPr>
        <w:t xml:space="preserve">1. Отчет об исполнении местного бюджета разрабатывается и утверждается в форме проекта правового акта Совета. </w:t>
      </w:r>
    </w:p>
    <w:p w:rsidR="00B7649F" w:rsidRPr="00C41369" w:rsidRDefault="00B7649F" w:rsidP="00B7649F">
      <w:pPr>
        <w:autoSpaceDE w:val="0"/>
        <w:autoSpaceDN w:val="0"/>
        <w:adjustRightInd w:val="0"/>
        <w:ind w:firstLine="851"/>
        <w:jc w:val="both"/>
        <w:rPr>
          <w:rFonts w:ascii="Times New Roman" w:hAnsi="Times New Roman" w:cs="Times New Roman"/>
          <w:strike/>
          <w:sz w:val="28"/>
          <w:szCs w:val="28"/>
        </w:rPr>
      </w:pPr>
      <w:r w:rsidRPr="00C41369">
        <w:rPr>
          <w:rFonts w:ascii="Times New Roman" w:eastAsia="Calibri" w:hAnsi="Times New Roman" w:cs="Times New Roman"/>
          <w:sz w:val="28"/>
          <w:szCs w:val="28"/>
        </w:rPr>
        <w:t>2. Бюджетная отчетность поселения составляется финансовым органом на основании сводной бюджетной отчетности соответствующих главных администраторов бюджетных средств.</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Отчет представляется в Совет администрацией 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 не позднее 1 мая текущего года.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3. До начала рассмотрения отчета проводится внешняя проверка отчета.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lastRenderedPageBreak/>
        <w:t>4. Отчет об исполнении местного бюджета выносится на публичные слушания, назначаемые Советом.</w:t>
      </w:r>
    </w:p>
    <w:p w:rsidR="00B7649F" w:rsidRPr="00CA4013" w:rsidRDefault="00B7649F" w:rsidP="00B7649F">
      <w:pPr>
        <w:widowControl w:val="0"/>
        <w:numPr>
          <w:ilvl w:val="2"/>
          <w:numId w:val="38"/>
        </w:numPr>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Совет принимает решение по отчету после получения результатов проверки отчета и рассмотрения отчета на публичных слушаниях.</w:t>
      </w:r>
    </w:p>
    <w:p w:rsidR="00B7649F" w:rsidRPr="00CA4013" w:rsidRDefault="00B7649F" w:rsidP="00B7649F">
      <w:pPr>
        <w:widowControl w:val="0"/>
        <w:numPr>
          <w:ilvl w:val="2"/>
          <w:numId w:val="38"/>
        </w:numPr>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B7649F" w:rsidRPr="00CA4013" w:rsidRDefault="00B7649F" w:rsidP="00B7649F">
      <w:pPr>
        <w:widowControl w:val="0"/>
        <w:tabs>
          <w:tab w:val="left" w:pos="9781"/>
        </w:tabs>
        <w:spacing w:line="240" w:lineRule="auto"/>
        <w:ind w:right="49" w:firstLine="851"/>
        <w:jc w:val="both"/>
        <w:rPr>
          <w:rFonts w:ascii="Times New Roman" w:hAnsi="Times New Roman" w:cs="Times New Roman"/>
          <w:sz w:val="28"/>
          <w:szCs w:val="28"/>
        </w:rPr>
      </w:pPr>
      <w:r w:rsidRPr="00CA4013">
        <w:rPr>
          <w:rFonts w:ascii="Times New Roman" w:hAnsi="Times New Roman" w:cs="Times New Roman"/>
          <w:sz w:val="28"/>
          <w:szCs w:val="28"/>
        </w:rPr>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7.  Финансовый орган поселения представляет бюджетную отчетность в финансовый орган муниципального образования </w:t>
      </w:r>
      <w:r w:rsidR="00C41369">
        <w:rPr>
          <w:rFonts w:ascii="Times New Roman" w:hAnsi="Times New Roman"/>
          <w:sz w:val="28"/>
          <w:szCs w:val="28"/>
        </w:rPr>
        <w:t>Темрюкский район</w:t>
      </w:r>
      <w:r w:rsidRPr="00CA4013">
        <w:rPr>
          <w:rFonts w:ascii="Times New Roman" w:hAnsi="Times New Roman"/>
          <w:sz w:val="28"/>
          <w:szCs w:val="28"/>
        </w:rPr>
        <w:t>.</w:t>
      </w: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80. Управление муниципальным долгом</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Управление муниципальным долгом осуществляет администрация.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Управление муниципальным долгом осуществляется с соблюдением требований, установленных в статьях 107 и 111 Бюджетного кодекса Российской Федерации.</w:t>
      </w:r>
    </w:p>
    <w:p w:rsidR="00B7649F" w:rsidRPr="00C41369" w:rsidRDefault="00B7649F" w:rsidP="00B7649F">
      <w:pPr>
        <w:autoSpaceDE w:val="0"/>
        <w:autoSpaceDN w:val="0"/>
        <w:adjustRightInd w:val="0"/>
        <w:ind w:firstLine="851"/>
        <w:jc w:val="both"/>
        <w:rPr>
          <w:rFonts w:ascii="Times New Roman" w:eastAsia="Calibri" w:hAnsi="Times New Roman" w:cs="Times New Roman"/>
          <w:sz w:val="28"/>
          <w:szCs w:val="28"/>
        </w:rPr>
      </w:pPr>
      <w:r w:rsidRPr="00C41369">
        <w:rPr>
          <w:rFonts w:ascii="Times New Roman" w:eastAsia="Calibri" w:hAnsi="Times New Roman" w:cs="Times New Roman"/>
          <w:sz w:val="28"/>
          <w:szCs w:val="28"/>
        </w:rPr>
        <w:t xml:space="preserve">Если при исполнении местного бюджета нарушаются предельные значения, указанные в </w:t>
      </w:r>
      <w:hyperlink r:id="rId12" w:history="1">
        <w:r w:rsidRPr="00C41369">
          <w:rPr>
            <w:rStyle w:val="a4"/>
            <w:rFonts w:ascii="Times New Roman" w:eastAsia="Calibri" w:hAnsi="Times New Roman" w:cs="Times New Roman"/>
            <w:color w:val="auto"/>
            <w:sz w:val="28"/>
            <w:szCs w:val="28"/>
            <w:u w:val="none"/>
          </w:rPr>
          <w:t>статьях 107</w:t>
        </w:r>
      </w:hyperlink>
      <w:r w:rsidRPr="00C41369">
        <w:rPr>
          <w:rFonts w:ascii="Times New Roman" w:eastAsia="Calibri" w:hAnsi="Times New Roman" w:cs="Times New Roman"/>
          <w:sz w:val="28"/>
          <w:szCs w:val="28"/>
        </w:rPr>
        <w:t xml:space="preserve"> и </w:t>
      </w:r>
      <w:hyperlink r:id="rId13" w:history="1">
        <w:r w:rsidRPr="00C41369">
          <w:rPr>
            <w:rStyle w:val="a4"/>
            <w:rFonts w:ascii="Times New Roman" w:eastAsia="Calibri" w:hAnsi="Times New Roman" w:cs="Times New Roman"/>
            <w:color w:val="auto"/>
            <w:sz w:val="28"/>
            <w:szCs w:val="28"/>
            <w:u w:val="none"/>
          </w:rPr>
          <w:t>111</w:t>
        </w:r>
      </w:hyperlink>
      <w:r w:rsidRPr="00C41369">
        <w:rPr>
          <w:rFonts w:ascii="Times New Roman" w:eastAsia="Calibri" w:hAnsi="Times New Roman" w:cs="Times New Roman"/>
          <w:sz w:val="28"/>
          <w:szCs w:val="28"/>
        </w:rPr>
        <w:t xml:space="preserve">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B7649F" w:rsidRPr="00CA4013" w:rsidRDefault="00B7649F" w:rsidP="00B7649F">
      <w:pPr>
        <w:widowControl w:val="0"/>
        <w:spacing w:line="240" w:lineRule="auto"/>
        <w:ind w:firstLine="851"/>
        <w:jc w:val="both"/>
        <w:rPr>
          <w:rFonts w:ascii="Times New Roman" w:eastAsia="Andale Sans UI" w:hAnsi="Times New Roman" w:cs="Times New Roman"/>
          <w:kern w:val="2"/>
          <w:sz w:val="28"/>
          <w:szCs w:val="28"/>
        </w:rPr>
      </w:pPr>
      <w:r w:rsidRPr="00CA4013">
        <w:rPr>
          <w:rFonts w:ascii="Times New Roman" w:hAnsi="Times New Roman" w:cs="Times New Roman"/>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B7649F" w:rsidRPr="00C41369" w:rsidRDefault="00B7649F" w:rsidP="00B7649F">
      <w:pPr>
        <w:autoSpaceDE w:val="0"/>
        <w:autoSpaceDN w:val="0"/>
        <w:adjustRightInd w:val="0"/>
        <w:ind w:firstLine="851"/>
        <w:jc w:val="both"/>
        <w:rPr>
          <w:rFonts w:ascii="Times New Roman" w:eastAsia="Calibri" w:hAnsi="Times New Roman" w:cs="Times New Roman"/>
          <w:sz w:val="28"/>
          <w:szCs w:val="28"/>
        </w:rPr>
      </w:pPr>
      <w:r w:rsidRPr="00C41369">
        <w:rPr>
          <w:rFonts w:ascii="Times New Roman" w:eastAsia="Calibri" w:hAnsi="Times New Roman" w:cs="Times New Roman"/>
          <w:sz w:val="28"/>
          <w:szCs w:val="28"/>
        </w:rPr>
        <w:t>3.</w:t>
      </w:r>
      <w:r w:rsidRPr="00C41369">
        <w:rPr>
          <w:rFonts w:ascii="Times New Roman" w:eastAsia="Calibri" w:hAnsi="Times New Roman" w:cs="Times New Roman"/>
          <w:b/>
          <w:sz w:val="28"/>
          <w:szCs w:val="28"/>
        </w:rPr>
        <w:t xml:space="preserve"> </w:t>
      </w:r>
      <w:r w:rsidRPr="00C41369">
        <w:rPr>
          <w:rFonts w:ascii="Times New Roman" w:eastAsia="Times New Roman" w:hAnsi="Times New Roman" w:cs="Times New Roman"/>
          <w:bCs/>
          <w:sz w:val="28"/>
          <w:szCs w:val="28"/>
        </w:rPr>
        <w:t>Финансовый орган поселения ведет муниципальную долговую книгу,</w:t>
      </w:r>
      <w:r w:rsidRPr="00C41369">
        <w:rPr>
          <w:rFonts w:ascii="Times New Roman" w:eastAsia="Calibri" w:hAnsi="Times New Roman" w:cs="Times New Roman"/>
          <w:sz w:val="28"/>
          <w:szCs w:val="28"/>
        </w:rPr>
        <w:t xml:space="preserve"> в которую вносятся сведения, определенные Бюджетным кодексом Российской Федерации, а также другая информация, состав которой, порядок и срок ее внесения в муниципальную долговую книгу устанавливаются администрацией.</w:t>
      </w:r>
    </w:p>
    <w:p w:rsidR="00B7649F" w:rsidRDefault="00B7649F" w:rsidP="00B7649F">
      <w:pPr>
        <w:widowControl w:val="0"/>
        <w:tabs>
          <w:tab w:val="left" w:pos="0"/>
        </w:tabs>
        <w:spacing w:line="240" w:lineRule="auto"/>
        <w:ind w:firstLine="851"/>
        <w:jc w:val="both"/>
        <w:rPr>
          <w:rFonts w:ascii="Times New Roman" w:eastAsia="Andale Sans UI" w:hAnsi="Times New Roman" w:cs="Times New Roman"/>
          <w:kern w:val="2"/>
          <w:sz w:val="28"/>
          <w:szCs w:val="28"/>
        </w:rPr>
      </w:pPr>
    </w:p>
    <w:p w:rsidR="00F85445" w:rsidRPr="00CA4013" w:rsidRDefault="00F85445" w:rsidP="00B7649F">
      <w:pPr>
        <w:widowControl w:val="0"/>
        <w:tabs>
          <w:tab w:val="left" w:pos="0"/>
        </w:tabs>
        <w:spacing w:line="240" w:lineRule="auto"/>
        <w:ind w:firstLine="851"/>
        <w:jc w:val="both"/>
        <w:rPr>
          <w:rFonts w:ascii="Times New Roman" w:eastAsia="Andale Sans UI" w:hAnsi="Times New Roman" w:cs="Times New Roman"/>
          <w:kern w:val="2"/>
          <w:sz w:val="28"/>
          <w:szCs w:val="28"/>
        </w:rPr>
      </w:pPr>
    </w:p>
    <w:p w:rsidR="00B7649F" w:rsidRPr="00CA4013" w:rsidRDefault="00B7649F" w:rsidP="00B7649F">
      <w:pPr>
        <w:widowControl w:val="0"/>
        <w:spacing w:line="240" w:lineRule="auto"/>
        <w:jc w:val="center"/>
        <w:rPr>
          <w:rFonts w:ascii="Times New Roman" w:hAnsi="Times New Roman" w:cs="Times New Roman"/>
          <w:b/>
          <w:caps/>
          <w:sz w:val="28"/>
          <w:szCs w:val="28"/>
        </w:rPr>
      </w:pPr>
      <w:r w:rsidRPr="00CA4013">
        <w:rPr>
          <w:rFonts w:ascii="Times New Roman" w:hAnsi="Times New Roman" w:cs="Times New Roman"/>
          <w:b/>
          <w:caps/>
          <w:sz w:val="28"/>
          <w:szCs w:val="28"/>
        </w:rPr>
        <w:lastRenderedPageBreak/>
        <w:t>ГЛАВА 8. ОТВЕТСТВЕННОСТЬ ОРГАНОВ местного САМОУПРАВЛЕНИЯ И ДОЛЖНОСТНЫХ ЛИЦ местного самоуправления поселеНИЯ</w:t>
      </w:r>
    </w:p>
    <w:p w:rsidR="00B7649F" w:rsidRPr="00CA4013" w:rsidRDefault="00B7649F" w:rsidP="00B7649F">
      <w:pPr>
        <w:widowControl w:val="0"/>
        <w:spacing w:line="240" w:lineRule="auto"/>
        <w:ind w:firstLine="851"/>
        <w:jc w:val="center"/>
        <w:rPr>
          <w:rFonts w:ascii="Times New Roman" w:hAnsi="Times New Roman" w:cs="Times New Roman"/>
          <w:b/>
          <w:caps/>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81. Ответственность органов местного самоуправления и должностных лиц местного самоуправления</w:t>
      </w:r>
    </w:p>
    <w:p w:rsidR="00B7649F" w:rsidRPr="00CA4013" w:rsidRDefault="00B7649F" w:rsidP="00B7649F">
      <w:pPr>
        <w:pStyle w:val="220"/>
        <w:widowControl w:val="0"/>
        <w:suppressAutoHyphens w:val="0"/>
        <w:overflowPunct w:val="0"/>
        <w:spacing w:line="240" w:lineRule="auto"/>
        <w:ind w:firstLine="851"/>
        <w:jc w:val="both"/>
        <w:rPr>
          <w:sz w:val="28"/>
          <w:szCs w:val="28"/>
        </w:rPr>
      </w:pPr>
      <w:r w:rsidRPr="00CA4013">
        <w:rPr>
          <w:sz w:val="28"/>
          <w:szCs w:val="28"/>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B7649F" w:rsidRPr="00CA4013" w:rsidRDefault="00B7649F" w:rsidP="00B7649F">
      <w:pPr>
        <w:pStyle w:val="220"/>
        <w:widowControl w:val="0"/>
        <w:suppressAutoHyphens w:val="0"/>
        <w:overflowPunct w:val="0"/>
        <w:spacing w:line="240" w:lineRule="auto"/>
        <w:ind w:firstLine="851"/>
        <w:rPr>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82. Ответственность органов местного самоуправления,</w:t>
      </w:r>
      <w:r w:rsidRPr="00CA4013">
        <w:rPr>
          <w:rFonts w:ascii="Times New Roman" w:hAnsi="Times New Roman"/>
          <w:b/>
          <w:color w:val="0000FF"/>
          <w:sz w:val="28"/>
          <w:szCs w:val="28"/>
        </w:rPr>
        <w:t xml:space="preserve"> </w:t>
      </w:r>
      <w:r w:rsidRPr="00CA4013">
        <w:rPr>
          <w:rFonts w:ascii="Times New Roman" w:hAnsi="Times New Roman"/>
          <w:b/>
          <w:sz w:val="28"/>
          <w:szCs w:val="28"/>
        </w:rPr>
        <w:t>депутатов, главы поселения перед населением</w:t>
      </w:r>
    </w:p>
    <w:p w:rsidR="00B7649F" w:rsidRPr="00CA4013" w:rsidRDefault="00B7649F" w:rsidP="00B7649F">
      <w:pPr>
        <w:pStyle w:val="ConsNormal"/>
        <w:tabs>
          <w:tab w:val="left" w:pos="72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Население поселения вправе отозвать депутатов Совета, главу поселения в соответствии с федеральным законодательством и настоящим уставом.</w:t>
      </w:r>
    </w:p>
    <w:p w:rsidR="00B7649F" w:rsidRPr="00CA4013" w:rsidRDefault="00B7649F" w:rsidP="00B7649F">
      <w:pPr>
        <w:pStyle w:val="ConsNonformat"/>
        <w:suppressAutoHyphens w:val="0"/>
        <w:spacing w:after="0" w:line="240" w:lineRule="auto"/>
        <w:ind w:firstLine="851"/>
        <w:jc w:val="both"/>
        <w:rPr>
          <w:rFonts w:ascii="Times New Roman" w:hAnsi="Times New Roman"/>
          <w:sz w:val="28"/>
          <w:szCs w:val="28"/>
        </w:rPr>
      </w:pPr>
    </w:p>
    <w:p w:rsidR="00B7649F" w:rsidRPr="00CA4013" w:rsidRDefault="00B7649F" w:rsidP="00B7649F">
      <w:pPr>
        <w:pStyle w:val="220"/>
        <w:widowControl w:val="0"/>
        <w:suppressAutoHyphens w:val="0"/>
        <w:overflowPunct w:val="0"/>
        <w:spacing w:line="240" w:lineRule="auto"/>
        <w:ind w:firstLine="851"/>
        <w:jc w:val="both"/>
        <w:rPr>
          <w:b/>
          <w:sz w:val="28"/>
          <w:szCs w:val="28"/>
        </w:rPr>
      </w:pPr>
      <w:r w:rsidRPr="00CA4013">
        <w:rPr>
          <w:b/>
          <w:sz w:val="28"/>
          <w:szCs w:val="28"/>
        </w:rPr>
        <w:t>Статья 83. Ответственность органов местного самоуправления и должностных лиц местного самоуправления поселения перед государством</w:t>
      </w:r>
    </w:p>
    <w:p w:rsidR="00B7649F" w:rsidRPr="00CA4013" w:rsidRDefault="00B7649F" w:rsidP="00B7649F">
      <w:pPr>
        <w:pStyle w:val="220"/>
        <w:widowControl w:val="0"/>
        <w:suppressAutoHyphens w:val="0"/>
        <w:overflowPunct w:val="0"/>
        <w:spacing w:line="240" w:lineRule="auto"/>
        <w:ind w:firstLine="851"/>
        <w:jc w:val="both"/>
        <w:rPr>
          <w:sz w:val="28"/>
          <w:szCs w:val="28"/>
        </w:rPr>
      </w:pPr>
      <w:r w:rsidRPr="00CA4013">
        <w:rPr>
          <w:sz w:val="28"/>
          <w:szCs w:val="28"/>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B7649F" w:rsidRPr="00CA4013" w:rsidRDefault="00B7649F" w:rsidP="00B7649F">
      <w:pPr>
        <w:pStyle w:val="220"/>
        <w:widowControl w:val="0"/>
        <w:suppressAutoHyphens w:val="0"/>
        <w:overflowPunct w:val="0"/>
        <w:spacing w:line="240" w:lineRule="auto"/>
        <w:ind w:firstLine="851"/>
        <w:jc w:val="both"/>
        <w:rPr>
          <w:sz w:val="28"/>
          <w:szCs w:val="28"/>
        </w:rPr>
      </w:pPr>
      <w:r w:rsidRPr="00CA4013">
        <w:rPr>
          <w:sz w:val="28"/>
          <w:szCs w:val="28"/>
        </w:rPr>
        <w:t>Совет и глава поселения несут ответственность перед государством в порядке, установленном Федеральным законом от 06.10.2003 № 131-ФЗ</w:t>
      </w:r>
      <w:r w:rsidRPr="00CA4013">
        <w:rPr>
          <w:b/>
          <w:i/>
          <w:sz w:val="28"/>
          <w:szCs w:val="28"/>
        </w:rPr>
        <w:t xml:space="preserve"> </w:t>
      </w:r>
      <w:r w:rsidRPr="00CA4013">
        <w:rPr>
          <w:sz w:val="28"/>
          <w:szCs w:val="28"/>
        </w:rPr>
        <w:t>«Об общих принципах организации местного самоуправления в Российской Федерации».</w:t>
      </w:r>
    </w:p>
    <w:p w:rsidR="00B7649F" w:rsidRPr="00CA4013" w:rsidRDefault="00B7649F" w:rsidP="00B7649F">
      <w:pPr>
        <w:pStyle w:val="220"/>
        <w:widowControl w:val="0"/>
        <w:suppressAutoHyphens w:val="0"/>
        <w:overflowPunct w:val="0"/>
        <w:spacing w:line="240" w:lineRule="auto"/>
        <w:ind w:firstLine="851"/>
        <w:rPr>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84. Удаление главы поселения в отставку</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Основаниями для удаления главы поселения в отставку являются: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решения, действия (бездействие) главы поселения, повлекшие (повлекшее) наступление последствий, предусмотренных пунктами 2 и 3 </w:t>
      </w:r>
      <w:r w:rsidRPr="00CA4013">
        <w:rPr>
          <w:rFonts w:ascii="Times New Roman" w:hAnsi="Times New Roman" w:cs="Times New Roman"/>
          <w:sz w:val="28"/>
          <w:szCs w:val="28"/>
        </w:rPr>
        <w:lastRenderedPageBreak/>
        <w:t>части 1 статьи 75 Федерального закона от 06.10.2003 № 131-ФЗ «Об общих принципах организации местного самоуправления в Российской Федерации»;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Pr="00CA4013">
        <w:rPr>
          <w:rFonts w:ascii="Times New Roman" w:hAnsi="Times New Roman" w:cs="Times New Roman"/>
          <w:b/>
          <w:sz w:val="28"/>
          <w:szCs w:val="28"/>
        </w:rPr>
        <w:t>;</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4) несоблюдение ограничений и запретов и неисполнение обязанностей, которые установлены </w:t>
      </w:r>
      <w:r w:rsidRPr="00C41369">
        <w:rPr>
          <w:rFonts w:ascii="Times New Roman" w:hAnsi="Times New Roman"/>
          <w:sz w:val="28"/>
          <w:szCs w:val="28"/>
        </w:rPr>
        <w:t xml:space="preserve">Федеральным </w:t>
      </w:r>
      <w:hyperlink r:id="rId14" w:history="1">
        <w:r w:rsidRPr="00C41369">
          <w:rPr>
            <w:rStyle w:val="a4"/>
            <w:rFonts w:ascii="Times New Roman" w:hAnsi="Times New Roman"/>
            <w:color w:val="auto"/>
            <w:sz w:val="28"/>
            <w:szCs w:val="28"/>
            <w:u w:val="none"/>
          </w:rPr>
          <w:t>законом</w:t>
        </w:r>
      </w:hyperlink>
      <w:r w:rsidRPr="00CA4013">
        <w:rPr>
          <w:rFonts w:ascii="Times New Roman" w:hAnsi="Times New Roman"/>
          <w:sz w:val="28"/>
          <w:szCs w:val="28"/>
        </w:rPr>
        <w:t xml:space="preserve"> от 25.12.2008 № 273-ФЗ «О противодействии коррупции» и другими федеральными законами;</w:t>
      </w:r>
    </w:p>
    <w:p w:rsidR="00B7649F" w:rsidRPr="00CA4013" w:rsidRDefault="00B7649F" w:rsidP="00B7649F">
      <w:pPr>
        <w:autoSpaceDE w:val="0"/>
        <w:autoSpaceDN w:val="0"/>
        <w:adjustRightInd w:val="0"/>
        <w:ind w:firstLine="851"/>
        <w:jc w:val="both"/>
        <w:rPr>
          <w:rFonts w:ascii="Times New Roman" w:eastAsia="Calibri" w:hAnsi="Times New Roman" w:cs="Times New Roman"/>
          <w:bCs/>
          <w:sz w:val="28"/>
          <w:szCs w:val="28"/>
        </w:rPr>
      </w:pPr>
      <w:r w:rsidRPr="00CA4013">
        <w:rPr>
          <w:rFonts w:ascii="Times New Roman" w:eastAsia="Calibri" w:hAnsi="Times New Roman" w:cs="Times New Roman"/>
          <w:bCs/>
          <w:sz w:val="28"/>
          <w:szCs w:val="28"/>
        </w:rPr>
        <w:t>5) допущение главой поселения, администрацией поселения, иными органами и должностными лицами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B7649F" w:rsidRPr="00CA4013" w:rsidRDefault="00B7649F" w:rsidP="00B7649F">
      <w:pPr>
        <w:widowControl w:val="0"/>
        <w:spacing w:line="240" w:lineRule="auto"/>
        <w:ind w:firstLine="851"/>
        <w:jc w:val="both"/>
        <w:rPr>
          <w:rFonts w:ascii="Times New Roman" w:eastAsia="Andale Sans UI" w:hAnsi="Times New Roman" w:cs="Times New Roman"/>
          <w:kern w:val="2"/>
          <w:sz w:val="28"/>
          <w:szCs w:val="28"/>
        </w:rPr>
      </w:pPr>
      <w:r w:rsidRPr="00CA4013">
        <w:rPr>
          <w:rFonts w:ascii="Times New Roman" w:hAnsi="Times New Roman" w:cs="Times New Roman"/>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5. В случае, если при рассмотрении инициативы депутатов Совета об удалении главы поселения в отставку предполагается рассмотрение </w:t>
      </w:r>
      <w:r w:rsidRPr="00CA4013">
        <w:rPr>
          <w:rFonts w:ascii="Times New Roman" w:hAnsi="Times New Roman" w:cs="Times New Roman"/>
          <w:sz w:val="28"/>
          <w:szCs w:val="28"/>
        </w:rPr>
        <w:lastRenderedPageBreak/>
        <w:t>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9. Решение Совета об удалении главы поселения в отставку подписывается председателем Совета. </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10. При рассмотрении и принятии Советом решения об удалении главы поселения в отставку должны быть обеспечены:</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12. Решение Совета об удалении главы поселения в отставку </w:t>
      </w:r>
      <w:r w:rsidRPr="00CA4013">
        <w:rPr>
          <w:rFonts w:ascii="Times New Roman" w:hAnsi="Times New Roman" w:cs="Times New Roman"/>
          <w:sz w:val="28"/>
          <w:szCs w:val="28"/>
        </w:rPr>
        <w:lastRenderedPageBreak/>
        <w:t>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B7649F" w:rsidRPr="00CA4013" w:rsidRDefault="00B7649F" w:rsidP="00B7649F">
      <w:pPr>
        <w:pStyle w:val="220"/>
        <w:widowControl w:val="0"/>
        <w:suppressAutoHyphens w:val="0"/>
        <w:overflowPunct w:val="0"/>
        <w:spacing w:line="240" w:lineRule="auto"/>
        <w:ind w:firstLine="851"/>
        <w:jc w:val="both"/>
        <w:rPr>
          <w:sz w:val="28"/>
          <w:szCs w:val="28"/>
        </w:rPr>
      </w:pPr>
      <w:r w:rsidRPr="00CA4013">
        <w:rPr>
          <w:sz w:val="28"/>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B7649F" w:rsidRPr="00C41369"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41369">
        <w:rPr>
          <w:rFonts w:ascii="Times New Roman" w:eastAsia="Times New Roman" w:hAnsi="Times New Roman" w:cs="Times New Roman"/>
          <w:sz w:val="28"/>
          <w:szCs w:val="28"/>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85. 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B7649F" w:rsidRPr="00CA4013" w:rsidRDefault="00B7649F" w:rsidP="00B7649F">
      <w:pPr>
        <w:pStyle w:val="220"/>
        <w:widowControl w:val="0"/>
        <w:suppressAutoHyphens w:val="0"/>
        <w:overflowPunct w:val="0"/>
        <w:spacing w:line="240" w:lineRule="auto"/>
        <w:ind w:firstLine="851"/>
        <w:jc w:val="both"/>
        <w:rPr>
          <w:sz w:val="28"/>
          <w:szCs w:val="28"/>
        </w:rPr>
      </w:pPr>
      <w:r w:rsidRPr="00CA4013">
        <w:rPr>
          <w:sz w:val="28"/>
          <w:szCs w:val="28"/>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pStyle w:val="a0"/>
        <w:widowControl w:val="0"/>
        <w:tabs>
          <w:tab w:val="left" w:pos="142"/>
        </w:tabs>
        <w:suppressAutoHyphens w:val="0"/>
        <w:spacing w:after="0" w:line="240" w:lineRule="auto"/>
        <w:ind w:firstLine="851"/>
        <w:jc w:val="both"/>
        <w:rPr>
          <w:b/>
          <w:sz w:val="28"/>
          <w:szCs w:val="28"/>
        </w:rPr>
      </w:pPr>
      <w:r w:rsidRPr="00CA4013">
        <w:rPr>
          <w:b/>
          <w:sz w:val="28"/>
          <w:szCs w:val="28"/>
        </w:rPr>
        <w:t>Статья 86. Контроль за деятельностью органов местного самоуправления и должностных лиц местного самоуправления</w:t>
      </w:r>
    </w:p>
    <w:p w:rsidR="00B7649F" w:rsidRPr="00CA4013" w:rsidRDefault="00B7649F" w:rsidP="00B7649F">
      <w:pPr>
        <w:pStyle w:val="a0"/>
        <w:widowControl w:val="0"/>
        <w:suppressAutoHyphens w:val="0"/>
        <w:spacing w:after="0" w:line="240" w:lineRule="auto"/>
        <w:ind w:firstLine="851"/>
        <w:jc w:val="both"/>
        <w:rPr>
          <w:sz w:val="28"/>
          <w:szCs w:val="28"/>
        </w:rPr>
      </w:pPr>
      <w:r w:rsidRPr="00CA4013">
        <w:rPr>
          <w:sz w:val="28"/>
          <w:szCs w:val="28"/>
        </w:rP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w:t>
      </w:r>
    </w:p>
    <w:p w:rsidR="00B7649F" w:rsidRPr="00CA4013" w:rsidRDefault="00B7649F" w:rsidP="00B7649F">
      <w:pPr>
        <w:pStyle w:val="ConsNormal"/>
        <w:suppressAutoHyphens w:val="0"/>
        <w:spacing w:after="0" w:line="240" w:lineRule="auto"/>
        <w:ind w:firstLine="851"/>
        <w:jc w:val="both"/>
        <w:rPr>
          <w:rFonts w:ascii="Times New Roman" w:hAnsi="Times New Roman"/>
          <w:b/>
          <w:caps/>
          <w:sz w:val="28"/>
          <w:szCs w:val="28"/>
        </w:rPr>
      </w:pPr>
    </w:p>
    <w:p w:rsidR="00B7649F" w:rsidRPr="00CA4013" w:rsidRDefault="00B7649F" w:rsidP="00B7649F">
      <w:pPr>
        <w:pStyle w:val="ConsNormal"/>
        <w:suppressAutoHyphens w:val="0"/>
        <w:spacing w:after="0" w:line="240" w:lineRule="auto"/>
        <w:jc w:val="center"/>
        <w:rPr>
          <w:rFonts w:ascii="Times New Roman" w:hAnsi="Times New Roman"/>
          <w:b/>
          <w:caps/>
          <w:sz w:val="28"/>
          <w:szCs w:val="28"/>
        </w:rPr>
      </w:pPr>
      <w:r w:rsidRPr="00CA4013">
        <w:rPr>
          <w:rFonts w:ascii="Times New Roman" w:hAnsi="Times New Roman"/>
          <w:b/>
          <w:caps/>
          <w:sz w:val="28"/>
          <w:szCs w:val="28"/>
        </w:rPr>
        <w:t>ГЛАВА 9. ЗАКЛЮЧИТЕЛЬНЫЕ ПОЛОЖЕНИЯ</w:t>
      </w:r>
    </w:p>
    <w:p w:rsidR="00B7649F" w:rsidRPr="00CA4013" w:rsidRDefault="00B7649F" w:rsidP="00B7649F">
      <w:pPr>
        <w:pStyle w:val="ConsNormal"/>
        <w:suppressAutoHyphens w:val="0"/>
        <w:spacing w:after="0" w:line="240" w:lineRule="auto"/>
        <w:ind w:firstLine="851"/>
        <w:jc w:val="both"/>
        <w:rPr>
          <w:rFonts w:ascii="Times New Roman" w:hAnsi="Times New Roman"/>
          <w:caps/>
          <w:sz w:val="28"/>
          <w:szCs w:val="28"/>
        </w:rPr>
      </w:pPr>
    </w:p>
    <w:p w:rsidR="009D01FF" w:rsidRPr="009D01FF" w:rsidRDefault="00B7649F" w:rsidP="009D01FF">
      <w:pPr>
        <w:pStyle w:val="afb"/>
        <w:jc w:val="center"/>
        <w:rPr>
          <w:rFonts w:ascii="Times New Roman" w:hAnsi="Times New Roman" w:cs="Times New Roman"/>
          <w:b/>
          <w:sz w:val="28"/>
          <w:szCs w:val="28"/>
        </w:rPr>
      </w:pPr>
      <w:r w:rsidRPr="009D01FF">
        <w:rPr>
          <w:rFonts w:ascii="Times New Roman" w:hAnsi="Times New Roman" w:cs="Times New Roman"/>
          <w:b/>
          <w:sz w:val="28"/>
          <w:szCs w:val="28"/>
        </w:rPr>
        <w:t xml:space="preserve">Статья 87. </w:t>
      </w:r>
      <w:r w:rsidR="009D01FF" w:rsidRPr="009D01FF">
        <w:rPr>
          <w:rFonts w:ascii="Times New Roman" w:hAnsi="Times New Roman" w:cs="Times New Roman"/>
          <w:b/>
          <w:sz w:val="28"/>
          <w:szCs w:val="28"/>
        </w:rPr>
        <w:t xml:space="preserve"> О вступлении устава в силу</w:t>
      </w:r>
    </w:p>
    <w:p w:rsidR="009D01FF" w:rsidRPr="009D01FF" w:rsidRDefault="009D01FF" w:rsidP="009D01FF">
      <w:pPr>
        <w:pStyle w:val="afb"/>
        <w:jc w:val="both"/>
        <w:rPr>
          <w:rFonts w:ascii="Times New Roman" w:hAnsi="Times New Roman" w:cs="Times New Roman"/>
          <w:sz w:val="28"/>
          <w:szCs w:val="28"/>
        </w:rPr>
      </w:pPr>
    </w:p>
    <w:p w:rsidR="009D01FF" w:rsidRPr="009D01FF" w:rsidRDefault="009D01FF" w:rsidP="009D01FF">
      <w:pPr>
        <w:pStyle w:val="afb"/>
        <w:ind w:firstLine="567"/>
        <w:jc w:val="both"/>
        <w:rPr>
          <w:rFonts w:ascii="Times New Roman" w:hAnsi="Times New Roman" w:cs="Times New Roman"/>
          <w:sz w:val="28"/>
          <w:szCs w:val="28"/>
        </w:rPr>
      </w:pPr>
      <w:r w:rsidRPr="009D01FF">
        <w:rPr>
          <w:rFonts w:ascii="Times New Roman" w:hAnsi="Times New Roman" w:cs="Times New Roman"/>
          <w:sz w:val="28"/>
          <w:szCs w:val="28"/>
        </w:rPr>
        <w:t>1. Устав поселения вступает в  силу после его официального опубликования  (обнародования).</w:t>
      </w:r>
    </w:p>
    <w:p w:rsidR="009D01FF" w:rsidRPr="009D01FF" w:rsidRDefault="009D01FF" w:rsidP="009D01FF">
      <w:pPr>
        <w:pStyle w:val="afb"/>
        <w:ind w:firstLine="567"/>
        <w:jc w:val="both"/>
        <w:rPr>
          <w:rFonts w:ascii="Times New Roman" w:hAnsi="Times New Roman" w:cs="Times New Roman"/>
          <w:sz w:val="28"/>
          <w:szCs w:val="28"/>
        </w:rPr>
      </w:pPr>
      <w:r w:rsidRPr="009D01FF">
        <w:rPr>
          <w:rFonts w:ascii="Times New Roman" w:hAnsi="Times New Roman" w:cs="Times New Roman"/>
          <w:sz w:val="28"/>
          <w:szCs w:val="28"/>
        </w:rPr>
        <w:t>2. Признать утратившими силу с 1 января 2016 года:</w:t>
      </w:r>
    </w:p>
    <w:p w:rsidR="009D01FF" w:rsidRPr="009D01FF" w:rsidRDefault="009D01FF" w:rsidP="009D01FF">
      <w:pPr>
        <w:pStyle w:val="afb"/>
        <w:ind w:firstLine="567"/>
        <w:jc w:val="both"/>
        <w:rPr>
          <w:rFonts w:ascii="Times New Roman" w:hAnsi="Times New Roman" w:cs="Times New Roman"/>
          <w:sz w:val="28"/>
          <w:szCs w:val="28"/>
        </w:rPr>
      </w:pPr>
      <w:r w:rsidRPr="009D01FF">
        <w:rPr>
          <w:rFonts w:ascii="Times New Roman" w:hAnsi="Times New Roman" w:cs="Times New Roman"/>
          <w:sz w:val="28"/>
          <w:szCs w:val="28"/>
        </w:rPr>
        <w:t>- пункты 6-8,20,22,24,25,27,30,31,34,36 статьи 8 настоящего устава;</w:t>
      </w:r>
    </w:p>
    <w:p w:rsidR="009D01FF" w:rsidRPr="009D01FF" w:rsidRDefault="009D01FF" w:rsidP="009D01FF">
      <w:pPr>
        <w:pStyle w:val="afb"/>
        <w:ind w:firstLine="567"/>
        <w:jc w:val="both"/>
        <w:rPr>
          <w:rFonts w:ascii="Times New Roman" w:hAnsi="Times New Roman" w:cs="Times New Roman"/>
          <w:sz w:val="28"/>
          <w:szCs w:val="28"/>
        </w:rPr>
      </w:pPr>
      <w:r w:rsidRPr="009D01FF">
        <w:rPr>
          <w:rFonts w:ascii="Times New Roman" w:hAnsi="Times New Roman" w:cs="Times New Roman"/>
          <w:sz w:val="28"/>
          <w:szCs w:val="28"/>
        </w:rPr>
        <w:t>- пункт 8 статьи 37 настоящего устава.</w:t>
      </w:r>
    </w:p>
    <w:p w:rsidR="009D01FF" w:rsidRDefault="009D01FF" w:rsidP="009D01FF">
      <w:pPr>
        <w:pStyle w:val="afb"/>
        <w:ind w:firstLine="567"/>
        <w:jc w:val="both"/>
        <w:rPr>
          <w:rFonts w:ascii="Times New Roman" w:hAnsi="Times New Roman" w:cs="Times New Roman"/>
          <w:sz w:val="28"/>
          <w:szCs w:val="28"/>
        </w:rPr>
      </w:pPr>
      <w:r w:rsidRPr="009D01FF">
        <w:rPr>
          <w:rFonts w:ascii="Times New Roman" w:hAnsi="Times New Roman" w:cs="Times New Roman"/>
          <w:sz w:val="28"/>
          <w:szCs w:val="28"/>
        </w:rPr>
        <w:lastRenderedPageBreak/>
        <w:t>3. Пункт 39 статьи 8 настоящего устава вступает в силу</w:t>
      </w:r>
      <w:r w:rsidR="00D015DF">
        <w:rPr>
          <w:rFonts w:ascii="Times New Roman" w:hAnsi="Times New Roman" w:cs="Times New Roman"/>
          <w:sz w:val="28"/>
          <w:szCs w:val="28"/>
        </w:rPr>
        <w:t xml:space="preserve">                                           </w:t>
      </w:r>
      <w:r w:rsidRPr="009D01FF">
        <w:rPr>
          <w:rFonts w:ascii="Times New Roman" w:hAnsi="Times New Roman" w:cs="Times New Roman"/>
          <w:sz w:val="28"/>
          <w:szCs w:val="28"/>
        </w:rPr>
        <w:t xml:space="preserve"> с 1 января 2016 года.</w:t>
      </w:r>
    </w:p>
    <w:p w:rsidR="00C96507" w:rsidRPr="009D01FF" w:rsidRDefault="00C96507" w:rsidP="009D01FF">
      <w:pPr>
        <w:pStyle w:val="afb"/>
        <w:ind w:firstLine="567"/>
        <w:jc w:val="both"/>
        <w:rPr>
          <w:rFonts w:ascii="Times New Roman" w:hAnsi="Times New Roman" w:cs="Times New Roman"/>
          <w:sz w:val="28"/>
          <w:szCs w:val="28"/>
        </w:rPr>
      </w:pPr>
    </w:p>
    <w:p w:rsidR="00B7649F" w:rsidRPr="00CA4013" w:rsidRDefault="00B7649F" w:rsidP="009D01F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88</w:t>
      </w:r>
      <w:r w:rsidRPr="00CA4013">
        <w:rPr>
          <w:rFonts w:ascii="Times New Roman" w:hAnsi="Times New Roman" w:cs="Times New Roman"/>
          <w:sz w:val="28"/>
          <w:szCs w:val="28"/>
        </w:rPr>
        <w:t xml:space="preserve">. </w:t>
      </w:r>
      <w:r w:rsidRPr="00CA4013">
        <w:rPr>
          <w:rFonts w:ascii="Times New Roman" w:hAnsi="Times New Roman" w:cs="Times New Roman"/>
          <w:b/>
          <w:sz w:val="28"/>
          <w:szCs w:val="28"/>
        </w:rPr>
        <w:t>О муниципальных правовых актах</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4"/>
        </w:rPr>
      </w:pPr>
      <w:r w:rsidRPr="00CA4013">
        <w:rPr>
          <w:rFonts w:ascii="Times New Roman" w:hAnsi="Times New Roman" w:cs="Times New Roman"/>
          <w:sz w:val="28"/>
          <w:szCs w:val="28"/>
        </w:rP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B7649F" w:rsidRPr="00CA4013" w:rsidRDefault="00B7649F" w:rsidP="00B7649F">
      <w:pPr>
        <w:widowControl w:val="0"/>
        <w:spacing w:line="240" w:lineRule="auto"/>
        <w:ind w:firstLine="851"/>
        <w:rPr>
          <w:rFonts w:ascii="Times New Roman" w:hAnsi="Times New Roman" w:cs="Times New Roman"/>
          <w:sz w:val="24"/>
        </w:rPr>
      </w:pPr>
    </w:p>
    <w:p w:rsidR="00665D2D" w:rsidRPr="00CA4013" w:rsidRDefault="00665D2D">
      <w:pPr>
        <w:rPr>
          <w:rFonts w:ascii="Times New Roman" w:hAnsi="Times New Roman" w:cs="Times New Roman"/>
        </w:rPr>
      </w:pPr>
    </w:p>
    <w:sectPr w:rsidR="00665D2D" w:rsidRPr="00CA4013" w:rsidSect="00E23D88">
      <w:headerReference w:type="default" r:id="rId15"/>
      <w:pgSz w:w="11906" w:h="16838"/>
      <w:pgMar w:top="1134" w:right="851"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57D" w:rsidRDefault="00C1457D" w:rsidP="00AE4E1E">
      <w:pPr>
        <w:spacing w:after="0" w:line="240" w:lineRule="auto"/>
      </w:pPr>
      <w:r>
        <w:separator/>
      </w:r>
    </w:p>
  </w:endnote>
  <w:endnote w:type="continuationSeparator" w:id="1">
    <w:p w:rsidR="00C1457D" w:rsidRDefault="00C1457D" w:rsidP="00AE4E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CC"/>
    <w:family w:val="auto"/>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57D" w:rsidRDefault="00C1457D" w:rsidP="00AE4E1E">
      <w:pPr>
        <w:spacing w:after="0" w:line="240" w:lineRule="auto"/>
      </w:pPr>
      <w:r>
        <w:separator/>
      </w:r>
    </w:p>
  </w:footnote>
  <w:footnote w:type="continuationSeparator" w:id="1">
    <w:p w:rsidR="00C1457D" w:rsidRDefault="00C1457D" w:rsidP="00AE4E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0815157"/>
      <w:docPartObj>
        <w:docPartGallery w:val="㔄∀ऀ܀"/>
        <w:docPartUnique/>
      </w:docPartObj>
    </w:sdtPr>
    <w:sdtContent>
      <w:p w:rsidR="00E23D88" w:rsidRDefault="00E23D88">
        <w:pPr>
          <w:pStyle w:val="a7"/>
          <w:jc w:val="center"/>
        </w:pPr>
        <w:fldSimple w:instr=" PAGE   \* MERGEFORMAT ">
          <w:r w:rsidR="0020633B">
            <w:rPr>
              <w:noProof/>
            </w:rPr>
            <w:t>2</w:t>
          </w:r>
        </w:fldSimple>
      </w:p>
    </w:sdtContent>
  </w:sdt>
  <w:p w:rsidR="00E23D88" w:rsidRDefault="00E23D8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6"/>
    <w:multiLevelType w:val="multilevel"/>
    <w:tmpl w:val="00000006"/>
    <w:lvl w:ilvl="0">
      <w:start w:val="1"/>
      <w:numFmt w:val="decimal"/>
      <w:lvlText w:val="%1)"/>
      <w:lvlJc w:val="left"/>
      <w:pPr>
        <w:tabs>
          <w:tab w:val="num" w:pos="720"/>
        </w:tabs>
        <w:ind w:left="720" w:hanging="360"/>
      </w:pPr>
      <w:rPr>
        <w:rFonts w:cs="Courier New"/>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9"/>
    <w:multiLevelType w:val="multilevel"/>
    <w:tmpl w:val="00000009"/>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4"/>
    <w:multiLevelType w:val="multilevel"/>
    <w:tmpl w:val="000000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5"/>
    <w:multiLevelType w:val="multilevel"/>
    <w:tmpl w:val="000000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8"/>
    <w:multiLevelType w:val="multilevel"/>
    <w:tmpl w:val="00000018"/>
    <w:lvl w:ilvl="0">
      <w:start w:val="1"/>
      <w:numFmt w:val="decimal"/>
      <w:lvlText w:val="%1."/>
      <w:lvlJc w:val="left"/>
      <w:pPr>
        <w:tabs>
          <w:tab w:val="num" w:pos="720"/>
        </w:tabs>
        <w:ind w:left="720" w:hanging="360"/>
      </w:pPr>
      <w:rPr>
        <w:rFonts w:cs="Courier New"/>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A"/>
    <w:multiLevelType w:val="multilevel"/>
    <w:tmpl w:val="531830CC"/>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B"/>
    <w:multiLevelType w:val="multilevel"/>
    <w:tmpl w:val="0000001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C"/>
    <w:multiLevelType w:val="multilevel"/>
    <w:tmpl w:val="67EC4C2A"/>
    <w:lvl w:ilvl="0">
      <w:start w:val="1"/>
      <w:numFmt w:val="decimal"/>
      <w:lvlText w:val="%1."/>
      <w:lvlJc w:val="left"/>
      <w:pPr>
        <w:tabs>
          <w:tab w:val="num" w:pos="720"/>
        </w:tabs>
        <w:ind w:left="720" w:hanging="360"/>
      </w:pPr>
      <w:rPr>
        <w:strike w:val="0"/>
        <w:dstrike w:val="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D"/>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F"/>
    <w:multiLevelType w:val="multilevel"/>
    <w:tmpl w:val="0000001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lvlOverride w:ilvl="0">
      <w:startOverride w:val="1"/>
    </w:lvlOverride>
    <w:lvlOverride w:ilvl="1">
      <w:startOverride w:val="1"/>
    </w:lvlOverride>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18"/>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B7649F"/>
    <w:rsid w:val="00011FB6"/>
    <w:rsid w:val="00016A75"/>
    <w:rsid w:val="001260B8"/>
    <w:rsid w:val="00134D24"/>
    <w:rsid w:val="00152536"/>
    <w:rsid w:val="001B3E89"/>
    <w:rsid w:val="001E3895"/>
    <w:rsid w:val="0020633B"/>
    <w:rsid w:val="00231F14"/>
    <w:rsid w:val="00280F43"/>
    <w:rsid w:val="00303616"/>
    <w:rsid w:val="00317011"/>
    <w:rsid w:val="003B5493"/>
    <w:rsid w:val="0040341C"/>
    <w:rsid w:val="00441F96"/>
    <w:rsid w:val="0046252A"/>
    <w:rsid w:val="004A36EE"/>
    <w:rsid w:val="004F1E69"/>
    <w:rsid w:val="00542797"/>
    <w:rsid w:val="00557442"/>
    <w:rsid w:val="00560FD6"/>
    <w:rsid w:val="005C623E"/>
    <w:rsid w:val="005C7766"/>
    <w:rsid w:val="00650B0E"/>
    <w:rsid w:val="00665D2D"/>
    <w:rsid w:val="00673C0A"/>
    <w:rsid w:val="006923DF"/>
    <w:rsid w:val="006D6B7B"/>
    <w:rsid w:val="00776C2F"/>
    <w:rsid w:val="007A0B06"/>
    <w:rsid w:val="007B3941"/>
    <w:rsid w:val="007C2848"/>
    <w:rsid w:val="00816CAB"/>
    <w:rsid w:val="00841F95"/>
    <w:rsid w:val="008530B0"/>
    <w:rsid w:val="00866FA4"/>
    <w:rsid w:val="00874F74"/>
    <w:rsid w:val="008929EE"/>
    <w:rsid w:val="008F31B7"/>
    <w:rsid w:val="00902BA4"/>
    <w:rsid w:val="00907AAE"/>
    <w:rsid w:val="00953E97"/>
    <w:rsid w:val="00991507"/>
    <w:rsid w:val="009D01FF"/>
    <w:rsid w:val="009D292C"/>
    <w:rsid w:val="00A11F90"/>
    <w:rsid w:val="00A21E5B"/>
    <w:rsid w:val="00A735E7"/>
    <w:rsid w:val="00AE4E1E"/>
    <w:rsid w:val="00AF00D3"/>
    <w:rsid w:val="00B05CCA"/>
    <w:rsid w:val="00B3751C"/>
    <w:rsid w:val="00B622D0"/>
    <w:rsid w:val="00B7649F"/>
    <w:rsid w:val="00BC4755"/>
    <w:rsid w:val="00BD04EA"/>
    <w:rsid w:val="00BE1FE3"/>
    <w:rsid w:val="00BF2DD4"/>
    <w:rsid w:val="00C1457D"/>
    <w:rsid w:val="00C251A6"/>
    <w:rsid w:val="00C41369"/>
    <w:rsid w:val="00C56885"/>
    <w:rsid w:val="00C609BD"/>
    <w:rsid w:val="00C70E78"/>
    <w:rsid w:val="00C96507"/>
    <w:rsid w:val="00CA4013"/>
    <w:rsid w:val="00D015DF"/>
    <w:rsid w:val="00D1751E"/>
    <w:rsid w:val="00D70863"/>
    <w:rsid w:val="00D73D65"/>
    <w:rsid w:val="00E23D88"/>
    <w:rsid w:val="00E439C1"/>
    <w:rsid w:val="00E616EF"/>
    <w:rsid w:val="00EB5FC1"/>
    <w:rsid w:val="00ED398E"/>
    <w:rsid w:val="00F1393B"/>
    <w:rsid w:val="00F85445"/>
    <w:rsid w:val="00FD1E54"/>
    <w:rsid w:val="00FE28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493"/>
  </w:style>
  <w:style w:type="paragraph" w:styleId="1">
    <w:name w:val="heading 1"/>
    <w:basedOn w:val="a"/>
    <w:next w:val="a0"/>
    <w:link w:val="10"/>
    <w:qFormat/>
    <w:rsid w:val="00B7649F"/>
    <w:pPr>
      <w:keepNext/>
      <w:tabs>
        <w:tab w:val="num" w:pos="432"/>
      </w:tabs>
      <w:suppressAutoHyphens/>
      <w:spacing w:before="240" w:after="60" w:line="100" w:lineRule="atLeast"/>
      <w:ind w:left="432" w:hanging="432"/>
      <w:outlineLvl w:val="0"/>
    </w:pPr>
    <w:rPr>
      <w:rFonts w:ascii="Arial" w:eastAsia="Andale Sans UI" w:hAnsi="Arial" w:cs="Wingdings"/>
      <w:b/>
      <w:bCs/>
      <w:kern w:val="2"/>
      <w:sz w:val="32"/>
      <w:szCs w:val="32"/>
      <w:lang w:eastAsia="ar-SA"/>
    </w:rPr>
  </w:style>
  <w:style w:type="paragraph" w:styleId="2">
    <w:name w:val="heading 2"/>
    <w:basedOn w:val="a"/>
    <w:next w:val="a0"/>
    <w:link w:val="20"/>
    <w:semiHidden/>
    <w:unhideWhenUsed/>
    <w:qFormat/>
    <w:rsid w:val="00B7649F"/>
    <w:pPr>
      <w:keepNext/>
      <w:tabs>
        <w:tab w:val="num" w:pos="576"/>
      </w:tabs>
      <w:suppressAutoHyphens/>
      <w:spacing w:before="240" w:after="60" w:line="100" w:lineRule="atLeast"/>
      <w:ind w:left="576" w:hanging="576"/>
      <w:outlineLvl w:val="1"/>
    </w:pPr>
    <w:rPr>
      <w:rFonts w:ascii="Arial" w:eastAsia="Andale Sans UI" w:hAnsi="Arial" w:cs="Wingdings"/>
      <w:b/>
      <w:bCs/>
      <w:i/>
      <w:iCs/>
      <w:kern w:val="2"/>
      <w:sz w:val="28"/>
      <w:szCs w:val="28"/>
      <w:lang w:eastAsia="ar-SA"/>
    </w:rPr>
  </w:style>
  <w:style w:type="paragraph" w:styleId="3">
    <w:name w:val="heading 3"/>
    <w:basedOn w:val="a"/>
    <w:next w:val="a0"/>
    <w:link w:val="30"/>
    <w:semiHidden/>
    <w:unhideWhenUsed/>
    <w:qFormat/>
    <w:rsid w:val="00B7649F"/>
    <w:pPr>
      <w:keepNext/>
      <w:tabs>
        <w:tab w:val="num" w:pos="720"/>
      </w:tabs>
      <w:suppressAutoHyphens/>
      <w:spacing w:after="0" w:line="100" w:lineRule="atLeast"/>
      <w:ind w:left="-13"/>
      <w:jc w:val="both"/>
      <w:outlineLvl w:val="2"/>
    </w:pPr>
    <w:rPr>
      <w:rFonts w:ascii="Times New Roman" w:eastAsia="Andale Sans UI" w:hAnsi="Times New Roman" w:cs="Times New Roman"/>
      <w:b/>
      <w:i/>
      <w:color w:val="FF0000"/>
      <w:kern w:val="2"/>
      <w:sz w:val="24"/>
      <w:szCs w:val="24"/>
      <w:lang w:eastAsia="ar-SA"/>
    </w:rPr>
  </w:style>
  <w:style w:type="paragraph" w:styleId="5">
    <w:name w:val="heading 5"/>
    <w:basedOn w:val="a"/>
    <w:next w:val="a0"/>
    <w:link w:val="50"/>
    <w:semiHidden/>
    <w:unhideWhenUsed/>
    <w:qFormat/>
    <w:rsid w:val="00B7649F"/>
    <w:pPr>
      <w:keepNext/>
      <w:tabs>
        <w:tab w:val="left" w:pos="-1276"/>
        <w:tab w:val="num" w:pos="1008"/>
      </w:tabs>
      <w:suppressAutoHyphens/>
      <w:spacing w:after="0" w:line="100" w:lineRule="atLeast"/>
      <w:ind w:left="851"/>
      <w:outlineLvl w:val="4"/>
    </w:pPr>
    <w:rPr>
      <w:rFonts w:ascii="Times New Roman" w:eastAsia="Andale Sans UI" w:hAnsi="Times New Roman" w:cs="Times New Roman"/>
      <w:b/>
      <w:kern w:val="2"/>
      <w:sz w:val="28"/>
      <w:szCs w:val="24"/>
      <w:lang w:eastAsia="ar-SA"/>
    </w:rPr>
  </w:style>
  <w:style w:type="paragraph" w:styleId="6">
    <w:name w:val="heading 6"/>
    <w:basedOn w:val="a"/>
    <w:next w:val="a0"/>
    <w:link w:val="60"/>
    <w:semiHidden/>
    <w:unhideWhenUsed/>
    <w:qFormat/>
    <w:rsid w:val="00B7649F"/>
    <w:pPr>
      <w:keepNext/>
      <w:tabs>
        <w:tab w:val="left" w:pos="-1276"/>
        <w:tab w:val="num" w:pos="1152"/>
      </w:tabs>
      <w:suppressAutoHyphens/>
      <w:spacing w:after="0" w:line="100" w:lineRule="atLeast"/>
      <w:ind w:left="851"/>
      <w:jc w:val="both"/>
      <w:outlineLvl w:val="5"/>
    </w:pPr>
    <w:rPr>
      <w:rFonts w:ascii="Times New Roman" w:eastAsia="Andale Sans UI" w:hAnsi="Times New Roman" w:cs="Times New Roman"/>
      <w:b/>
      <w:kern w:val="2"/>
      <w:sz w:val="28"/>
      <w:szCs w:val="24"/>
      <w:lang w:eastAsia="ar-SA"/>
    </w:rPr>
  </w:style>
  <w:style w:type="paragraph" w:styleId="7">
    <w:name w:val="heading 7"/>
    <w:basedOn w:val="a"/>
    <w:next w:val="a0"/>
    <w:link w:val="70"/>
    <w:semiHidden/>
    <w:unhideWhenUsed/>
    <w:qFormat/>
    <w:rsid w:val="00B7649F"/>
    <w:pPr>
      <w:keepNext/>
      <w:tabs>
        <w:tab w:val="num" w:pos="1296"/>
      </w:tabs>
      <w:suppressAutoHyphens/>
      <w:spacing w:after="0" w:line="360" w:lineRule="auto"/>
      <w:ind w:left="1296" w:hanging="1296"/>
      <w:outlineLvl w:val="6"/>
    </w:pPr>
    <w:rPr>
      <w:rFonts w:ascii="Times New Roman" w:eastAsia="Andale Sans UI" w:hAnsi="Times New Roman" w:cs="Times New Roman"/>
      <w:b/>
      <w:bCs/>
      <w:kern w:val="2"/>
      <w:sz w:val="28"/>
      <w:szCs w:val="24"/>
      <w:lang w:eastAsia="ar-SA"/>
    </w:rPr>
  </w:style>
  <w:style w:type="paragraph" w:styleId="8">
    <w:name w:val="heading 8"/>
    <w:basedOn w:val="a"/>
    <w:next w:val="a0"/>
    <w:link w:val="80"/>
    <w:semiHidden/>
    <w:unhideWhenUsed/>
    <w:qFormat/>
    <w:rsid w:val="00B7649F"/>
    <w:pPr>
      <w:keepNext/>
      <w:tabs>
        <w:tab w:val="left" w:pos="-1276"/>
        <w:tab w:val="num" w:pos="1440"/>
      </w:tabs>
      <w:suppressAutoHyphens/>
      <w:spacing w:after="0" w:line="100" w:lineRule="atLeast"/>
      <w:ind w:left="851"/>
      <w:jc w:val="center"/>
      <w:outlineLvl w:val="7"/>
    </w:pPr>
    <w:rPr>
      <w:rFonts w:ascii="Times New Roman" w:eastAsia="Andale Sans UI" w:hAnsi="Times New Roman" w:cs="Times New Roman"/>
      <w:b/>
      <w:kern w:val="2"/>
      <w:sz w:val="28"/>
      <w:szCs w:val="24"/>
      <w:lang w:eastAsia="ar-SA"/>
    </w:rPr>
  </w:style>
  <w:style w:type="paragraph" w:styleId="9">
    <w:name w:val="heading 9"/>
    <w:basedOn w:val="a"/>
    <w:next w:val="a0"/>
    <w:link w:val="90"/>
    <w:semiHidden/>
    <w:unhideWhenUsed/>
    <w:qFormat/>
    <w:rsid w:val="00B7649F"/>
    <w:pPr>
      <w:keepNext/>
      <w:tabs>
        <w:tab w:val="num" w:pos="1584"/>
      </w:tabs>
      <w:suppressAutoHyphens/>
      <w:spacing w:before="20" w:after="20" w:line="480" w:lineRule="atLeast"/>
      <w:ind w:left="1584" w:hanging="1584"/>
      <w:jc w:val="center"/>
      <w:outlineLvl w:val="8"/>
    </w:pPr>
    <w:rPr>
      <w:rFonts w:ascii="Times New Roman" w:eastAsia="Andale Sans UI" w:hAnsi="Times New Roman" w:cs="Times New Roman"/>
      <w:b/>
      <w:bCs/>
      <w:kern w:val="2"/>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7649F"/>
    <w:rPr>
      <w:rFonts w:ascii="Arial" w:eastAsia="Andale Sans UI" w:hAnsi="Arial" w:cs="Wingdings"/>
      <w:b/>
      <w:bCs/>
      <w:kern w:val="2"/>
      <w:sz w:val="32"/>
      <w:szCs w:val="32"/>
      <w:lang w:eastAsia="ar-SA"/>
    </w:rPr>
  </w:style>
  <w:style w:type="character" w:customStyle="1" w:styleId="20">
    <w:name w:val="Заголовок 2 Знак"/>
    <w:basedOn w:val="a1"/>
    <w:link w:val="2"/>
    <w:semiHidden/>
    <w:rsid w:val="00B7649F"/>
    <w:rPr>
      <w:rFonts w:ascii="Arial" w:eastAsia="Andale Sans UI" w:hAnsi="Arial" w:cs="Wingdings"/>
      <w:b/>
      <w:bCs/>
      <w:i/>
      <w:iCs/>
      <w:kern w:val="2"/>
      <w:sz w:val="28"/>
      <w:szCs w:val="28"/>
      <w:lang w:eastAsia="ar-SA"/>
    </w:rPr>
  </w:style>
  <w:style w:type="character" w:customStyle="1" w:styleId="30">
    <w:name w:val="Заголовок 3 Знак"/>
    <w:basedOn w:val="a1"/>
    <w:link w:val="3"/>
    <w:semiHidden/>
    <w:rsid w:val="00B7649F"/>
    <w:rPr>
      <w:rFonts w:ascii="Times New Roman" w:eastAsia="Andale Sans UI" w:hAnsi="Times New Roman" w:cs="Times New Roman"/>
      <w:b/>
      <w:i/>
      <w:color w:val="FF0000"/>
      <w:kern w:val="2"/>
      <w:sz w:val="24"/>
      <w:szCs w:val="24"/>
      <w:lang w:eastAsia="ar-SA"/>
    </w:rPr>
  </w:style>
  <w:style w:type="character" w:customStyle="1" w:styleId="50">
    <w:name w:val="Заголовок 5 Знак"/>
    <w:basedOn w:val="a1"/>
    <w:link w:val="5"/>
    <w:semiHidden/>
    <w:rsid w:val="00B7649F"/>
    <w:rPr>
      <w:rFonts w:ascii="Times New Roman" w:eastAsia="Andale Sans UI" w:hAnsi="Times New Roman" w:cs="Times New Roman"/>
      <w:b/>
      <w:kern w:val="2"/>
      <w:sz w:val="28"/>
      <w:szCs w:val="24"/>
      <w:lang w:eastAsia="ar-SA"/>
    </w:rPr>
  </w:style>
  <w:style w:type="character" w:customStyle="1" w:styleId="60">
    <w:name w:val="Заголовок 6 Знак"/>
    <w:basedOn w:val="a1"/>
    <w:link w:val="6"/>
    <w:semiHidden/>
    <w:rsid w:val="00B7649F"/>
    <w:rPr>
      <w:rFonts w:ascii="Times New Roman" w:eastAsia="Andale Sans UI" w:hAnsi="Times New Roman" w:cs="Times New Roman"/>
      <w:b/>
      <w:kern w:val="2"/>
      <w:sz w:val="28"/>
      <w:szCs w:val="24"/>
      <w:lang w:eastAsia="ar-SA"/>
    </w:rPr>
  </w:style>
  <w:style w:type="character" w:customStyle="1" w:styleId="70">
    <w:name w:val="Заголовок 7 Знак"/>
    <w:basedOn w:val="a1"/>
    <w:link w:val="7"/>
    <w:semiHidden/>
    <w:rsid w:val="00B7649F"/>
    <w:rPr>
      <w:rFonts w:ascii="Times New Roman" w:eastAsia="Andale Sans UI" w:hAnsi="Times New Roman" w:cs="Times New Roman"/>
      <w:b/>
      <w:bCs/>
      <w:kern w:val="2"/>
      <w:sz w:val="28"/>
      <w:szCs w:val="24"/>
      <w:lang w:eastAsia="ar-SA"/>
    </w:rPr>
  </w:style>
  <w:style w:type="character" w:customStyle="1" w:styleId="80">
    <w:name w:val="Заголовок 8 Знак"/>
    <w:basedOn w:val="a1"/>
    <w:link w:val="8"/>
    <w:semiHidden/>
    <w:rsid w:val="00B7649F"/>
    <w:rPr>
      <w:rFonts w:ascii="Times New Roman" w:eastAsia="Andale Sans UI" w:hAnsi="Times New Roman" w:cs="Times New Roman"/>
      <w:b/>
      <w:kern w:val="2"/>
      <w:sz w:val="28"/>
      <w:szCs w:val="24"/>
      <w:lang w:eastAsia="ar-SA"/>
    </w:rPr>
  </w:style>
  <w:style w:type="character" w:customStyle="1" w:styleId="90">
    <w:name w:val="Заголовок 9 Знак"/>
    <w:basedOn w:val="a1"/>
    <w:link w:val="9"/>
    <w:semiHidden/>
    <w:rsid w:val="00B7649F"/>
    <w:rPr>
      <w:rFonts w:ascii="Times New Roman" w:eastAsia="Andale Sans UI" w:hAnsi="Times New Roman" w:cs="Times New Roman"/>
      <w:b/>
      <w:bCs/>
      <w:kern w:val="2"/>
      <w:sz w:val="28"/>
      <w:szCs w:val="28"/>
      <w:lang w:eastAsia="ar-SA"/>
    </w:rPr>
  </w:style>
  <w:style w:type="character" w:styleId="a4">
    <w:name w:val="Hyperlink"/>
    <w:semiHidden/>
    <w:unhideWhenUsed/>
    <w:rsid w:val="00B7649F"/>
    <w:rPr>
      <w:color w:val="0000FF"/>
      <w:u w:val="single"/>
    </w:rPr>
  </w:style>
  <w:style w:type="character" w:styleId="a5">
    <w:name w:val="FollowedHyperlink"/>
    <w:basedOn w:val="a1"/>
    <w:uiPriority w:val="99"/>
    <w:semiHidden/>
    <w:unhideWhenUsed/>
    <w:rsid w:val="00B7649F"/>
    <w:rPr>
      <w:color w:val="800080" w:themeColor="followedHyperlink"/>
      <w:u w:val="single"/>
    </w:rPr>
  </w:style>
  <w:style w:type="paragraph" w:styleId="a0">
    <w:name w:val="Body Text"/>
    <w:basedOn w:val="a"/>
    <w:link w:val="11"/>
    <w:semiHidden/>
    <w:unhideWhenUsed/>
    <w:rsid w:val="00B7649F"/>
    <w:pPr>
      <w:suppressAutoHyphens/>
      <w:spacing w:after="120" w:line="100" w:lineRule="atLeast"/>
    </w:pPr>
    <w:rPr>
      <w:rFonts w:ascii="Times New Roman" w:eastAsia="Andale Sans UI" w:hAnsi="Times New Roman" w:cs="Times New Roman"/>
      <w:kern w:val="2"/>
      <w:sz w:val="24"/>
      <w:szCs w:val="24"/>
      <w:lang w:eastAsia="ar-SA"/>
    </w:rPr>
  </w:style>
  <w:style w:type="character" w:customStyle="1" w:styleId="a6">
    <w:name w:val="Основной текст Знак"/>
    <w:basedOn w:val="a1"/>
    <w:link w:val="a0"/>
    <w:semiHidden/>
    <w:rsid w:val="00B7649F"/>
  </w:style>
  <w:style w:type="paragraph" w:styleId="a7">
    <w:name w:val="header"/>
    <w:basedOn w:val="a"/>
    <w:link w:val="12"/>
    <w:uiPriority w:val="99"/>
    <w:unhideWhenUsed/>
    <w:rsid w:val="00B7649F"/>
    <w:pPr>
      <w:suppressLineNumbers/>
      <w:tabs>
        <w:tab w:val="center" w:pos="4677"/>
        <w:tab w:val="right" w:pos="9355"/>
      </w:tabs>
      <w:suppressAutoHyphens/>
      <w:spacing w:after="0" w:line="100" w:lineRule="atLeast"/>
    </w:pPr>
    <w:rPr>
      <w:rFonts w:ascii="Times New Roman" w:eastAsia="Andale Sans UI" w:hAnsi="Times New Roman" w:cs="Times New Roman"/>
      <w:kern w:val="2"/>
      <w:sz w:val="24"/>
      <w:szCs w:val="24"/>
      <w:lang w:eastAsia="ar-SA"/>
    </w:rPr>
  </w:style>
  <w:style w:type="character" w:customStyle="1" w:styleId="a8">
    <w:name w:val="Верхний колонтитул Знак"/>
    <w:basedOn w:val="a1"/>
    <w:link w:val="a7"/>
    <w:uiPriority w:val="99"/>
    <w:rsid w:val="00B7649F"/>
  </w:style>
  <w:style w:type="paragraph" w:styleId="a9">
    <w:name w:val="footer"/>
    <w:basedOn w:val="a"/>
    <w:link w:val="13"/>
    <w:semiHidden/>
    <w:unhideWhenUsed/>
    <w:rsid w:val="00B7649F"/>
    <w:pPr>
      <w:suppressLineNumbers/>
      <w:tabs>
        <w:tab w:val="center" w:pos="4153"/>
        <w:tab w:val="right" w:pos="8306"/>
      </w:tabs>
      <w:suppressAutoHyphens/>
      <w:spacing w:after="0" w:line="100" w:lineRule="atLeast"/>
    </w:pPr>
    <w:rPr>
      <w:rFonts w:ascii="Times New Roman" w:eastAsia="Andale Sans UI" w:hAnsi="Times New Roman" w:cs="Times New Roman"/>
      <w:kern w:val="2"/>
      <w:sz w:val="24"/>
      <w:szCs w:val="24"/>
      <w:lang w:eastAsia="ar-SA"/>
    </w:rPr>
  </w:style>
  <w:style w:type="character" w:customStyle="1" w:styleId="aa">
    <w:name w:val="Нижний колонтитул Знак"/>
    <w:basedOn w:val="a1"/>
    <w:link w:val="a9"/>
    <w:semiHidden/>
    <w:rsid w:val="00B7649F"/>
  </w:style>
  <w:style w:type="paragraph" w:styleId="ab">
    <w:name w:val="List"/>
    <w:basedOn w:val="a0"/>
    <w:semiHidden/>
    <w:unhideWhenUsed/>
    <w:rsid w:val="00B7649F"/>
    <w:rPr>
      <w:rFonts w:ascii="Arial" w:hAnsi="Arial" w:cs="Tahoma"/>
    </w:rPr>
  </w:style>
  <w:style w:type="paragraph" w:styleId="ac">
    <w:name w:val="Body Text Indent"/>
    <w:basedOn w:val="a"/>
    <w:link w:val="14"/>
    <w:semiHidden/>
    <w:unhideWhenUsed/>
    <w:rsid w:val="00B7649F"/>
    <w:pPr>
      <w:keepNext/>
      <w:suppressAutoHyphens/>
      <w:overflowPunct w:val="0"/>
      <w:spacing w:before="20" w:after="20" w:line="480" w:lineRule="atLeast"/>
      <w:ind w:left="283"/>
      <w:jc w:val="center"/>
    </w:pPr>
    <w:rPr>
      <w:rFonts w:ascii="Times New Roman" w:eastAsia="Andale Sans UI" w:hAnsi="Times New Roman" w:cs="Times New Roman"/>
      <w:b/>
      <w:bCs/>
      <w:kern w:val="2"/>
      <w:sz w:val="28"/>
      <w:szCs w:val="28"/>
      <w:lang w:eastAsia="ar-SA"/>
    </w:rPr>
  </w:style>
  <w:style w:type="character" w:customStyle="1" w:styleId="ad">
    <w:name w:val="Основной текст с отступом Знак"/>
    <w:basedOn w:val="a1"/>
    <w:link w:val="ac"/>
    <w:semiHidden/>
    <w:rsid w:val="00B7649F"/>
  </w:style>
  <w:style w:type="paragraph" w:styleId="ae">
    <w:name w:val="Balloon Text"/>
    <w:basedOn w:val="a"/>
    <w:link w:val="15"/>
    <w:semiHidden/>
    <w:unhideWhenUsed/>
    <w:rsid w:val="00B7649F"/>
    <w:pPr>
      <w:suppressAutoHyphens/>
      <w:spacing w:after="0" w:line="240" w:lineRule="auto"/>
    </w:pPr>
    <w:rPr>
      <w:rFonts w:ascii="Tahoma" w:eastAsia="Andale Sans UI" w:hAnsi="Tahoma" w:cs="Tahoma"/>
      <w:kern w:val="2"/>
      <w:sz w:val="16"/>
      <w:szCs w:val="16"/>
      <w:lang w:eastAsia="ar-SA"/>
    </w:rPr>
  </w:style>
  <w:style w:type="character" w:customStyle="1" w:styleId="af">
    <w:name w:val="Текст выноски Знак"/>
    <w:basedOn w:val="a1"/>
    <w:link w:val="ae"/>
    <w:semiHidden/>
    <w:rsid w:val="00B7649F"/>
    <w:rPr>
      <w:rFonts w:ascii="Tahoma" w:hAnsi="Tahoma" w:cs="Tahoma"/>
      <w:sz w:val="16"/>
      <w:szCs w:val="16"/>
    </w:rPr>
  </w:style>
  <w:style w:type="paragraph" w:customStyle="1" w:styleId="af0">
    <w:name w:val="Заголовок"/>
    <w:basedOn w:val="a"/>
    <w:next w:val="a0"/>
    <w:rsid w:val="00B7649F"/>
    <w:pPr>
      <w:keepNext/>
      <w:suppressAutoHyphens/>
      <w:spacing w:before="240" w:after="120" w:line="100" w:lineRule="atLeast"/>
    </w:pPr>
    <w:rPr>
      <w:rFonts w:ascii="Arial" w:eastAsia="Arial Unicode MS" w:hAnsi="Arial" w:cs="Tahoma"/>
      <w:kern w:val="2"/>
      <w:sz w:val="28"/>
      <w:szCs w:val="28"/>
      <w:lang w:eastAsia="ar-SA"/>
    </w:rPr>
  </w:style>
  <w:style w:type="paragraph" w:customStyle="1" w:styleId="21">
    <w:name w:val="Название2"/>
    <w:basedOn w:val="a"/>
    <w:rsid w:val="00B7649F"/>
    <w:pPr>
      <w:suppressLineNumbers/>
      <w:suppressAutoHyphens/>
      <w:spacing w:before="120" w:after="120" w:line="100" w:lineRule="atLeast"/>
    </w:pPr>
    <w:rPr>
      <w:rFonts w:ascii="Arial" w:eastAsia="Andale Sans UI" w:hAnsi="Arial" w:cs="Tahoma"/>
      <w:i/>
      <w:iCs/>
      <w:kern w:val="2"/>
      <w:sz w:val="20"/>
      <w:szCs w:val="24"/>
      <w:lang w:eastAsia="ar-SA"/>
    </w:rPr>
  </w:style>
  <w:style w:type="paragraph" w:customStyle="1" w:styleId="22">
    <w:name w:val="Указатель2"/>
    <w:basedOn w:val="a"/>
    <w:rsid w:val="00B7649F"/>
    <w:pPr>
      <w:suppressLineNumbers/>
      <w:suppressAutoHyphens/>
      <w:spacing w:after="0" w:line="100" w:lineRule="atLeast"/>
    </w:pPr>
    <w:rPr>
      <w:rFonts w:ascii="Arial" w:eastAsia="Andale Sans UI" w:hAnsi="Arial" w:cs="Tahoma"/>
      <w:kern w:val="2"/>
      <w:sz w:val="24"/>
      <w:szCs w:val="24"/>
      <w:lang w:eastAsia="ar-SA"/>
    </w:rPr>
  </w:style>
  <w:style w:type="paragraph" w:customStyle="1" w:styleId="16">
    <w:name w:val="Название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17">
    <w:name w:val="Указатель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220">
    <w:name w:val="Основной текст с отступом 22"/>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18">
    <w:name w:val="Цитата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110">
    <w:name w:val="Указатель 1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31">
    <w:name w:val="Указатель3"/>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WW-3">
    <w:name w:val="WW-Основной текст с отступом 3"/>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ConsNormal">
    <w:name w:val="ConsNormal"/>
    <w:rsid w:val="00B7649F"/>
    <w:pPr>
      <w:widowControl w:val="0"/>
      <w:suppressAutoHyphens/>
    </w:pPr>
    <w:rPr>
      <w:rFonts w:ascii="Calibri" w:eastAsia="Arial Unicode MS" w:hAnsi="Calibri" w:cs="Times New Roman"/>
      <w:kern w:val="2"/>
      <w:lang w:eastAsia="ar-SA"/>
    </w:rPr>
  </w:style>
  <w:style w:type="paragraph" w:customStyle="1" w:styleId="af1">
    <w:name w:val="адресат"/>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aaanao">
    <w:name w:val="aa?anao"/>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19">
    <w:name w:val="Текст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210">
    <w:name w:val="Основной текст 2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310">
    <w:name w:val="Основной текст с отступом 3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ConsNonformat">
    <w:name w:val="ConsNonformat"/>
    <w:rsid w:val="00B7649F"/>
    <w:pPr>
      <w:widowControl w:val="0"/>
      <w:suppressAutoHyphens/>
    </w:pPr>
    <w:rPr>
      <w:rFonts w:ascii="Calibri" w:eastAsia="Arial Unicode MS" w:hAnsi="Calibri" w:cs="Times New Roman"/>
      <w:kern w:val="2"/>
      <w:lang w:eastAsia="ar-SA"/>
    </w:rPr>
  </w:style>
  <w:style w:type="paragraph" w:customStyle="1" w:styleId="WW-2">
    <w:name w:val="WW-Основной текст с отступом 2"/>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1a">
    <w:name w:val="Название объекта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ConsTitle">
    <w:name w:val="ConsTitle"/>
    <w:rsid w:val="00B7649F"/>
    <w:pPr>
      <w:widowControl w:val="0"/>
      <w:suppressAutoHyphens/>
    </w:pPr>
    <w:rPr>
      <w:rFonts w:ascii="Calibri" w:eastAsia="Arial Unicode MS" w:hAnsi="Calibri" w:cs="Times New Roman"/>
      <w:kern w:val="2"/>
      <w:lang w:eastAsia="ar-SA"/>
    </w:rPr>
  </w:style>
  <w:style w:type="paragraph" w:customStyle="1" w:styleId="af2">
    <w:name w:val="Стиль"/>
    <w:rsid w:val="00B7649F"/>
    <w:pPr>
      <w:widowControl w:val="0"/>
      <w:suppressAutoHyphens/>
    </w:pPr>
    <w:rPr>
      <w:rFonts w:ascii="Calibri" w:eastAsia="Arial Unicode MS" w:hAnsi="Calibri" w:cs="Times New Roman"/>
      <w:kern w:val="2"/>
      <w:lang w:eastAsia="ar-SA"/>
    </w:rPr>
  </w:style>
  <w:style w:type="paragraph" w:customStyle="1" w:styleId="af3">
    <w:name w:val="Содержимое таблицы"/>
    <w:basedOn w:val="a"/>
    <w:rsid w:val="00B7649F"/>
    <w:pPr>
      <w:suppressLineNumbers/>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ConsPlusNormal">
    <w:name w:val="ConsPlusNormal"/>
    <w:rsid w:val="00B7649F"/>
    <w:pPr>
      <w:widowControl w:val="0"/>
      <w:suppressAutoHyphens/>
    </w:pPr>
    <w:rPr>
      <w:rFonts w:ascii="Calibri" w:eastAsia="Arial Unicode MS" w:hAnsi="Calibri" w:cs="Times New Roman"/>
      <w:kern w:val="2"/>
      <w:lang w:eastAsia="ar-SA"/>
    </w:rPr>
  </w:style>
  <w:style w:type="paragraph" w:customStyle="1" w:styleId="ConsPlusNonformat">
    <w:name w:val="ConsPlusNonformat"/>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ConsPlusTitle">
    <w:name w:val="ConsPlusTitle"/>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ConsPlusCell">
    <w:name w:val="ConsPlusCell"/>
    <w:basedOn w:val="a"/>
    <w:uiPriority w:val="99"/>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ConsPlusDocList">
    <w:name w:val="ConsPlusDocList"/>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af4">
    <w:name w:val="Заголовок таблицы"/>
    <w:basedOn w:val="af3"/>
    <w:rsid w:val="00B7649F"/>
    <w:pPr>
      <w:jc w:val="center"/>
    </w:pPr>
    <w:rPr>
      <w:b/>
      <w:bCs/>
    </w:rPr>
  </w:style>
  <w:style w:type="paragraph" w:customStyle="1" w:styleId="211">
    <w:name w:val="Основной текст с отступом 2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1b">
    <w:name w:val="Абзац списка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1c">
    <w:name w:val="Текст выноски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character" w:customStyle="1" w:styleId="1d">
    <w:name w:val="Основной шрифт абзаца1"/>
    <w:rsid w:val="00B7649F"/>
  </w:style>
  <w:style w:type="character" w:customStyle="1" w:styleId="WW8Num3z0">
    <w:name w:val="WW8Num3z0"/>
    <w:rsid w:val="00B7649F"/>
  </w:style>
  <w:style w:type="character" w:customStyle="1" w:styleId="WW8Num4z0">
    <w:name w:val="WW8Num4z0"/>
    <w:rsid w:val="00B7649F"/>
  </w:style>
  <w:style w:type="character" w:customStyle="1" w:styleId="WW8Num10z0">
    <w:name w:val="WW8Num10z0"/>
    <w:rsid w:val="00B7649F"/>
  </w:style>
  <w:style w:type="character" w:customStyle="1" w:styleId="WW8Num20z0">
    <w:name w:val="WW8Num20z0"/>
    <w:rsid w:val="00B7649F"/>
  </w:style>
  <w:style w:type="character" w:customStyle="1" w:styleId="WW8Num22z0">
    <w:name w:val="WW8Num22z0"/>
    <w:rsid w:val="00B7649F"/>
  </w:style>
  <w:style w:type="character" w:customStyle="1" w:styleId="Absatz-Standardschriftart">
    <w:name w:val="Absatz-Standardschriftart"/>
    <w:rsid w:val="00B7649F"/>
  </w:style>
  <w:style w:type="character" w:customStyle="1" w:styleId="WW8Num21z0">
    <w:name w:val="WW8Num21z0"/>
    <w:rsid w:val="00B7649F"/>
  </w:style>
  <w:style w:type="character" w:customStyle="1" w:styleId="WW8Num23z0">
    <w:name w:val="WW8Num23z0"/>
    <w:rsid w:val="00B7649F"/>
  </w:style>
  <w:style w:type="character" w:customStyle="1" w:styleId="WW-Absatz-Standardschriftart">
    <w:name w:val="WW-Absatz-Standardschriftart"/>
    <w:rsid w:val="00B7649F"/>
  </w:style>
  <w:style w:type="character" w:customStyle="1" w:styleId="WW-Absatz-Standardschriftart1">
    <w:name w:val="WW-Absatz-Standardschriftart1"/>
    <w:rsid w:val="00B7649F"/>
  </w:style>
  <w:style w:type="character" w:customStyle="1" w:styleId="WW-Absatz-Standardschriftart11">
    <w:name w:val="WW-Absatz-Standardschriftart11"/>
    <w:rsid w:val="00B7649F"/>
  </w:style>
  <w:style w:type="character" w:customStyle="1" w:styleId="WW-Absatz-Standardschriftart111">
    <w:name w:val="WW-Absatz-Standardschriftart111"/>
    <w:rsid w:val="00B7649F"/>
  </w:style>
  <w:style w:type="character" w:customStyle="1" w:styleId="WW-Absatz-Standardschriftart1111">
    <w:name w:val="WW-Absatz-Standardschriftart1111"/>
    <w:rsid w:val="00B7649F"/>
  </w:style>
  <w:style w:type="character" w:customStyle="1" w:styleId="WW-Absatz-Standardschriftart11111">
    <w:name w:val="WW-Absatz-Standardschriftart11111"/>
    <w:rsid w:val="00B7649F"/>
  </w:style>
  <w:style w:type="character" w:customStyle="1" w:styleId="WW-Absatz-Standardschriftart111111">
    <w:name w:val="WW-Absatz-Standardschriftart111111"/>
    <w:rsid w:val="00B7649F"/>
  </w:style>
  <w:style w:type="character" w:customStyle="1" w:styleId="WW-Absatz-Standardschriftart1111111">
    <w:name w:val="WW-Absatz-Standardschriftart1111111"/>
    <w:rsid w:val="00B7649F"/>
  </w:style>
  <w:style w:type="character" w:customStyle="1" w:styleId="WW-Absatz-Standardschriftart11111111">
    <w:name w:val="WW-Absatz-Standardschriftart11111111"/>
    <w:rsid w:val="00B7649F"/>
  </w:style>
  <w:style w:type="character" w:customStyle="1" w:styleId="WW-Absatz-Standardschriftart111111111">
    <w:name w:val="WW-Absatz-Standardschriftart111111111"/>
    <w:rsid w:val="00B7649F"/>
  </w:style>
  <w:style w:type="character" w:customStyle="1" w:styleId="WW-Absatz-Standardschriftart1111111111">
    <w:name w:val="WW-Absatz-Standardschriftart1111111111"/>
    <w:rsid w:val="00B7649F"/>
  </w:style>
  <w:style w:type="character" w:customStyle="1" w:styleId="WW-Absatz-Standardschriftart11111111111">
    <w:name w:val="WW-Absatz-Standardschriftart11111111111"/>
    <w:rsid w:val="00B7649F"/>
  </w:style>
  <w:style w:type="character" w:customStyle="1" w:styleId="WW-Absatz-Standardschriftart111111111111">
    <w:name w:val="WW-Absatz-Standardschriftart111111111111"/>
    <w:rsid w:val="00B7649F"/>
  </w:style>
  <w:style w:type="character" w:customStyle="1" w:styleId="WW-Absatz-Standardschriftart1111111111111">
    <w:name w:val="WW-Absatz-Standardschriftart1111111111111"/>
    <w:rsid w:val="00B7649F"/>
  </w:style>
  <w:style w:type="character" w:customStyle="1" w:styleId="WW-Absatz-Standardschriftart11111111111111">
    <w:name w:val="WW-Absatz-Standardschriftart11111111111111"/>
    <w:rsid w:val="00B7649F"/>
  </w:style>
  <w:style w:type="character" w:customStyle="1" w:styleId="WW-Absatz-Standardschriftart111111111111111">
    <w:name w:val="WW-Absatz-Standardschriftart111111111111111"/>
    <w:rsid w:val="00B7649F"/>
  </w:style>
  <w:style w:type="character" w:customStyle="1" w:styleId="WW-Absatz-Standardschriftart1111111111111111">
    <w:name w:val="WW-Absatz-Standardschriftart1111111111111111"/>
    <w:rsid w:val="00B7649F"/>
  </w:style>
  <w:style w:type="character" w:customStyle="1" w:styleId="WW-Absatz-Standardschriftart11111111111111111">
    <w:name w:val="WW-Absatz-Standardschriftart11111111111111111"/>
    <w:rsid w:val="00B7649F"/>
  </w:style>
  <w:style w:type="character" w:customStyle="1" w:styleId="WW-Absatz-Standardschriftart111111111111111111">
    <w:name w:val="WW-Absatz-Standardschriftart111111111111111111"/>
    <w:rsid w:val="00B7649F"/>
  </w:style>
  <w:style w:type="character" w:customStyle="1" w:styleId="WW-Absatz-Standardschriftart1111111111111111111">
    <w:name w:val="WW-Absatz-Standardschriftart1111111111111111111"/>
    <w:rsid w:val="00B7649F"/>
  </w:style>
  <w:style w:type="character" w:customStyle="1" w:styleId="WW-Absatz-Standardschriftart11111111111111111111">
    <w:name w:val="WW-Absatz-Standardschriftart11111111111111111111"/>
    <w:rsid w:val="00B7649F"/>
  </w:style>
  <w:style w:type="character" w:customStyle="1" w:styleId="WW-Absatz-Standardschriftart111111111111111111111">
    <w:name w:val="WW-Absatz-Standardschriftart111111111111111111111"/>
    <w:rsid w:val="00B7649F"/>
  </w:style>
  <w:style w:type="character" w:customStyle="1" w:styleId="WW-Absatz-Standardschriftart1111111111111111111111">
    <w:name w:val="WW-Absatz-Standardschriftart1111111111111111111111"/>
    <w:rsid w:val="00B7649F"/>
  </w:style>
  <w:style w:type="character" w:customStyle="1" w:styleId="WW-Absatz-Standardschriftart11111111111111111111111">
    <w:name w:val="WW-Absatz-Standardschriftart11111111111111111111111"/>
    <w:rsid w:val="00B7649F"/>
  </w:style>
  <w:style w:type="character" w:customStyle="1" w:styleId="WW-Absatz-Standardschriftart111111111111111111111111">
    <w:name w:val="WW-Absatz-Standardschriftart111111111111111111111111"/>
    <w:rsid w:val="00B7649F"/>
  </w:style>
  <w:style w:type="character" w:customStyle="1" w:styleId="WW-Absatz-Standardschriftart1111111111111111111111111">
    <w:name w:val="WW-Absatz-Standardschriftart1111111111111111111111111"/>
    <w:rsid w:val="00B7649F"/>
  </w:style>
  <w:style w:type="character" w:customStyle="1" w:styleId="WW-Absatz-Standardschriftart11111111111111111111111111">
    <w:name w:val="WW-Absatz-Standardschriftart11111111111111111111111111"/>
    <w:rsid w:val="00B7649F"/>
  </w:style>
  <w:style w:type="character" w:customStyle="1" w:styleId="WW-Absatz-Standardschriftart111111111111111111111111111">
    <w:name w:val="WW-Absatz-Standardschriftart111111111111111111111111111"/>
    <w:rsid w:val="00B7649F"/>
  </w:style>
  <w:style w:type="character" w:customStyle="1" w:styleId="WW-Absatz-Standardschriftart1111111111111111111111111111">
    <w:name w:val="WW-Absatz-Standardschriftart1111111111111111111111111111"/>
    <w:rsid w:val="00B7649F"/>
  </w:style>
  <w:style w:type="character" w:customStyle="1" w:styleId="WW-Absatz-Standardschriftart11111111111111111111111111111">
    <w:name w:val="WW-Absatz-Standardschriftart11111111111111111111111111111"/>
    <w:rsid w:val="00B7649F"/>
  </w:style>
  <w:style w:type="character" w:customStyle="1" w:styleId="WW-Absatz-Standardschriftart111111111111111111111111111111">
    <w:name w:val="WW-Absatz-Standardschriftart111111111111111111111111111111"/>
    <w:rsid w:val="00B7649F"/>
  </w:style>
  <w:style w:type="character" w:customStyle="1" w:styleId="WW8Num8z0">
    <w:name w:val="WW8Num8z0"/>
    <w:rsid w:val="00B7649F"/>
  </w:style>
  <w:style w:type="character" w:customStyle="1" w:styleId="WW8Num13z0">
    <w:name w:val="WW8Num13z0"/>
    <w:rsid w:val="00B7649F"/>
  </w:style>
  <w:style w:type="character" w:customStyle="1" w:styleId="WW8Num9z0">
    <w:name w:val="WW8Num9z0"/>
    <w:rsid w:val="00B7649F"/>
  </w:style>
  <w:style w:type="character" w:customStyle="1" w:styleId="WW8Num16z0">
    <w:name w:val="WW8Num16z0"/>
    <w:rsid w:val="00B7649F"/>
  </w:style>
  <w:style w:type="character" w:customStyle="1" w:styleId="WW-">
    <w:name w:val="WW-Основной шрифт абзаца"/>
    <w:rsid w:val="00B7649F"/>
  </w:style>
  <w:style w:type="character" w:customStyle="1" w:styleId="af5">
    <w:name w:val="Не вступил в силу"/>
    <w:basedOn w:val="WW-"/>
    <w:rsid w:val="00B7649F"/>
  </w:style>
  <w:style w:type="character" w:customStyle="1" w:styleId="1e">
    <w:name w:val="Основной шрифт абзаца1"/>
    <w:rsid w:val="00B7649F"/>
  </w:style>
  <w:style w:type="character" w:customStyle="1" w:styleId="af6">
    <w:name w:val="Название Знак"/>
    <w:basedOn w:val="1d"/>
    <w:rsid w:val="00B7649F"/>
  </w:style>
  <w:style w:type="character" w:customStyle="1" w:styleId="af7">
    <w:name w:val="Подзаголовок Знак"/>
    <w:basedOn w:val="1d"/>
    <w:rsid w:val="00B7649F"/>
  </w:style>
  <w:style w:type="character" w:customStyle="1" w:styleId="ListLabel1">
    <w:name w:val="ListLabel 1"/>
    <w:rsid w:val="00B7649F"/>
    <w:rPr>
      <w:i/>
      <w:iCs w:val="0"/>
      <w:sz w:val="28"/>
      <w:szCs w:val="28"/>
    </w:rPr>
  </w:style>
  <w:style w:type="character" w:customStyle="1" w:styleId="ListLabel2">
    <w:name w:val="ListLabel 2"/>
    <w:rsid w:val="00B7649F"/>
    <w:rPr>
      <w:rFonts w:ascii="Courier New" w:hAnsi="Courier New" w:cs="Courier New" w:hint="default"/>
      <w:sz w:val="28"/>
      <w:szCs w:val="28"/>
    </w:rPr>
  </w:style>
  <w:style w:type="character" w:customStyle="1" w:styleId="ListLabel3">
    <w:name w:val="ListLabel 3"/>
    <w:rsid w:val="00B7649F"/>
    <w:rPr>
      <w:b/>
      <w:bCs w:val="0"/>
    </w:rPr>
  </w:style>
  <w:style w:type="character" w:customStyle="1" w:styleId="11">
    <w:name w:val="Основной текст Знак1"/>
    <w:basedOn w:val="a1"/>
    <w:link w:val="a0"/>
    <w:semiHidden/>
    <w:locked/>
    <w:rsid w:val="00B7649F"/>
    <w:rPr>
      <w:rFonts w:ascii="Times New Roman" w:eastAsia="Andale Sans UI" w:hAnsi="Times New Roman" w:cs="Times New Roman"/>
      <w:kern w:val="2"/>
      <w:sz w:val="24"/>
      <w:szCs w:val="24"/>
      <w:lang w:eastAsia="ar-SA"/>
    </w:rPr>
  </w:style>
  <w:style w:type="paragraph" w:styleId="af8">
    <w:name w:val="Subtitle"/>
    <w:basedOn w:val="a"/>
    <w:next w:val="a"/>
    <w:link w:val="1f"/>
    <w:qFormat/>
    <w:rsid w:val="00B7649F"/>
    <w:pPr>
      <w:numPr>
        <w:ilvl w:val="1"/>
      </w:numPr>
      <w:suppressAutoHyphens/>
      <w:spacing w:after="0" w:line="100" w:lineRule="atLeast"/>
    </w:pPr>
    <w:rPr>
      <w:rFonts w:asciiTheme="majorHAnsi" w:eastAsiaTheme="majorEastAsia" w:hAnsiTheme="majorHAnsi" w:cstheme="majorBidi"/>
      <w:i/>
      <w:iCs/>
      <w:color w:val="4F81BD" w:themeColor="accent1"/>
      <w:spacing w:val="15"/>
      <w:kern w:val="2"/>
      <w:sz w:val="24"/>
      <w:szCs w:val="24"/>
      <w:lang w:eastAsia="ar-SA"/>
    </w:rPr>
  </w:style>
  <w:style w:type="character" w:customStyle="1" w:styleId="1f">
    <w:name w:val="Подзаголовок Знак1"/>
    <w:basedOn w:val="a1"/>
    <w:link w:val="af8"/>
    <w:rsid w:val="00B7649F"/>
    <w:rPr>
      <w:rFonts w:asciiTheme="majorHAnsi" w:eastAsiaTheme="majorEastAsia" w:hAnsiTheme="majorHAnsi" w:cstheme="majorBidi"/>
      <w:i/>
      <w:iCs/>
      <w:color w:val="4F81BD" w:themeColor="accent1"/>
      <w:spacing w:val="15"/>
      <w:kern w:val="2"/>
      <w:sz w:val="24"/>
      <w:szCs w:val="24"/>
      <w:lang w:eastAsia="ar-SA"/>
    </w:rPr>
  </w:style>
  <w:style w:type="character" w:customStyle="1" w:styleId="12">
    <w:name w:val="Верхний колонтитул Знак1"/>
    <w:basedOn w:val="a1"/>
    <w:link w:val="a7"/>
    <w:uiPriority w:val="99"/>
    <w:locked/>
    <w:rsid w:val="00B7649F"/>
    <w:rPr>
      <w:rFonts w:ascii="Times New Roman" w:eastAsia="Andale Sans UI" w:hAnsi="Times New Roman" w:cs="Times New Roman"/>
      <w:kern w:val="2"/>
      <w:sz w:val="24"/>
      <w:szCs w:val="24"/>
      <w:lang w:eastAsia="ar-SA"/>
    </w:rPr>
  </w:style>
  <w:style w:type="character" w:customStyle="1" w:styleId="13">
    <w:name w:val="Нижний колонтитул Знак1"/>
    <w:basedOn w:val="a1"/>
    <w:link w:val="a9"/>
    <w:semiHidden/>
    <w:locked/>
    <w:rsid w:val="00B7649F"/>
    <w:rPr>
      <w:rFonts w:ascii="Times New Roman" w:eastAsia="Andale Sans UI" w:hAnsi="Times New Roman" w:cs="Times New Roman"/>
      <w:kern w:val="2"/>
      <w:sz w:val="24"/>
      <w:szCs w:val="24"/>
      <w:lang w:eastAsia="ar-SA"/>
    </w:rPr>
  </w:style>
  <w:style w:type="character" w:customStyle="1" w:styleId="14">
    <w:name w:val="Основной текст с отступом Знак1"/>
    <w:basedOn w:val="a1"/>
    <w:link w:val="ac"/>
    <w:semiHidden/>
    <w:locked/>
    <w:rsid w:val="00B7649F"/>
    <w:rPr>
      <w:rFonts w:ascii="Times New Roman" w:eastAsia="Andale Sans UI" w:hAnsi="Times New Roman" w:cs="Times New Roman"/>
      <w:b/>
      <w:bCs/>
      <w:kern w:val="2"/>
      <w:sz w:val="28"/>
      <w:szCs w:val="28"/>
      <w:lang w:eastAsia="ar-SA"/>
    </w:rPr>
  </w:style>
  <w:style w:type="character" w:customStyle="1" w:styleId="15">
    <w:name w:val="Текст выноски Знак1"/>
    <w:basedOn w:val="a1"/>
    <w:link w:val="ae"/>
    <w:semiHidden/>
    <w:locked/>
    <w:rsid w:val="00B7649F"/>
    <w:rPr>
      <w:rFonts w:ascii="Tahoma" w:eastAsia="Andale Sans UI" w:hAnsi="Tahoma" w:cs="Tahoma"/>
      <w:kern w:val="2"/>
      <w:sz w:val="16"/>
      <w:szCs w:val="16"/>
      <w:lang w:eastAsia="ar-SA"/>
    </w:rPr>
  </w:style>
  <w:style w:type="character" w:styleId="af9">
    <w:name w:val="Emphasis"/>
    <w:basedOn w:val="a1"/>
    <w:qFormat/>
    <w:rsid w:val="00B7649F"/>
    <w:rPr>
      <w:i/>
      <w:iCs/>
    </w:rPr>
  </w:style>
  <w:style w:type="character" w:styleId="afa">
    <w:name w:val="line number"/>
    <w:basedOn w:val="a1"/>
    <w:uiPriority w:val="99"/>
    <w:semiHidden/>
    <w:unhideWhenUsed/>
    <w:rsid w:val="00AE4E1E"/>
  </w:style>
  <w:style w:type="paragraph" w:styleId="afb">
    <w:name w:val="No Spacing"/>
    <w:uiPriority w:val="1"/>
    <w:qFormat/>
    <w:rsid w:val="009D01FF"/>
    <w:pPr>
      <w:spacing w:after="0" w:line="240" w:lineRule="auto"/>
    </w:pPr>
  </w:style>
</w:styles>
</file>

<file path=word/webSettings.xml><?xml version="1.0" encoding="utf-8"?>
<w:webSettings xmlns:r="http://schemas.openxmlformats.org/officeDocument/2006/relationships" xmlns:w="http://schemas.openxmlformats.org/wordprocessingml/2006/main">
  <w:divs>
    <w:div w:id="25906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4C39F7F5D0F0BBB56DDD9BB74336C1DB0264AC38B6529E2AFE2A663C7036F439A88AC019sCK" TargetMode="External"/><Relationship Id="rId13" Type="http://schemas.openxmlformats.org/officeDocument/2006/relationships/hyperlink" Target="consultantplus://offline/ref=4877D9329D1ED507F78C7EB7FE26D5DB4F90AADD2DF0D9640986477D154531FAD5E464E6C1D4IAe8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877D9329D1ED507F78C7EB7FE26D5DB4F90AADD2DF0D9640986477D154531FAD5E464E6CED6IAe9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2715;fld=134;dst=10037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AA86745B24B6FB50F7FA29AC8B5605872589DA1C66B7C0C2536AC1B382zDrBO" TargetMode="External"/><Relationship Id="rId4" Type="http://schemas.openxmlformats.org/officeDocument/2006/relationships/settings" Target="settings.xml"/><Relationship Id="rId9" Type="http://schemas.openxmlformats.org/officeDocument/2006/relationships/hyperlink" Target="consultantplus://offline/ref=5B926C1450E43BD87E0F9F3C662B35C03E01370E7769DC27E4CF145A21C4hAK" TargetMode="External"/><Relationship Id="rId14" Type="http://schemas.openxmlformats.org/officeDocument/2006/relationships/hyperlink" Target="consultantplus://offline/ref=B52EC92D4FBEBD74F31AC969F0CB1814FBB503137674C50866F10342A9aAw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67266-0083-4125-B36B-37730A4A6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82</Pages>
  <Words>26431</Words>
  <Characters>150663</Characters>
  <Application>Microsoft Office Word</Application>
  <DocSecurity>0</DocSecurity>
  <Lines>1255</Lines>
  <Paragraphs>353</Paragraphs>
  <ScaleCrop>false</ScaleCrop>
  <Company/>
  <LinksUpToDate>false</LinksUpToDate>
  <CharactersWithSpaces>176741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анатольевна инга</dc:creator>
  <cp:keywords/>
  <dc:description/>
  <cp:lastModifiedBy>анатольевна инга</cp:lastModifiedBy>
  <cp:revision>108</cp:revision>
  <cp:lastPrinted>2015-07-13T08:47:00Z</cp:lastPrinted>
  <dcterms:created xsi:type="dcterms:W3CDTF">2015-05-22T09:50:00Z</dcterms:created>
  <dcterms:modified xsi:type="dcterms:W3CDTF">2015-07-13T08:54:00Z</dcterms:modified>
</cp:coreProperties>
</file>