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</w:p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 w:rsidRPr="00697FC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Выдача разрешения на использование </w:t>
      </w:r>
    </w:p>
    <w:p w:rsidR="00C37C4A" w:rsidRDefault="00C37C4A" w:rsidP="00FE678E">
      <w:pPr>
        <w:ind w:left="3960" w:firstLine="7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 или земельного участка, находящихся в муниципальной собственности,</w:t>
      </w:r>
      <w:r w:rsidRPr="00D80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целях </w:t>
      </w:r>
    </w:p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ра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мещения объектов </w:t>
      </w:r>
      <w:r>
        <w:rPr>
          <w:sz w:val="28"/>
          <w:szCs w:val="28"/>
        </w:rPr>
        <w:t xml:space="preserve">без предоставления </w:t>
      </w:r>
    </w:p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земельных участков и установления </w:t>
      </w:r>
    </w:p>
    <w:p w:rsidR="00C37C4A" w:rsidRDefault="00C37C4A" w:rsidP="00FE678E">
      <w:pPr>
        <w:ind w:left="3960" w:firstLine="72"/>
        <w:jc w:val="center"/>
        <w:rPr>
          <w:sz w:val="28"/>
          <w:szCs w:val="28"/>
        </w:rPr>
      </w:pPr>
      <w:r>
        <w:rPr>
          <w:sz w:val="28"/>
          <w:szCs w:val="28"/>
        </w:rPr>
        <w:t>сервит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тов»</w:t>
      </w:r>
    </w:p>
    <w:p w:rsidR="00C37C4A" w:rsidRDefault="00C37C4A" w:rsidP="00943ED2">
      <w:pPr>
        <w:ind w:left="5103"/>
        <w:jc w:val="both"/>
        <w:rPr>
          <w:sz w:val="28"/>
          <w:szCs w:val="28"/>
        </w:rPr>
      </w:pPr>
    </w:p>
    <w:p w:rsidR="00C37C4A" w:rsidRDefault="00C37C4A" w:rsidP="00943ED2">
      <w:pPr>
        <w:ind w:left="5103"/>
        <w:jc w:val="both"/>
        <w:rPr>
          <w:sz w:val="28"/>
          <w:szCs w:val="28"/>
        </w:rPr>
      </w:pPr>
      <w:r w:rsidRPr="00EE78C4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Старотитаровского сельского поселения Темрюкского района</w:t>
      </w:r>
    </w:p>
    <w:p w:rsidR="00C37C4A" w:rsidRPr="00EE78C4" w:rsidRDefault="00C37C4A" w:rsidP="00943ED2">
      <w:pPr>
        <w:ind w:left="5103"/>
        <w:jc w:val="both"/>
        <w:rPr>
          <w:sz w:val="28"/>
          <w:szCs w:val="28"/>
        </w:rPr>
      </w:pPr>
      <w:r w:rsidRPr="00EE78C4">
        <w:rPr>
          <w:sz w:val="28"/>
          <w:szCs w:val="28"/>
        </w:rPr>
        <w:t>А.</w:t>
      </w:r>
      <w:r>
        <w:rPr>
          <w:sz w:val="28"/>
          <w:szCs w:val="28"/>
        </w:rPr>
        <w:t>Г</w:t>
      </w:r>
      <w:r w:rsidRPr="00EE78C4">
        <w:rPr>
          <w:sz w:val="28"/>
          <w:szCs w:val="28"/>
        </w:rPr>
        <w:t>.</w:t>
      </w:r>
      <w:r>
        <w:rPr>
          <w:sz w:val="28"/>
          <w:szCs w:val="28"/>
        </w:rPr>
        <w:t xml:space="preserve"> Титаренко</w:t>
      </w:r>
    </w:p>
    <w:p w:rsidR="00C37C4A" w:rsidRDefault="00C37C4A" w:rsidP="00943ED2">
      <w:pPr>
        <w:ind w:left="5103"/>
        <w:jc w:val="both"/>
        <w:rPr>
          <w:sz w:val="28"/>
          <w:szCs w:val="28"/>
        </w:rPr>
      </w:pPr>
    </w:p>
    <w:p w:rsidR="00C37C4A" w:rsidRPr="00EE78C4" w:rsidRDefault="00C37C4A" w:rsidP="00943ED2">
      <w:pPr>
        <w:ind w:left="5103"/>
        <w:jc w:val="both"/>
        <w:rPr>
          <w:sz w:val="28"/>
          <w:szCs w:val="28"/>
        </w:rPr>
      </w:pPr>
      <w:r w:rsidRPr="00EE78C4">
        <w:rPr>
          <w:sz w:val="28"/>
          <w:szCs w:val="28"/>
        </w:rPr>
        <w:t>ООО «Клён»</w:t>
      </w:r>
    </w:p>
    <w:p w:rsidR="00C37C4A" w:rsidRDefault="00C37C4A" w:rsidP="00943ED2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Ст. Старотитаровская, ул. Ленина,1</w:t>
      </w:r>
    </w:p>
    <w:p w:rsidR="00C37C4A" w:rsidRPr="00EE78C4" w:rsidRDefault="00C37C4A" w:rsidP="00943ED2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Тел. (918) 1111111111</w:t>
      </w:r>
    </w:p>
    <w:p w:rsidR="00C37C4A" w:rsidRPr="00EE78C4" w:rsidRDefault="00C37C4A" w:rsidP="00943ED2">
      <w:pPr>
        <w:ind w:left="5103"/>
        <w:jc w:val="center"/>
      </w:pPr>
    </w:p>
    <w:p w:rsidR="00C37C4A" w:rsidRPr="00EE78C4" w:rsidRDefault="00C37C4A" w:rsidP="00943ED2">
      <w:pPr>
        <w:ind w:left="5103"/>
        <w:jc w:val="center"/>
        <w:rPr>
          <w:sz w:val="28"/>
          <w:szCs w:val="28"/>
        </w:rPr>
      </w:pPr>
    </w:p>
    <w:p w:rsidR="00C37C4A" w:rsidRPr="00EE78C4" w:rsidRDefault="00C37C4A" w:rsidP="00943ED2">
      <w:pPr>
        <w:tabs>
          <w:tab w:val="center" w:pos="4819"/>
          <w:tab w:val="left" w:pos="7452"/>
        </w:tabs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ЗАЯВЛЕНИЕ</w:t>
      </w:r>
    </w:p>
    <w:p w:rsidR="00C37C4A" w:rsidRPr="00EE78C4" w:rsidRDefault="00C37C4A" w:rsidP="00943ED2">
      <w:pPr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о выдаче разрешения на использование земель или земельного участка, находящихся в государственной или муниципальной собственности,</w:t>
      </w:r>
    </w:p>
    <w:p w:rsidR="00C37C4A" w:rsidRPr="00EE78C4" w:rsidRDefault="00C37C4A" w:rsidP="00943ED2">
      <w:pPr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без предоставления земельных участков и установления сервитутов</w:t>
      </w:r>
    </w:p>
    <w:p w:rsidR="00C37C4A" w:rsidRPr="00EE78C4" w:rsidRDefault="00C37C4A" w:rsidP="00943ED2">
      <w:pPr>
        <w:jc w:val="center"/>
        <w:rPr>
          <w:sz w:val="28"/>
          <w:szCs w:val="28"/>
        </w:rPr>
      </w:pPr>
    </w:p>
    <w:p w:rsidR="00C37C4A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выдать разрешение на использование земель или земельного участка:</w:t>
      </w:r>
    </w:p>
    <w:p w:rsidR="00C37C4A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Pr="00FA3A05">
        <w:rPr>
          <w:sz w:val="28"/>
          <w:szCs w:val="28"/>
          <w:u w:val="single"/>
        </w:rPr>
        <w:t xml:space="preserve">по ул. </w:t>
      </w:r>
      <w:r>
        <w:rPr>
          <w:sz w:val="28"/>
          <w:szCs w:val="28"/>
          <w:u w:val="single"/>
        </w:rPr>
        <w:t>Ленина</w:t>
      </w:r>
      <w:r w:rsidRPr="00FA3A05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</w:rPr>
        <w:t xml:space="preserve"> 33 </w:t>
      </w:r>
      <w:r w:rsidRPr="00FA3A0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ст. Старотитаровской</w:t>
      </w:r>
      <w:r>
        <w:rPr>
          <w:sz w:val="28"/>
          <w:szCs w:val="28"/>
        </w:rPr>
        <w:t xml:space="preserve"> _______________</w:t>
      </w:r>
    </w:p>
    <w:p w:rsidR="00C37C4A" w:rsidRPr="00991778" w:rsidRDefault="00C37C4A" w:rsidP="00AA1B2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FA3A05">
        <w:rPr>
          <w:sz w:val="28"/>
          <w:szCs w:val="28"/>
          <w:u w:val="single"/>
        </w:rPr>
        <w:t>23:</w:t>
      </w:r>
      <w:r>
        <w:rPr>
          <w:sz w:val="28"/>
          <w:szCs w:val="28"/>
          <w:u w:val="single"/>
        </w:rPr>
        <w:t>30</w:t>
      </w:r>
      <w:r w:rsidRPr="00FA3A05">
        <w:rPr>
          <w:sz w:val="28"/>
          <w:szCs w:val="28"/>
          <w:u w:val="single"/>
        </w:rPr>
        <w:t>:0000000:0000</w:t>
      </w:r>
      <w:r>
        <w:rPr>
          <w:sz w:val="28"/>
          <w:szCs w:val="28"/>
        </w:rPr>
        <w:t>____________________________</w:t>
      </w:r>
    </w:p>
    <w:p w:rsidR="00C37C4A" w:rsidRDefault="00C37C4A" w:rsidP="00AA1B23">
      <w:pPr>
        <w:jc w:val="center"/>
        <w:rPr>
          <w:sz w:val="28"/>
          <w:szCs w:val="28"/>
        </w:rPr>
      </w:pPr>
      <w:r>
        <w:t xml:space="preserve"> (адрес и кадастровый номер земельного участка (при наличии)</w:t>
      </w:r>
    </w:p>
    <w:p w:rsidR="00C37C4A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042E44">
        <w:rPr>
          <w:sz w:val="28"/>
          <w:szCs w:val="28"/>
          <w:u w:val="single"/>
        </w:rPr>
        <w:t>размещения нестационарного торгового объекта</w:t>
      </w:r>
      <w:r>
        <w:rPr>
          <w:sz w:val="28"/>
          <w:szCs w:val="28"/>
        </w:rPr>
        <w:t>_________________</w:t>
      </w:r>
    </w:p>
    <w:p w:rsidR="00C37C4A" w:rsidRDefault="00C37C4A" w:rsidP="00AA1B23">
      <w:pPr>
        <w:jc w:val="center"/>
      </w:pPr>
      <w:r>
        <w:t xml:space="preserve">      (предполагаемая цель использования в соответствии с пунктом 1 статьи 39.34</w:t>
      </w:r>
    </w:p>
    <w:p w:rsidR="00C37C4A" w:rsidRPr="00991778" w:rsidRDefault="00C37C4A" w:rsidP="00AA1B23">
      <w:pPr>
        <w:jc w:val="center"/>
      </w:pPr>
      <w:r>
        <w:t>Земельного кодекса Российской Федерации)</w:t>
      </w:r>
    </w:p>
    <w:p w:rsidR="00C37C4A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_____________2</w:t>
      </w:r>
      <w:r w:rsidRPr="008F576F">
        <w:rPr>
          <w:sz w:val="28"/>
          <w:szCs w:val="28"/>
          <w:u w:val="single"/>
        </w:rPr>
        <w:t xml:space="preserve"> месяц</w:t>
      </w:r>
      <w:r>
        <w:rPr>
          <w:sz w:val="28"/>
          <w:szCs w:val="28"/>
          <w:u w:val="single"/>
        </w:rPr>
        <w:t>а</w:t>
      </w:r>
      <w:r w:rsidRPr="008F576F">
        <w:rPr>
          <w:sz w:val="28"/>
          <w:szCs w:val="28"/>
          <w:u w:val="single"/>
        </w:rPr>
        <w:t xml:space="preserve">, с </w:t>
      </w:r>
      <w:r>
        <w:rPr>
          <w:sz w:val="28"/>
          <w:szCs w:val="28"/>
          <w:u w:val="single"/>
        </w:rPr>
        <w:t>1</w:t>
      </w:r>
      <w:r w:rsidRPr="008F576F">
        <w:rPr>
          <w:sz w:val="28"/>
          <w:szCs w:val="28"/>
          <w:u w:val="single"/>
        </w:rPr>
        <w:t>0.0</w:t>
      </w:r>
      <w:r>
        <w:rPr>
          <w:sz w:val="28"/>
          <w:szCs w:val="28"/>
          <w:u w:val="single"/>
        </w:rPr>
        <w:t>4</w:t>
      </w:r>
      <w:r w:rsidRPr="008F576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Pr="008F576F">
        <w:rPr>
          <w:sz w:val="28"/>
          <w:szCs w:val="28"/>
          <w:u w:val="single"/>
        </w:rPr>
        <w:t xml:space="preserve"> по </w:t>
      </w:r>
      <w:r>
        <w:rPr>
          <w:sz w:val="28"/>
          <w:szCs w:val="28"/>
          <w:u w:val="single"/>
        </w:rPr>
        <w:t>1</w:t>
      </w:r>
      <w:r w:rsidRPr="008F576F">
        <w:rPr>
          <w:sz w:val="28"/>
          <w:szCs w:val="28"/>
          <w:u w:val="single"/>
        </w:rPr>
        <w:t>0.</w:t>
      </w:r>
      <w:r>
        <w:rPr>
          <w:sz w:val="28"/>
          <w:szCs w:val="28"/>
          <w:u w:val="single"/>
        </w:rPr>
        <w:t>06</w:t>
      </w:r>
      <w:r w:rsidRPr="008F576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</w:rPr>
        <w:t>____________</w:t>
      </w:r>
    </w:p>
    <w:p w:rsidR="00C37C4A" w:rsidRPr="00991778" w:rsidRDefault="00C37C4A" w:rsidP="00AA1B23">
      <w:pPr>
        <w:jc w:val="center"/>
      </w:pPr>
      <w:r>
        <w:t xml:space="preserve">             (предполагаемый срок использования в пределах сроков, установленных пунктом 1 статьи 39.34 Земельного кодекса Российской Федерации)</w:t>
      </w:r>
    </w:p>
    <w:p w:rsidR="00C37C4A" w:rsidRDefault="00C37C4A" w:rsidP="00AA1B23">
      <w:pPr>
        <w:jc w:val="both"/>
      </w:pPr>
      <w:r>
        <w:rPr>
          <w:sz w:val="28"/>
          <w:szCs w:val="28"/>
        </w:rPr>
        <w:t xml:space="preserve">Ответственный за оформление документов </w:t>
      </w:r>
      <w:r>
        <w:tab/>
      </w:r>
      <w:r>
        <w:tab/>
      </w:r>
      <w:r>
        <w:tab/>
      </w:r>
      <w:r>
        <w:tab/>
      </w:r>
    </w:p>
    <w:p w:rsidR="00C37C4A" w:rsidRPr="00FA2F20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 w:rsidRPr="00613E39">
        <w:rPr>
          <w:sz w:val="28"/>
          <w:szCs w:val="28"/>
          <w:u w:val="single"/>
        </w:rPr>
        <w:t>Ковалёв Семён Сергеевич</w:t>
      </w:r>
      <w:r w:rsidRPr="008F576F">
        <w:rPr>
          <w:sz w:val="28"/>
          <w:szCs w:val="28"/>
          <w:u w:val="single"/>
        </w:rPr>
        <w:t xml:space="preserve">, доверенность № </w:t>
      </w:r>
      <w:r>
        <w:rPr>
          <w:sz w:val="28"/>
          <w:szCs w:val="28"/>
          <w:u w:val="single"/>
        </w:rPr>
        <w:t>95</w:t>
      </w:r>
      <w:r w:rsidRPr="008F576F">
        <w:rPr>
          <w:sz w:val="28"/>
          <w:szCs w:val="28"/>
          <w:u w:val="single"/>
        </w:rPr>
        <w:t xml:space="preserve"> от </w:t>
      </w:r>
      <w:r>
        <w:rPr>
          <w:sz w:val="28"/>
          <w:szCs w:val="28"/>
          <w:u w:val="single"/>
        </w:rPr>
        <w:t xml:space="preserve"> 20</w:t>
      </w:r>
      <w:r w:rsidRPr="008F576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3</w:t>
      </w:r>
      <w:r w:rsidRPr="008F576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</w:rPr>
        <w:t>______________</w:t>
      </w:r>
    </w:p>
    <w:p w:rsidR="00C37C4A" w:rsidRPr="00FA2F20" w:rsidRDefault="00C37C4A" w:rsidP="00AA1B23">
      <w:pPr>
        <w:jc w:val="center"/>
      </w:pPr>
      <w:r>
        <w:t>(Ф.И.О, реквизиты доверенности,должность)</w:t>
      </w:r>
    </w:p>
    <w:p w:rsidR="00C37C4A" w:rsidRDefault="00C37C4A" w:rsidP="00AA1B23">
      <w:pPr>
        <w:ind w:left="1620" w:hanging="1620"/>
        <w:jc w:val="both"/>
        <w:rPr>
          <w:sz w:val="28"/>
          <w:szCs w:val="28"/>
        </w:rPr>
      </w:pPr>
    </w:p>
    <w:p w:rsidR="00C37C4A" w:rsidRDefault="00C37C4A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«01» </w:t>
      </w:r>
      <w:r w:rsidRPr="00EE78C4">
        <w:rPr>
          <w:sz w:val="28"/>
          <w:szCs w:val="28"/>
        </w:rPr>
        <w:t>марта 2015</w:t>
      </w:r>
      <w:r>
        <w:rPr>
          <w:sz w:val="28"/>
          <w:szCs w:val="28"/>
        </w:rPr>
        <w:t xml:space="preserve"> г.        </w:t>
      </w:r>
    </w:p>
    <w:p w:rsidR="00C37C4A" w:rsidRDefault="00C37C4A" w:rsidP="00EE78C4">
      <w:pPr>
        <w:jc w:val="both"/>
      </w:pPr>
      <w:r>
        <w:rPr>
          <w:sz w:val="28"/>
          <w:szCs w:val="28"/>
        </w:rPr>
        <w:t>_____________________</w:t>
      </w:r>
      <w:r w:rsidRPr="00613E39">
        <w:rPr>
          <w:sz w:val="28"/>
          <w:szCs w:val="28"/>
          <w:u w:val="single"/>
        </w:rPr>
        <w:t>Ковалёв Семён Сергеевич______________________</w:t>
      </w:r>
      <w:bookmarkStart w:id="0" w:name="_GoBack"/>
      <w:bookmarkEnd w:id="0"/>
      <w:r>
        <w:t xml:space="preserve">     (подпись заявителя)                                            (полностью Ф.И.О.)</w:t>
      </w:r>
    </w:p>
    <w:p w:rsidR="00C37C4A" w:rsidRDefault="00C37C4A" w:rsidP="00EE78C4">
      <w:pPr>
        <w:jc w:val="both"/>
        <w:rPr>
          <w:sz w:val="28"/>
          <w:szCs w:val="28"/>
        </w:rPr>
      </w:pPr>
    </w:p>
    <w:p w:rsidR="00C37C4A" w:rsidRDefault="00C37C4A" w:rsidP="006F5EE6">
      <w:pPr>
        <w:widowControl w:val="0"/>
        <w:tabs>
          <w:tab w:val="left" w:pos="6061"/>
          <w:tab w:val="right" w:pos="9355"/>
        </w:tabs>
        <w:ind w:left="4248"/>
        <w:rPr>
          <w:sz w:val="28"/>
          <w:szCs w:val="28"/>
        </w:rPr>
        <w:sectPr w:rsidR="00C37C4A" w:rsidSect="00EE78C4">
          <w:headerReference w:type="even" r:id="rId7"/>
          <w:headerReference w:type="default" r:id="rId8"/>
          <w:pgSz w:w="11906" w:h="16838" w:code="9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C37C4A" w:rsidRPr="005C5C46" w:rsidRDefault="00C37C4A" w:rsidP="006F5EE6">
      <w:pPr>
        <w:widowControl w:val="0"/>
        <w:tabs>
          <w:tab w:val="left" w:pos="6061"/>
          <w:tab w:val="right" w:pos="9355"/>
        </w:tabs>
        <w:rPr>
          <w:spacing w:val="-2"/>
          <w:sz w:val="28"/>
          <w:szCs w:val="28"/>
        </w:rPr>
      </w:pPr>
    </w:p>
    <w:sectPr w:rsidR="00C37C4A" w:rsidRPr="005C5C46" w:rsidSect="008877CB">
      <w:pgSz w:w="11906" w:h="16838" w:code="9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C4A" w:rsidRDefault="00C37C4A">
      <w:r>
        <w:separator/>
      </w:r>
    </w:p>
  </w:endnote>
  <w:endnote w:type="continuationSeparator" w:id="1">
    <w:p w:rsidR="00C37C4A" w:rsidRDefault="00C37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C4A" w:rsidRDefault="00C37C4A">
      <w:r>
        <w:separator/>
      </w:r>
    </w:p>
  </w:footnote>
  <w:footnote w:type="continuationSeparator" w:id="1">
    <w:p w:rsidR="00C37C4A" w:rsidRDefault="00C37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C4A" w:rsidRDefault="00C37C4A" w:rsidP="00CF53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:rsidR="00C37C4A" w:rsidRDefault="00C37C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C4A" w:rsidRDefault="00C37C4A" w:rsidP="00CF0361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1761"/>
        </w:tabs>
        <w:ind w:left="1761" w:hanging="38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80"/>
        </w:tabs>
        <w:ind w:left="34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600"/>
        </w:tabs>
        <w:ind w:left="6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1100"/>
        </w:tabs>
        <w:ind w:left="111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180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72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324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Times New Roman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/>
        <w:i w:val="0"/>
        <w:iCs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715"/>
        </w:tabs>
        <w:ind w:left="271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875"/>
        </w:tabs>
        <w:ind w:left="487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7">
    <w:nsid w:val="0DF75CBD"/>
    <w:multiLevelType w:val="multilevel"/>
    <w:tmpl w:val="20F0E8FE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3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0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0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8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4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504" w:hanging="2160"/>
      </w:pPr>
      <w:rPr>
        <w:rFonts w:cs="Times New Roman" w:hint="default"/>
      </w:rPr>
    </w:lvl>
  </w:abstractNum>
  <w:abstractNum w:abstractNumId="8">
    <w:nsid w:val="1B095222"/>
    <w:multiLevelType w:val="hybridMultilevel"/>
    <w:tmpl w:val="A2A63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6B52BA"/>
    <w:multiLevelType w:val="multilevel"/>
    <w:tmpl w:val="1CCC089C"/>
    <w:name w:val="WW8Num522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Heading2"/>
      <w:isLgl/>
      <w:lvlText w:val="%1.%2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Heading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 w:hint="default"/>
      </w:rPr>
    </w:lvl>
  </w:abstractNum>
  <w:abstractNum w:abstractNumId="10">
    <w:nsid w:val="61A9646D"/>
    <w:multiLevelType w:val="hybridMultilevel"/>
    <w:tmpl w:val="D480F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35F"/>
    <w:rsid w:val="00042E44"/>
    <w:rsid w:val="000F7916"/>
    <w:rsid w:val="00183843"/>
    <w:rsid w:val="002177E2"/>
    <w:rsid w:val="0029730C"/>
    <w:rsid w:val="002D6E8C"/>
    <w:rsid w:val="002F1864"/>
    <w:rsid w:val="00406209"/>
    <w:rsid w:val="00422A43"/>
    <w:rsid w:val="004569D0"/>
    <w:rsid w:val="00465CE3"/>
    <w:rsid w:val="0048509E"/>
    <w:rsid w:val="005B7600"/>
    <w:rsid w:val="005C5C46"/>
    <w:rsid w:val="00613E39"/>
    <w:rsid w:val="00650452"/>
    <w:rsid w:val="00682F02"/>
    <w:rsid w:val="00697FCA"/>
    <w:rsid w:val="006E5FA2"/>
    <w:rsid w:val="006F5EE6"/>
    <w:rsid w:val="00781411"/>
    <w:rsid w:val="007843FC"/>
    <w:rsid w:val="007D159B"/>
    <w:rsid w:val="007F2886"/>
    <w:rsid w:val="0082726E"/>
    <w:rsid w:val="00840283"/>
    <w:rsid w:val="00847C9F"/>
    <w:rsid w:val="0085093D"/>
    <w:rsid w:val="008877CB"/>
    <w:rsid w:val="008E5FF1"/>
    <w:rsid w:val="008F576F"/>
    <w:rsid w:val="00902EAE"/>
    <w:rsid w:val="00943ED2"/>
    <w:rsid w:val="00953F0E"/>
    <w:rsid w:val="00985305"/>
    <w:rsid w:val="00991778"/>
    <w:rsid w:val="009E17F1"/>
    <w:rsid w:val="00A05143"/>
    <w:rsid w:val="00A94C09"/>
    <w:rsid w:val="00AA1B23"/>
    <w:rsid w:val="00AD3DFA"/>
    <w:rsid w:val="00B2509D"/>
    <w:rsid w:val="00B26AAE"/>
    <w:rsid w:val="00B6362D"/>
    <w:rsid w:val="00B75978"/>
    <w:rsid w:val="00BA6599"/>
    <w:rsid w:val="00C15727"/>
    <w:rsid w:val="00C37C4A"/>
    <w:rsid w:val="00C802C1"/>
    <w:rsid w:val="00C830BF"/>
    <w:rsid w:val="00C862EF"/>
    <w:rsid w:val="00CF0361"/>
    <w:rsid w:val="00CF535F"/>
    <w:rsid w:val="00D029B9"/>
    <w:rsid w:val="00D80EE7"/>
    <w:rsid w:val="00D92ABB"/>
    <w:rsid w:val="00DC1EAF"/>
    <w:rsid w:val="00DC20CD"/>
    <w:rsid w:val="00DE2414"/>
    <w:rsid w:val="00E026F9"/>
    <w:rsid w:val="00E33A50"/>
    <w:rsid w:val="00EE78C4"/>
    <w:rsid w:val="00F57B58"/>
    <w:rsid w:val="00F669B0"/>
    <w:rsid w:val="00FA2F20"/>
    <w:rsid w:val="00FA3A05"/>
    <w:rsid w:val="00FC1741"/>
    <w:rsid w:val="00FD01DD"/>
    <w:rsid w:val="00FE6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53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535F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CF535F"/>
    <w:pPr>
      <w:keepNext/>
      <w:numPr>
        <w:ilvl w:val="1"/>
        <w:numId w:val="2"/>
      </w:numPr>
      <w:suppressAutoHyphens/>
      <w:spacing w:before="240" w:after="60"/>
      <w:jc w:val="center"/>
      <w:outlineLvl w:val="1"/>
    </w:pPr>
    <w:rPr>
      <w:rFonts w:cs="Arial"/>
      <w:b/>
      <w:bCs/>
      <w:iCs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F535F"/>
    <w:pPr>
      <w:keepNext/>
      <w:numPr>
        <w:ilvl w:val="2"/>
        <w:numId w:val="2"/>
      </w:numPr>
      <w:suppressAutoHyphens/>
      <w:spacing w:before="240" w:after="60"/>
      <w:outlineLvl w:val="2"/>
    </w:pPr>
    <w:rPr>
      <w:rFonts w:cs="Arial"/>
      <w:b/>
      <w:bCs/>
      <w:szCs w:val="26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F535F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Heading7">
    <w:name w:val="heading 7"/>
    <w:basedOn w:val="Normal"/>
    <w:next w:val="BodyText"/>
    <w:link w:val="Heading7Char1"/>
    <w:uiPriority w:val="99"/>
    <w:qFormat/>
    <w:rsid w:val="00CF535F"/>
    <w:pPr>
      <w:keepNext/>
      <w:widowControl w:val="0"/>
      <w:numPr>
        <w:ilvl w:val="6"/>
        <w:numId w:val="1"/>
      </w:numPr>
      <w:spacing w:before="120"/>
      <w:jc w:val="center"/>
      <w:outlineLvl w:val="6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paragraph" w:styleId="Heading9">
    <w:name w:val="heading 9"/>
    <w:basedOn w:val="Normal"/>
    <w:next w:val="BodyText"/>
    <w:link w:val="Heading9Char1"/>
    <w:uiPriority w:val="99"/>
    <w:qFormat/>
    <w:rsid w:val="00CF535F"/>
    <w:pPr>
      <w:keepNext/>
      <w:widowControl w:val="0"/>
      <w:numPr>
        <w:ilvl w:val="8"/>
        <w:numId w:val="1"/>
      </w:numPr>
      <w:spacing w:line="360" w:lineRule="auto"/>
      <w:ind w:left="0" w:firstLine="560"/>
      <w:outlineLvl w:val="8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535F"/>
    <w:rPr>
      <w:rFonts w:ascii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2Char">
    <w:name w:val="Heading 2 Char"/>
    <w:basedOn w:val="1"/>
    <w:link w:val="Heading2"/>
    <w:uiPriority w:val="99"/>
    <w:rsid w:val="00CF535F"/>
    <w:rPr>
      <w:rFonts w:ascii="Arial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F535F"/>
    <w:rPr>
      <w:rFonts w:ascii="Times New Roman" w:hAnsi="Times New Roman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F535F"/>
    <w:rPr>
      <w:rFonts w:ascii="Calibri Light" w:hAnsi="Calibri Light" w:cs="Times New Roman"/>
      <w:i/>
      <w:iCs/>
      <w:color w:val="2E74B5"/>
      <w:sz w:val="24"/>
      <w:szCs w:val="24"/>
      <w:lang w:eastAsia="ru-RU"/>
    </w:rPr>
  </w:style>
  <w:style w:type="character" w:customStyle="1" w:styleId="Heading7Char">
    <w:name w:val="Heading 7 Char"/>
    <w:basedOn w:val="1"/>
    <w:link w:val="Heading7"/>
    <w:uiPriority w:val="99"/>
    <w:rsid w:val="00CF535F"/>
    <w:rPr>
      <w:rFonts w:cs="Times New Roman"/>
      <w:b/>
      <w:bCs/>
    </w:rPr>
  </w:style>
  <w:style w:type="character" w:customStyle="1" w:styleId="Heading9Char">
    <w:name w:val="Heading 9 Char"/>
    <w:basedOn w:val="1"/>
    <w:link w:val="Heading9"/>
    <w:uiPriority w:val="99"/>
    <w:rsid w:val="00CF535F"/>
    <w:rPr>
      <w:rFonts w:cs="Times New Roman"/>
      <w:b/>
      <w:bCs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CF535F"/>
    <w:rPr>
      <w:rFonts w:ascii="Times New Roman" w:hAnsi="Times New Roman" w:cs="Arial"/>
      <w:b/>
      <w:bCs/>
      <w:iCs/>
      <w:sz w:val="24"/>
      <w:szCs w:val="24"/>
      <w:lang w:eastAsia="ar-SA" w:bidi="ar-SA"/>
    </w:rPr>
  </w:style>
  <w:style w:type="character" w:customStyle="1" w:styleId="Heading7Char1">
    <w:name w:val="Heading 7 Char1"/>
    <w:basedOn w:val="DefaultParagraphFont"/>
    <w:link w:val="Heading7"/>
    <w:uiPriority w:val="99"/>
    <w:locked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character" w:customStyle="1" w:styleId="Heading9Char1">
    <w:name w:val="Heading 9 Char1"/>
    <w:basedOn w:val="DefaultParagraphFont"/>
    <w:link w:val="Heading9"/>
    <w:uiPriority w:val="99"/>
    <w:locked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paragraph" w:customStyle="1" w:styleId="ConsPlusNormal">
    <w:name w:val="ConsPlusNormal"/>
    <w:uiPriority w:val="99"/>
    <w:rsid w:val="00CF53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1"/>
    <w:uiPriority w:val="99"/>
    <w:rsid w:val="00CF535F"/>
    <w:pPr>
      <w:spacing w:after="120"/>
      <w:ind w:left="283"/>
    </w:pPr>
  </w:style>
  <w:style w:type="character" w:customStyle="1" w:styleId="BodyTextIndentChar">
    <w:name w:val="Body Text Indent Char"/>
    <w:basedOn w:val="1"/>
    <w:link w:val="BodyTextIndent"/>
    <w:uiPriority w:val="99"/>
    <w:rsid w:val="00CF535F"/>
    <w:rPr>
      <w:rFonts w:cs="Times New Roman"/>
      <w:sz w:val="24"/>
      <w:szCs w:val="24"/>
      <w:lang w:val="ru-RU" w:eastAsia="ar-SA" w:bidi="ar-SA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нум список 1"/>
    <w:basedOn w:val="Normal"/>
    <w:uiPriority w:val="99"/>
    <w:rsid w:val="00CF535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BodyTextIndent3">
    <w:name w:val="Body Text Indent 3"/>
    <w:basedOn w:val="Normal"/>
    <w:link w:val="BodyTextIndent3Char1"/>
    <w:uiPriority w:val="99"/>
    <w:rsid w:val="00CF53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1"/>
    <w:link w:val="BodyTextIndent3"/>
    <w:uiPriority w:val="99"/>
    <w:rsid w:val="00CF535F"/>
    <w:rPr>
      <w:rFonts w:cs="Times New Roman"/>
      <w:sz w:val="16"/>
      <w:szCs w:val="16"/>
      <w:lang w:eastAsia="ar-SA" w:bidi="ar-SA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locked/>
    <w:rsid w:val="00CF535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марк список 1"/>
    <w:basedOn w:val="Normal"/>
    <w:uiPriority w:val="99"/>
    <w:rsid w:val="00CF535F"/>
    <w:pPr>
      <w:tabs>
        <w:tab w:val="num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">
    <w:name w:val="основной текст документа"/>
    <w:basedOn w:val="Normal"/>
    <w:link w:val="a0"/>
    <w:uiPriority w:val="99"/>
    <w:rsid w:val="00CF535F"/>
    <w:pPr>
      <w:spacing w:before="120" w:after="120"/>
      <w:jc w:val="both"/>
    </w:pPr>
    <w:rPr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CF535F"/>
    <w:pPr>
      <w:widowControl w:val="0"/>
      <w:suppressLineNumbers/>
    </w:pPr>
    <w:rPr>
      <w:szCs w:val="20"/>
      <w:lang w:eastAsia="ar-SA"/>
    </w:rPr>
  </w:style>
  <w:style w:type="paragraph" w:customStyle="1" w:styleId="32">
    <w:name w:val="Основной текст с отступом 32"/>
    <w:basedOn w:val="Normal"/>
    <w:uiPriority w:val="99"/>
    <w:rsid w:val="00CF535F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NormalWeb">
    <w:name w:val="Normal (Web)"/>
    <w:basedOn w:val="Normal"/>
    <w:uiPriority w:val="99"/>
    <w:rsid w:val="00CF535F"/>
    <w:pPr>
      <w:spacing w:before="100" w:beforeAutospacing="1" w:after="100" w:afterAutospacing="1"/>
    </w:pPr>
  </w:style>
  <w:style w:type="character" w:customStyle="1" w:styleId="a0">
    <w:name w:val="основной текст документа Знак"/>
    <w:basedOn w:val="DefaultParagraphFont"/>
    <w:link w:val="a"/>
    <w:uiPriority w:val="99"/>
    <w:locked/>
    <w:rsid w:val="00CF535F"/>
    <w:rPr>
      <w:rFonts w:ascii="Times New Roman" w:hAnsi="Times New Roman" w:cs="Times New Roman"/>
      <w:sz w:val="20"/>
      <w:szCs w:val="20"/>
      <w:lang w:eastAsia="ar-SA" w:bidi="ar-SA"/>
    </w:rPr>
  </w:style>
  <w:style w:type="table" w:styleId="TableGrid">
    <w:name w:val="Table Grid"/>
    <w:basedOn w:val="TableNormal"/>
    <w:uiPriority w:val="99"/>
    <w:rsid w:val="00CF535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rsid w:val="00CF5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1"/>
    <w:link w:val="BalloonText"/>
    <w:uiPriority w:val="99"/>
    <w:rsid w:val="00CF535F"/>
    <w:rPr>
      <w:rFonts w:ascii="Tahoma" w:hAnsi="Tahoma" w:cs="Tahoma"/>
      <w:sz w:val="16"/>
      <w:szCs w:val="16"/>
      <w:lang w:eastAsia="ar-SA" w:bidi="ar-SA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F535F"/>
    <w:rPr>
      <w:rFonts w:ascii="Tahoma" w:hAnsi="Tahoma" w:cs="Tahoma"/>
      <w:sz w:val="16"/>
      <w:szCs w:val="16"/>
      <w:lang w:eastAsia="ru-RU"/>
    </w:rPr>
  </w:style>
  <w:style w:type="character" w:customStyle="1" w:styleId="a2">
    <w:name w:val="Основной текст_"/>
    <w:basedOn w:val="DefaultParagraphFont"/>
    <w:link w:val="4"/>
    <w:uiPriority w:val="99"/>
    <w:locked/>
    <w:rsid w:val="00CF535F"/>
    <w:rPr>
      <w:rFonts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Normal"/>
    <w:link w:val="a2"/>
    <w:uiPriority w:val="99"/>
    <w:rsid w:val="00CF535F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character" w:customStyle="1" w:styleId="2">
    <w:name w:val="Заголовок №2_"/>
    <w:basedOn w:val="DefaultParagraphFont"/>
    <w:link w:val="20"/>
    <w:uiPriority w:val="99"/>
    <w:locked/>
    <w:rsid w:val="00CF535F"/>
    <w:rPr>
      <w:rFonts w:cs="Times New Roman"/>
      <w:sz w:val="26"/>
      <w:szCs w:val="26"/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CF535F"/>
    <w:pPr>
      <w:shd w:val="clear" w:color="auto" w:fill="FFFFFF"/>
      <w:spacing w:after="420" w:line="240" w:lineRule="atLeast"/>
      <w:outlineLvl w:val="1"/>
    </w:pPr>
    <w:rPr>
      <w:rFonts w:ascii="Calibri" w:eastAsia="Calibri" w:hAnsi="Calibri"/>
      <w:sz w:val="26"/>
      <w:szCs w:val="26"/>
      <w:shd w:val="clear" w:color="auto" w:fill="FFFFFF"/>
      <w:lang w:eastAsia="en-US"/>
    </w:rPr>
  </w:style>
  <w:style w:type="paragraph" w:styleId="BodyText">
    <w:name w:val="Body Text"/>
    <w:basedOn w:val="Normal"/>
    <w:link w:val="BodyTextChar1"/>
    <w:uiPriority w:val="99"/>
    <w:rsid w:val="00CF535F"/>
    <w:pPr>
      <w:spacing w:after="120"/>
    </w:pPr>
  </w:style>
  <w:style w:type="character" w:customStyle="1" w:styleId="BodyTextChar">
    <w:name w:val="Body Text Char"/>
    <w:basedOn w:val="1"/>
    <w:link w:val="BodyText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Название1"/>
    <w:basedOn w:val="Normal"/>
    <w:uiPriority w:val="99"/>
    <w:rsid w:val="00CF535F"/>
    <w:pPr>
      <w:widowControl w:val="0"/>
      <w:jc w:val="center"/>
    </w:pPr>
    <w:rPr>
      <w:rFonts w:cs="Arial"/>
      <w:b/>
      <w:noProof/>
      <w:sz w:val="28"/>
      <w:szCs w:val="20"/>
      <w:lang w:val="en-US" w:eastAsia="en-US"/>
    </w:rPr>
  </w:style>
  <w:style w:type="paragraph" w:customStyle="1" w:styleId="ConsPlusTitle">
    <w:name w:val="ConsPlusTitle"/>
    <w:uiPriority w:val="99"/>
    <w:rsid w:val="00CF53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F535F"/>
    <w:rPr>
      <w:rFonts w:cs="Times New Roman"/>
      <w:color w:val="0000FF"/>
      <w:u w:val="single"/>
    </w:rPr>
  </w:style>
  <w:style w:type="paragraph" w:customStyle="1" w:styleId="13">
    <w:name w:val="Обычный1"/>
    <w:basedOn w:val="Normal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customStyle="1" w:styleId="21">
    <w:name w:val="Обычный2"/>
    <w:basedOn w:val="Normal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styleId="Title">
    <w:name w:val="Title"/>
    <w:basedOn w:val="Normal"/>
    <w:link w:val="TitleChar1"/>
    <w:uiPriority w:val="99"/>
    <w:qFormat/>
    <w:rsid w:val="00CF535F"/>
    <w:pPr>
      <w:jc w:val="center"/>
    </w:pPr>
    <w:rPr>
      <w:b/>
      <w:bCs/>
    </w:rPr>
  </w:style>
  <w:style w:type="character" w:customStyle="1" w:styleId="TitleChar">
    <w:name w:val="Title Char"/>
    <w:basedOn w:val="1"/>
    <w:link w:val="Title"/>
    <w:uiPriority w:val="99"/>
    <w:rsid w:val="00CF535F"/>
    <w:rPr>
      <w:rFonts w:cs="Times New Roman"/>
      <w:b/>
      <w:bCs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sid w:val="00CF535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Гипертекстовая ссылка"/>
    <w:basedOn w:val="DefaultParagraphFont"/>
    <w:uiPriority w:val="99"/>
    <w:rsid w:val="00CF535F"/>
    <w:rPr>
      <w:rFonts w:cs="Times New Roman"/>
      <w:color w:val="106BBE"/>
    </w:rPr>
  </w:style>
  <w:style w:type="paragraph" w:customStyle="1" w:styleId="a4">
    <w:name w:val="Прижатый влево"/>
    <w:basedOn w:val="Normal"/>
    <w:next w:val="Normal"/>
    <w:uiPriority w:val="99"/>
    <w:rsid w:val="00CF535F"/>
    <w:pPr>
      <w:autoSpaceDE w:val="0"/>
      <w:autoSpaceDN w:val="0"/>
      <w:adjustRightInd w:val="0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rsid w:val="00CF535F"/>
    <w:rPr>
      <w:rFonts w:cs="Times New Roman"/>
      <w:color w:val="800080"/>
      <w:u w:val="single"/>
    </w:rPr>
  </w:style>
  <w:style w:type="paragraph" w:customStyle="1" w:styleId="a5">
    <w:name w:val="Нормальный (таблица)"/>
    <w:basedOn w:val="Normal"/>
    <w:next w:val="Normal"/>
    <w:uiPriority w:val="99"/>
    <w:rsid w:val="00CF535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nformat">
    <w:name w:val="ConsPlusNonformat"/>
    <w:uiPriority w:val="99"/>
    <w:rsid w:val="00CF53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1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1"/>
    <w:link w:val="Header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F535F"/>
    <w:rPr>
      <w:rFonts w:cs="Times New Roman"/>
    </w:rPr>
  </w:style>
  <w:style w:type="paragraph" w:customStyle="1" w:styleId="a6">
    <w:name w:val="Таблицы (моноширинный)"/>
    <w:basedOn w:val="Normal"/>
    <w:next w:val="Normal"/>
    <w:uiPriority w:val="99"/>
    <w:rsid w:val="00CF535F"/>
    <w:pPr>
      <w:widowControl w:val="0"/>
      <w:suppressAutoHyphens/>
      <w:autoSpaceDE w:val="0"/>
      <w:jc w:val="both"/>
    </w:pPr>
    <w:rPr>
      <w:rFonts w:ascii="Courier New" w:eastAsia="Calibri" w:hAnsi="Courier New" w:cs="Courier New"/>
      <w:lang w:eastAsia="ar-SA"/>
    </w:rPr>
  </w:style>
  <w:style w:type="paragraph" w:styleId="Footer">
    <w:name w:val="footer"/>
    <w:basedOn w:val="Normal"/>
    <w:link w:val="FooterChar1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1"/>
    <w:link w:val="Footer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CF535F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F535F"/>
    <w:pPr>
      <w:ind w:left="720"/>
      <w:contextualSpacing/>
    </w:pPr>
  </w:style>
  <w:style w:type="character" w:customStyle="1" w:styleId="WW8Num2z0">
    <w:name w:val="WW8Num2z0"/>
    <w:uiPriority w:val="99"/>
    <w:rsid w:val="00CF535F"/>
  </w:style>
  <w:style w:type="character" w:customStyle="1" w:styleId="WW8Num3z0">
    <w:name w:val="WW8Num3z0"/>
    <w:uiPriority w:val="99"/>
    <w:rsid w:val="00CF535F"/>
    <w:rPr>
      <w:rFonts w:ascii="Times New Roman" w:hAnsi="Times New Roman"/>
    </w:rPr>
  </w:style>
  <w:style w:type="character" w:customStyle="1" w:styleId="WW8Num5z0">
    <w:name w:val="WW8Num5z0"/>
    <w:uiPriority w:val="99"/>
    <w:rsid w:val="00CF535F"/>
  </w:style>
  <w:style w:type="character" w:customStyle="1" w:styleId="Absatz-Standardschriftart">
    <w:name w:val="Absatz-Standardschriftart"/>
    <w:uiPriority w:val="99"/>
    <w:rsid w:val="00CF535F"/>
  </w:style>
  <w:style w:type="character" w:customStyle="1" w:styleId="WW8Num4z0">
    <w:name w:val="WW8Num4z0"/>
    <w:uiPriority w:val="99"/>
    <w:rsid w:val="00CF535F"/>
    <w:rPr>
      <w:rFonts w:ascii="Times New Roman" w:hAnsi="Times New Roman"/>
    </w:rPr>
  </w:style>
  <w:style w:type="character" w:customStyle="1" w:styleId="WW8Num6z0">
    <w:name w:val="WW8Num6z0"/>
    <w:uiPriority w:val="99"/>
    <w:rsid w:val="00CF535F"/>
  </w:style>
  <w:style w:type="character" w:customStyle="1" w:styleId="WW-Absatz-Standardschriftart">
    <w:name w:val="WW-Absatz-Standardschriftart"/>
    <w:uiPriority w:val="99"/>
    <w:rsid w:val="00CF535F"/>
  </w:style>
  <w:style w:type="character" w:customStyle="1" w:styleId="1">
    <w:name w:val="Основной шрифт абзаца1"/>
    <w:uiPriority w:val="99"/>
    <w:rsid w:val="00CF535F"/>
  </w:style>
  <w:style w:type="character" w:customStyle="1" w:styleId="a7">
    <w:name w:val="Цветовое выделение"/>
    <w:uiPriority w:val="99"/>
    <w:rsid w:val="00CF535F"/>
    <w:rPr>
      <w:b/>
      <w:color w:val="000080"/>
    </w:rPr>
  </w:style>
  <w:style w:type="character" w:customStyle="1" w:styleId="PlainTextChar">
    <w:name w:val="Plain Text Char"/>
    <w:basedOn w:val="1"/>
    <w:uiPriority w:val="99"/>
    <w:rsid w:val="00CF535F"/>
    <w:rPr>
      <w:rFonts w:ascii="Courier New" w:hAnsi="Courier New" w:cs="Courier New"/>
    </w:rPr>
  </w:style>
  <w:style w:type="character" w:customStyle="1" w:styleId="BodyTextIndent2Char">
    <w:name w:val="Body Text Indent 2 Char"/>
    <w:basedOn w:val="1"/>
    <w:uiPriority w:val="99"/>
    <w:rsid w:val="00CF535F"/>
    <w:rPr>
      <w:rFonts w:cs="Times New Roman"/>
      <w:sz w:val="24"/>
      <w:szCs w:val="24"/>
      <w:lang w:eastAsia="ar-SA" w:bidi="ar-SA"/>
    </w:rPr>
  </w:style>
  <w:style w:type="character" w:customStyle="1" w:styleId="ListLabel1">
    <w:name w:val="ListLabel 1"/>
    <w:uiPriority w:val="99"/>
    <w:rsid w:val="00CF535F"/>
  </w:style>
  <w:style w:type="character" w:customStyle="1" w:styleId="ListLabel2">
    <w:name w:val="ListLabel 2"/>
    <w:uiPriority w:val="99"/>
    <w:rsid w:val="00CF535F"/>
  </w:style>
  <w:style w:type="character" w:customStyle="1" w:styleId="ListLabel3">
    <w:name w:val="ListLabel 3"/>
    <w:uiPriority w:val="99"/>
    <w:rsid w:val="00CF535F"/>
    <w:rPr>
      <w:b/>
    </w:rPr>
  </w:style>
  <w:style w:type="character" w:customStyle="1" w:styleId="ListLabel4">
    <w:name w:val="ListLabel 4"/>
    <w:uiPriority w:val="99"/>
    <w:rsid w:val="00CF535F"/>
  </w:style>
  <w:style w:type="character" w:customStyle="1" w:styleId="ListLabel5">
    <w:name w:val="ListLabel 5"/>
    <w:uiPriority w:val="99"/>
    <w:rsid w:val="00CF535F"/>
    <w:rPr>
      <w:i/>
    </w:rPr>
  </w:style>
  <w:style w:type="character" w:customStyle="1" w:styleId="a8">
    <w:name w:val="Символ нумерации"/>
    <w:uiPriority w:val="99"/>
    <w:rsid w:val="00CF535F"/>
  </w:style>
  <w:style w:type="paragraph" w:customStyle="1" w:styleId="a9">
    <w:name w:val="Заголовок"/>
    <w:basedOn w:val="Normal"/>
    <w:next w:val="BodyText"/>
    <w:uiPriority w:val="99"/>
    <w:rsid w:val="00CF535F"/>
    <w:pPr>
      <w:keepNext/>
      <w:spacing w:before="240" w:after="120"/>
      <w:jc w:val="center"/>
    </w:pPr>
    <w:rPr>
      <w:rFonts w:ascii="Arial" w:eastAsia="WenQuanYi Micro Hei" w:hAnsi="Arial" w:cs="Lohit Hindi"/>
      <w:b/>
      <w:bCs/>
      <w:kern w:val="1"/>
      <w:sz w:val="28"/>
      <w:szCs w:val="28"/>
      <w:lang w:eastAsia="hi-IN" w:bidi="hi-IN"/>
    </w:rPr>
  </w:style>
  <w:style w:type="paragraph" w:styleId="List">
    <w:name w:val="List"/>
    <w:basedOn w:val="BodyText"/>
    <w:uiPriority w:val="99"/>
    <w:rsid w:val="00CF535F"/>
    <w:pPr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22">
    <w:name w:val="Название2"/>
    <w:basedOn w:val="Normal"/>
    <w:uiPriority w:val="99"/>
    <w:rsid w:val="00CF535F"/>
    <w:pPr>
      <w:suppressLineNumbers/>
      <w:suppressAutoHyphens/>
      <w:spacing w:before="120" w:after="120"/>
    </w:pPr>
    <w:rPr>
      <w:rFonts w:eastAsia="WenQuanYi Micro Hei" w:cs="Lohit Hindi"/>
      <w:i/>
      <w:iCs/>
      <w:kern w:val="1"/>
      <w:lang w:eastAsia="hi-IN" w:bidi="hi-IN"/>
    </w:rPr>
  </w:style>
  <w:style w:type="paragraph" w:customStyle="1" w:styleId="14">
    <w:name w:val="Указатель1"/>
    <w:basedOn w:val="Normal"/>
    <w:uiPriority w:val="99"/>
    <w:rsid w:val="00CF535F"/>
    <w:pPr>
      <w:suppressLineNumbers/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31">
    <w:name w:val="Основной текст с отступом 31"/>
    <w:basedOn w:val="Normal"/>
    <w:uiPriority w:val="99"/>
    <w:rsid w:val="00CF535F"/>
    <w:pPr>
      <w:spacing w:after="120"/>
      <w:ind w:left="283"/>
    </w:pPr>
    <w:rPr>
      <w:rFonts w:eastAsia="WenQuanYi Micro Hei" w:cs="Lohit Hindi"/>
      <w:kern w:val="1"/>
      <w:sz w:val="16"/>
      <w:szCs w:val="16"/>
      <w:lang w:eastAsia="hi-IN" w:bidi="hi-IN"/>
    </w:rPr>
  </w:style>
  <w:style w:type="paragraph" w:customStyle="1" w:styleId="15">
    <w:name w:val="Текст выноски1"/>
    <w:basedOn w:val="Normal"/>
    <w:uiPriority w:val="99"/>
    <w:rsid w:val="00CF535F"/>
    <w:pPr>
      <w:suppressAutoHyphens/>
    </w:pPr>
    <w:rPr>
      <w:rFonts w:ascii="Tahoma" w:eastAsia="WenQuanYi Micro Hei" w:hAnsi="Tahoma" w:cs="Tahoma"/>
      <w:kern w:val="1"/>
      <w:sz w:val="16"/>
      <w:szCs w:val="16"/>
      <w:lang w:eastAsia="hi-IN" w:bidi="hi-IN"/>
    </w:rPr>
  </w:style>
  <w:style w:type="paragraph" w:customStyle="1" w:styleId="16">
    <w:name w:val="Текст1"/>
    <w:basedOn w:val="Normal"/>
    <w:uiPriority w:val="99"/>
    <w:rsid w:val="00CF535F"/>
    <w:pPr>
      <w:ind w:firstLine="720"/>
      <w:jc w:val="both"/>
    </w:pPr>
    <w:rPr>
      <w:rFonts w:ascii="Courier New" w:eastAsia="WenQuanYi Micro Hei" w:hAnsi="Courier New" w:cs="Courier New"/>
      <w:kern w:val="1"/>
      <w:sz w:val="20"/>
      <w:szCs w:val="20"/>
      <w:lang w:eastAsia="hi-IN" w:bidi="hi-IN"/>
    </w:rPr>
  </w:style>
  <w:style w:type="paragraph" w:customStyle="1" w:styleId="210">
    <w:name w:val="Основной текст с отступом 21"/>
    <w:basedOn w:val="Normal"/>
    <w:uiPriority w:val="99"/>
    <w:rsid w:val="00CF535F"/>
    <w:pPr>
      <w:suppressAutoHyphens/>
      <w:spacing w:after="120" w:line="480" w:lineRule="auto"/>
      <w:ind w:left="283"/>
    </w:pPr>
    <w:rPr>
      <w:rFonts w:eastAsia="WenQuanYi Micro Hei" w:cs="Lohit Hindi"/>
      <w:kern w:val="1"/>
      <w:lang w:eastAsia="hi-IN" w:bidi="hi-IN"/>
    </w:rPr>
  </w:style>
  <w:style w:type="paragraph" w:customStyle="1" w:styleId="FR1">
    <w:name w:val="FR1"/>
    <w:uiPriority w:val="99"/>
    <w:rsid w:val="00CF535F"/>
    <w:pPr>
      <w:widowControl w:val="0"/>
      <w:suppressAutoHyphens/>
      <w:spacing w:before="140"/>
    </w:pPr>
    <w:rPr>
      <w:rFonts w:ascii="Arial" w:eastAsia="WenQuanYi Micro Hei" w:hAnsi="Arial" w:cs="Arial"/>
      <w:kern w:val="1"/>
      <w:sz w:val="32"/>
      <w:szCs w:val="32"/>
      <w:lang w:eastAsia="hi-IN" w:bidi="hi-IN"/>
    </w:rPr>
  </w:style>
  <w:style w:type="paragraph" w:customStyle="1" w:styleId="FR2">
    <w:name w:val="FR2"/>
    <w:uiPriority w:val="99"/>
    <w:rsid w:val="00CF535F"/>
    <w:pPr>
      <w:widowControl w:val="0"/>
      <w:suppressAutoHyphens/>
      <w:spacing w:before="2060"/>
      <w:ind w:left="40"/>
      <w:jc w:val="center"/>
    </w:pPr>
    <w:rPr>
      <w:rFonts w:ascii="Courier New" w:eastAsia="WenQuanYi Micro Hei" w:hAnsi="Courier New" w:cs="Courier New"/>
      <w:b/>
      <w:bCs/>
      <w:kern w:val="1"/>
      <w:sz w:val="24"/>
      <w:szCs w:val="24"/>
      <w:lang w:eastAsia="hi-IN" w:bidi="hi-IN"/>
    </w:rPr>
  </w:style>
  <w:style w:type="paragraph" w:customStyle="1" w:styleId="17">
    <w:name w:val="Абзац списка1"/>
    <w:basedOn w:val="Normal"/>
    <w:uiPriority w:val="99"/>
    <w:rsid w:val="00CF535F"/>
    <w:pPr>
      <w:suppressAutoHyphens/>
      <w:ind w:left="720"/>
    </w:pPr>
    <w:rPr>
      <w:rFonts w:eastAsia="WenQuanYi Micro Hei" w:cs="Lohit Hindi"/>
      <w:kern w:val="1"/>
      <w:lang w:eastAsia="hi-IN" w:bidi="hi-IN"/>
    </w:rPr>
  </w:style>
  <w:style w:type="paragraph" w:customStyle="1" w:styleId="18">
    <w:name w:val="Обычный (веб)1"/>
    <w:basedOn w:val="Normal"/>
    <w:uiPriority w:val="99"/>
    <w:rsid w:val="00CF535F"/>
    <w:pPr>
      <w:spacing w:before="28" w:after="28"/>
    </w:pPr>
    <w:rPr>
      <w:rFonts w:eastAsia="WenQuanYi Micro Hei" w:cs="Lohit Hindi"/>
      <w:kern w:val="1"/>
      <w:lang w:eastAsia="hi-IN" w:bidi="hi-IN"/>
    </w:rPr>
  </w:style>
  <w:style w:type="paragraph" w:customStyle="1" w:styleId="aa">
    <w:name w:val="Заголовок таблицы"/>
    <w:basedOn w:val="a1"/>
    <w:uiPriority w:val="99"/>
    <w:rsid w:val="00CF535F"/>
    <w:pPr>
      <w:widowControl/>
      <w:suppressAutoHyphens/>
      <w:jc w:val="center"/>
    </w:pPr>
    <w:rPr>
      <w:rFonts w:eastAsia="WenQuanYi Micro Hei" w:cs="Lohit Hindi"/>
      <w:b/>
      <w:bCs/>
      <w:kern w:val="1"/>
      <w:szCs w:val="24"/>
      <w:lang w:eastAsia="hi-IN" w:bidi="hi-IN"/>
    </w:rPr>
  </w:style>
  <w:style w:type="paragraph" w:customStyle="1" w:styleId="ab">
    <w:name w:val="Название проектного документа"/>
    <w:basedOn w:val="Normal"/>
    <w:uiPriority w:val="99"/>
    <w:rsid w:val="00CF535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NoSpacing">
    <w:name w:val="No Spacing"/>
    <w:uiPriority w:val="99"/>
    <w:qFormat/>
    <w:rsid w:val="00465CE3"/>
    <w:pPr>
      <w:ind w:firstLine="851"/>
      <w:jc w:val="center"/>
    </w:pPr>
    <w:rPr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8877CB"/>
    <w:rPr>
      <w:rFonts w:cs="Times New Roman"/>
    </w:rPr>
  </w:style>
  <w:style w:type="character" w:customStyle="1" w:styleId="r8sz173d94hl">
    <w:name w:val="r8sz173d94hl"/>
    <w:basedOn w:val="DefaultParagraphFont"/>
    <w:uiPriority w:val="99"/>
    <w:rsid w:val="008877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6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244</Words>
  <Characters>1391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4</cp:revision>
  <cp:lastPrinted>2016-02-10T12:33:00Z</cp:lastPrinted>
  <dcterms:created xsi:type="dcterms:W3CDTF">2015-12-04T11:50:00Z</dcterms:created>
  <dcterms:modified xsi:type="dcterms:W3CDTF">2016-02-10T12:33:00Z</dcterms:modified>
</cp:coreProperties>
</file>